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B15C0" w14:textId="77777777" w:rsidR="00D00D74" w:rsidRPr="0022154A" w:rsidRDefault="00D00D74" w:rsidP="004E7D29">
      <w:pPr>
        <w:pStyle w:val="Glava"/>
        <w:ind w:left="851"/>
        <w:jc w:val="right"/>
      </w:pPr>
    </w:p>
    <w:p w14:paraId="1EED0ECA" w14:textId="77777777" w:rsidR="00AF07CA" w:rsidRDefault="00AF07CA" w:rsidP="003711C4">
      <w:pPr>
        <w:pStyle w:val="Glava"/>
        <w:tabs>
          <w:tab w:val="left" w:pos="708"/>
        </w:tabs>
        <w:rPr>
          <w:b/>
          <w:i w:val="0"/>
          <w:sz w:val="28"/>
          <w:szCs w:val="28"/>
        </w:rPr>
      </w:pPr>
    </w:p>
    <w:p w14:paraId="70551498" w14:textId="77777777" w:rsidR="00AF07CA" w:rsidRDefault="00AF07CA" w:rsidP="003711C4">
      <w:pPr>
        <w:pStyle w:val="Glava"/>
        <w:tabs>
          <w:tab w:val="left" w:pos="708"/>
        </w:tabs>
        <w:rPr>
          <w:b/>
          <w:i w:val="0"/>
          <w:sz w:val="28"/>
          <w:szCs w:val="28"/>
        </w:rPr>
      </w:pPr>
    </w:p>
    <w:p w14:paraId="0B040A14" w14:textId="77777777" w:rsidR="00AF07CA" w:rsidRDefault="00AF07CA" w:rsidP="003711C4">
      <w:pPr>
        <w:pStyle w:val="Glava"/>
        <w:tabs>
          <w:tab w:val="left" w:pos="708"/>
        </w:tabs>
        <w:rPr>
          <w:b/>
          <w:i w:val="0"/>
          <w:sz w:val="28"/>
          <w:szCs w:val="28"/>
        </w:rPr>
      </w:pPr>
    </w:p>
    <w:p w14:paraId="70F04361" w14:textId="77777777" w:rsidR="00A75A6F" w:rsidRDefault="00A75A6F" w:rsidP="00035B2B">
      <w:pPr>
        <w:pStyle w:val="Glava"/>
        <w:tabs>
          <w:tab w:val="left" w:pos="708"/>
        </w:tabs>
        <w:ind w:left="1080"/>
        <w:jc w:val="center"/>
        <w:rPr>
          <w:b/>
          <w:i w:val="0"/>
          <w:sz w:val="28"/>
          <w:szCs w:val="28"/>
        </w:rPr>
      </w:pPr>
    </w:p>
    <w:p w14:paraId="7DDB7380"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66EAE85D" w14:textId="77777777" w:rsidR="00035B2B" w:rsidRDefault="00035B2B" w:rsidP="00035B2B">
      <w:pPr>
        <w:pStyle w:val="Glava"/>
        <w:tabs>
          <w:tab w:val="left" w:pos="708"/>
        </w:tabs>
        <w:jc w:val="both"/>
        <w:rPr>
          <w:i w:val="0"/>
          <w:sz w:val="22"/>
          <w:szCs w:val="22"/>
        </w:rPr>
      </w:pPr>
    </w:p>
    <w:tbl>
      <w:tblPr>
        <w:tblW w:w="7229"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5103"/>
      </w:tblGrid>
      <w:tr w:rsidR="00035B2B" w14:paraId="152FEED2"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E12328" w14:textId="77777777" w:rsidR="00035B2B" w:rsidRDefault="00035B2B">
            <w:pPr>
              <w:pStyle w:val="Glava"/>
              <w:tabs>
                <w:tab w:val="left" w:pos="708"/>
              </w:tabs>
              <w:rPr>
                <w:b/>
                <w:i w:val="0"/>
                <w:sz w:val="18"/>
                <w:szCs w:val="18"/>
              </w:rPr>
            </w:pPr>
            <w:r>
              <w:rPr>
                <w:b/>
                <w:i w:val="0"/>
                <w:sz w:val="18"/>
                <w:szCs w:val="18"/>
              </w:rPr>
              <w:t>Številka priloge</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440E9A89" w14:textId="77777777" w:rsidR="00035B2B" w:rsidRDefault="00035B2B">
            <w:pPr>
              <w:pStyle w:val="Glava"/>
              <w:tabs>
                <w:tab w:val="left" w:pos="708"/>
              </w:tabs>
              <w:ind w:left="34"/>
              <w:jc w:val="both"/>
              <w:rPr>
                <w:b/>
                <w:i w:val="0"/>
                <w:sz w:val="18"/>
                <w:szCs w:val="18"/>
              </w:rPr>
            </w:pPr>
          </w:p>
          <w:p w14:paraId="7F4B4DE9" w14:textId="77777777" w:rsidR="00035B2B" w:rsidRDefault="00035B2B">
            <w:pPr>
              <w:pStyle w:val="Glava"/>
              <w:tabs>
                <w:tab w:val="left" w:pos="708"/>
              </w:tabs>
              <w:ind w:left="34"/>
              <w:jc w:val="both"/>
              <w:rPr>
                <w:b/>
                <w:i w:val="0"/>
                <w:sz w:val="18"/>
                <w:szCs w:val="18"/>
              </w:rPr>
            </w:pPr>
            <w:r>
              <w:rPr>
                <w:b/>
                <w:i w:val="0"/>
                <w:sz w:val="18"/>
                <w:szCs w:val="18"/>
              </w:rPr>
              <w:t>Naziv priloge</w:t>
            </w:r>
          </w:p>
          <w:p w14:paraId="06F8E32D" w14:textId="77777777" w:rsidR="00035B2B" w:rsidRDefault="00035B2B">
            <w:pPr>
              <w:pStyle w:val="Glava"/>
              <w:tabs>
                <w:tab w:val="left" w:pos="708"/>
              </w:tabs>
              <w:ind w:left="34"/>
              <w:jc w:val="both"/>
              <w:rPr>
                <w:i w:val="0"/>
                <w:sz w:val="18"/>
                <w:szCs w:val="18"/>
              </w:rPr>
            </w:pPr>
          </w:p>
        </w:tc>
      </w:tr>
      <w:tr w:rsidR="00035B2B" w14:paraId="7FC3B004"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E9ADFA" w14:textId="77777777" w:rsidR="00035B2B" w:rsidRDefault="00035B2B">
            <w:pPr>
              <w:pStyle w:val="Glava"/>
              <w:tabs>
                <w:tab w:val="left" w:pos="708"/>
              </w:tabs>
              <w:rPr>
                <w:b/>
                <w:i w:val="0"/>
                <w:sz w:val="18"/>
                <w:szCs w:val="18"/>
              </w:rPr>
            </w:pPr>
            <w:r>
              <w:rPr>
                <w:b/>
                <w:i w:val="0"/>
                <w:sz w:val="18"/>
                <w:szCs w:val="18"/>
              </w:rPr>
              <w:t>PRILOGA 1</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1C438CC" w14:textId="77777777" w:rsidR="00035B2B" w:rsidRDefault="00035B2B">
            <w:pPr>
              <w:pStyle w:val="Glava"/>
              <w:tabs>
                <w:tab w:val="left" w:pos="708"/>
              </w:tabs>
              <w:ind w:left="34"/>
              <w:jc w:val="both"/>
              <w:rPr>
                <w:i w:val="0"/>
                <w:sz w:val="18"/>
                <w:szCs w:val="18"/>
              </w:rPr>
            </w:pPr>
            <w:r>
              <w:rPr>
                <w:i w:val="0"/>
                <w:sz w:val="18"/>
                <w:szCs w:val="18"/>
              </w:rPr>
              <w:t>Prijavni obrazec</w:t>
            </w:r>
          </w:p>
        </w:tc>
      </w:tr>
      <w:tr w:rsidR="00035B2B" w14:paraId="3E139169"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144755A" w14:textId="77777777" w:rsidR="00035B2B" w:rsidRDefault="00035B2B">
            <w:pPr>
              <w:pStyle w:val="Telobesedila-zamik"/>
              <w:ind w:left="0"/>
              <w:rPr>
                <w:b/>
                <w:i w:val="0"/>
                <w:sz w:val="18"/>
                <w:szCs w:val="18"/>
              </w:rPr>
            </w:pPr>
            <w:r>
              <w:rPr>
                <w:b/>
                <w:i w:val="0"/>
                <w:sz w:val="18"/>
                <w:szCs w:val="18"/>
              </w:rPr>
              <w:t>PRILOGA 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A56C6C1" w14:textId="77777777" w:rsidR="00035B2B" w:rsidRDefault="00035B2B">
            <w:pPr>
              <w:pStyle w:val="Telobesedila-zamik"/>
              <w:ind w:left="34"/>
              <w:jc w:val="both"/>
              <w:rPr>
                <w:i w:val="0"/>
                <w:sz w:val="18"/>
                <w:szCs w:val="18"/>
              </w:rPr>
            </w:pPr>
            <w:r>
              <w:rPr>
                <w:i w:val="0"/>
                <w:sz w:val="18"/>
                <w:szCs w:val="18"/>
              </w:rPr>
              <w:t>ESPD obrazec</w:t>
            </w:r>
          </w:p>
        </w:tc>
      </w:tr>
      <w:tr w:rsidR="00035B2B" w14:paraId="24AD8FCC"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FBE44EF" w14:textId="77777777" w:rsidR="00035B2B" w:rsidRDefault="000155D7" w:rsidP="000155D7">
            <w:pPr>
              <w:pStyle w:val="Telobesedila-zamik"/>
              <w:ind w:left="0"/>
              <w:rPr>
                <w:b/>
                <w:i w:val="0"/>
                <w:sz w:val="18"/>
                <w:szCs w:val="18"/>
              </w:rPr>
            </w:pPr>
            <w:r>
              <w:rPr>
                <w:b/>
                <w:i w:val="0"/>
                <w:sz w:val="18"/>
                <w:szCs w:val="18"/>
              </w:rPr>
              <w:t xml:space="preserve">PRILOGA 2 a </w:t>
            </w:r>
            <w:r w:rsidR="00035B2B">
              <w:rPr>
                <w:b/>
                <w:i w:val="0"/>
                <w:sz w:val="18"/>
                <w:szCs w:val="18"/>
              </w:rPr>
              <w:t xml:space="preserve"> PRILOGA 2 b</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1674BDC" w14:textId="77777777" w:rsidR="000155D7" w:rsidRDefault="00035B2B" w:rsidP="000155D7">
            <w:pPr>
              <w:pStyle w:val="Telobesedila-zamik"/>
              <w:spacing w:after="0" w:line="276" w:lineRule="auto"/>
              <w:ind w:left="34"/>
              <w:jc w:val="both"/>
              <w:rPr>
                <w:i w:val="0"/>
                <w:sz w:val="18"/>
                <w:szCs w:val="18"/>
              </w:rPr>
            </w:pPr>
            <w:r>
              <w:rPr>
                <w:i w:val="0"/>
                <w:sz w:val="18"/>
                <w:szCs w:val="18"/>
              </w:rPr>
              <w:t xml:space="preserve">Pooblastilo pravne osebe </w:t>
            </w:r>
          </w:p>
          <w:p w14:paraId="42D5F1E4" w14:textId="77777777" w:rsidR="00035B2B" w:rsidRDefault="00035B2B" w:rsidP="000155D7">
            <w:pPr>
              <w:pStyle w:val="Telobesedila-zamik"/>
              <w:spacing w:after="0" w:line="276" w:lineRule="auto"/>
              <w:ind w:left="34"/>
              <w:jc w:val="both"/>
              <w:rPr>
                <w:i w:val="0"/>
                <w:sz w:val="18"/>
                <w:szCs w:val="18"/>
              </w:rPr>
            </w:pPr>
            <w:r>
              <w:rPr>
                <w:i w:val="0"/>
                <w:sz w:val="18"/>
                <w:szCs w:val="18"/>
              </w:rPr>
              <w:t>Pooblastilo fizične osebe</w:t>
            </w:r>
          </w:p>
        </w:tc>
      </w:tr>
      <w:tr w:rsidR="00035B2B" w14:paraId="68DBD6DE"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1724207" w14:textId="77777777" w:rsidR="00035B2B" w:rsidRDefault="00035B2B">
            <w:pPr>
              <w:pStyle w:val="Telobesedila-zamik"/>
              <w:ind w:left="0"/>
              <w:rPr>
                <w:b/>
                <w:i w:val="0"/>
                <w:sz w:val="18"/>
                <w:szCs w:val="18"/>
              </w:rPr>
            </w:pPr>
            <w:r>
              <w:rPr>
                <w:b/>
                <w:i w:val="0"/>
                <w:sz w:val="18"/>
                <w:szCs w:val="18"/>
              </w:rPr>
              <w:t xml:space="preserve">PRILOGA 3 </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75BD3DF" w14:textId="77777777" w:rsidR="00035B2B" w:rsidRDefault="00730519">
            <w:pPr>
              <w:pStyle w:val="Telobesedila-zamik"/>
              <w:ind w:left="34"/>
              <w:jc w:val="both"/>
              <w:rPr>
                <w:i w:val="0"/>
                <w:sz w:val="18"/>
                <w:szCs w:val="18"/>
              </w:rPr>
            </w:pPr>
            <w:r>
              <w:rPr>
                <w:i w:val="0"/>
                <w:sz w:val="18"/>
                <w:szCs w:val="18"/>
              </w:rPr>
              <w:t>Predračun</w:t>
            </w:r>
          </w:p>
        </w:tc>
      </w:tr>
      <w:tr w:rsidR="00FA472F" w14:paraId="33F16E16"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54CF0014" w14:textId="77777777" w:rsidR="00FA472F" w:rsidRDefault="00FA472F">
            <w:pPr>
              <w:pStyle w:val="Telobesedila-zamik"/>
              <w:ind w:left="0"/>
              <w:rPr>
                <w:b/>
                <w:i w:val="0"/>
                <w:sz w:val="18"/>
                <w:szCs w:val="18"/>
              </w:rPr>
            </w:pPr>
            <w:r>
              <w:rPr>
                <w:b/>
                <w:i w:val="0"/>
                <w:sz w:val="18"/>
                <w:szCs w:val="18"/>
              </w:rPr>
              <w:t>PRILOGA 3/1</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2442DBA7" w14:textId="77777777" w:rsidR="00FA472F" w:rsidRDefault="00FA472F">
            <w:pPr>
              <w:pStyle w:val="Telobesedila-zamik"/>
              <w:ind w:left="34"/>
              <w:jc w:val="both"/>
              <w:rPr>
                <w:i w:val="0"/>
                <w:sz w:val="18"/>
                <w:szCs w:val="18"/>
              </w:rPr>
            </w:pPr>
            <w:r w:rsidRPr="00FA472F">
              <w:rPr>
                <w:i w:val="0"/>
                <w:sz w:val="18"/>
                <w:szCs w:val="18"/>
              </w:rPr>
              <w:t>Podrobna obrazložitev strukture ponudbene cene</w:t>
            </w:r>
          </w:p>
        </w:tc>
      </w:tr>
      <w:tr w:rsidR="00035B2B" w14:paraId="3A7E054A"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019025B" w14:textId="2E7209B4" w:rsidR="00035B2B" w:rsidRPr="000C6ACC" w:rsidRDefault="00035B2B">
            <w:pPr>
              <w:pStyle w:val="Telobesedila-zamik"/>
              <w:ind w:left="0"/>
              <w:rPr>
                <w:b/>
                <w:i w:val="0"/>
                <w:sz w:val="18"/>
                <w:szCs w:val="18"/>
              </w:rPr>
            </w:pPr>
            <w:r w:rsidRPr="000C6ACC">
              <w:rPr>
                <w:b/>
                <w:i w:val="0"/>
                <w:sz w:val="18"/>
                <w:szCs w:val="18"/>
              </w:rPr>
              <w:t>PRILOGA 3</w:t>
            </w:r>
            <w:r w:rsidR="00B02B23">
              <w:rPr>
                <w:b/>
                <w:i w:val="0"/>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7C3805" w14:textId="407507F6" w:rsidR="00035B2B" w:rsidRPr="000155D7" w:rsidRDefault="00035B2B">
            <w:pPr>
              <w:pStyle w:val="Telobesedila-zamik"/>
              <w:ind w:left="34"/>
              <w:jc w:val="both"/>
              <w:rPr>
                <w:i w:val="0"/>
                <w:sz w:val="18"/>
                <w:szCs w:val="18"/>
              </w:rPr>
            </w:pPr>
            <w:r w:rsidRPr="000155D7">
              <w:rPr>
                <w:i w:val="0"/>
                <w:sz w:val="18"/>
                <w:szCs w:val="18"/>
              </w:rPr>
              <w:t>Prikaz strukture ponudbene cene</w:t>
            </w:r>
          </w:p>
        </w:tc>
      </w:tr>
      <w:tr w:rsidR="00035B2B" w14:paraId="26CC1E43" w14:textId="77777777" w:rsidTr="00EB673B">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11E2D20C" w14:textId="77777777" w:rsidR="00EB673B" w:rsidRPr="00605AE7" w:rsidRDefault="00EB673B" w:rsidP="00EB673B">
            <w:pPr>
              <w:pStyle w:val="Telobesedila-zamik"/>
              <w:spacing w:after="0"/>
              <w:ind w:left="0"/>
              <w:rPr>
                <w:b/>
                <w:i w:val="0"/>
                <w:sz w:val="10"/>
                <w:szCs w:val="10"/>
              </w:rPr>
            </w:pPr>
          </w:p>
          <w:p w14:paraId="45A0C51D" w14:textId="77777777" w:rsidR="00035B2B" w:rsidRDefault="00035B2B" w:rsidP="00EB673B">
            <w:pPr>
              <w:pStyle w:val="Telobesedila-zamik"/>
              <w:spacing w:after="0"/>
              <w:ind w:left="0"/>
              <w:rPr>
                <w:b/>
                <w:i w:val="0"/>
                <w:sz w:val="18"/>
                <w:szCs w:val="18"/>
              </w:rPr>
            </w:pPr>
            <w:r>
              <w:rPr>
                <w:b/>
                <w:i w:val="0"/>
                <w:sz w:val="18"/>
                <w:szCs w:val="18"/>
              </w:rPr>
              <w:t>PRILOGA 4</w:t>
            </w:r>
          </w:p>
          <w:p w14:paraId="43B6D090" w14:textId="77777777" w:rsidR="00EB673B" w:rsidRDefault="00EB673B" w:rsidP="00EB673B">
            <w:pPr>
              <w:pStyle w:val="TableParagraph"/>
              <w:kinsoku w:val="0"/>
              <w:overflowPunct w:val="0"/>
              <w:rPr>
                <w:b/>
                <w:bCs/>
                <w:sz w:val="18"/>
                <w:szCs w:val="18"/>
              </w:rPr>
            </w:pPr>
          </w:p>
          <w:p w14:paraId="576BF4C9" w14:textId="77777777" w:rsidR="00EB673B" w:rsidRDefault="00EB673B" w:rsidP="00EB673B">
            <w:pPr>
              <w:pStyle w:val="TableParagraph"/>
              <w:kinsoku w:val="0"/>
              <w:overflowPunct w:val="0"/>
              <w:rPr>
                <w:b/>
                <w:bCs/>
                <w:sz w:val="18"/>
                <w:szCs w:val="18"/>
              </w:rPr>
            </w:pPr>
          </w:p>
          <w:p w14:paraId="639AA001" w14:textId="77777777" w:rsidR="00035B2B" w:rsidRDefault="00035B2B" w:rsidP="00EB673B">
            <w:pPr>
              <w:pStyle w:val="TableParagraph"/>
              <w:kinsoku w:val="0"/>
              <w:overflowPunct w:val="0"/>
              <w:rPr>
                <w:b/>
                <w:bCs/>
                <w:sz w:val="18"/>
                <w:szCs w:val="18"/>
              </w:rPr>
            </w:pPr>
            <w:r>
              <w:rPr>
                <w:b/>
                <w:bCs/>
                <w:sz w:val="18"/>
                <w:szCs w:val="18"/>
              </w:rPr>
              <w:t>PRILOGA 4/1</w:t>
            </w:r>
          </w:p>
          <w:p w14:paraId="3DF9302A" w14:textId="77777777" w:rsidR="00035B2B" w:rsidRDefault="00035B2B" w:rsidP="00EB673B">
            <w:pPr>
              <w:pStyle w:val="TableParagraph"/>
              <w:kinsoku w:val="0"/>
              <w:overflowPunct w:val="0"/>
              <w:rPr>
                <w:b/>
                <w:bCs/>
                <w:sz w:val="18"/>
                <w:szCs w:val="18"/>
              </w:rPr>
            </w:pPr>
          </w:p>
          <w:p w14:paraId="1BB98105" w14:textId="77777777" w:rsidR="00035B2B" w:rsidRDefault="00035B2B" w:rsidP="00EB673B">
            <w:pPr>
              <w:pStyle w:val="TableParagraph"/>
              <w:kinsoku w:val="0"/>
              <w:overflowPunct w:val="0"/>
              <w:rPr>
                <w:b/>
                <w:bCs/>
                <w:sz w:val="18"/>
                <w:szCs w:val="18"/>
              </w:rPr>
            </w:pPr>
            <w:r>
              <w:rPr>
                <w:b/>
                <w:bCs/>
                <w:sz w:val="18"/>
                <w:szCs w:val="18"/>
              </w:rPr>
              <w:t>PRILOGA 4/2</w:t>
            </w:r>
          </w:p>
          <w:p w14:paraId="3697546A" w14:textId="77777777" w:rsidR="00035B2B" w:rsidRDefault="00035B2B" w:rsidP="00EB673B">
            <w:pPr>
              <w:pStyle w:val="TableParagraph"/>
              <w:kinsoku w:val="0"/>
              <w:overflowPunct w:val="0"/>
              <w:rPr>
                <w:sz w:val="18"/>
                <w:szCs w:val="18"/>
              </w:rPr>
            </w:pPr>
          </w:p>
          <w:p w14:paraId="668E37CE" w14:textId="77777777" w:rsidR="00035B2B" w:rsidRDefault="0048509B" w:rsidP="00EB673B">
            <w:pPr>
              <w:pStyle w:val="TableParagraph"/>
              <w:kinsoku w:val="0"/>
              <w:overflowPunct w:val="0"/>
              <w:rPr>
                <w:b/>
                <w:bCs/>
                <w:sz w:val="18"/>
                <w:szCs w:val="18"/>
              </w:rPr>
            </w:pPr>
            <w:r>
              <w:rPr>
                <w:b/>
                <w:bCs/>
                <w:sz w:val="18"/>
                <w:szCs w:val="18"/>
              </w:rPr>
              <w:t>PRILOGA 4/3</w:t>
            </w:r>
          </w:p>
          <w:p w14:paraId="78FFB6BE" w14:textId="77777777" w:rsidR="000155D7" w:rsidRDefault="000155D7" w:rsidP="00EB673B">
            <w:pPr>
              <w:pStyle w:val="TableParagraph"/>
              <w:kinsoku w:val="0"/>
              <w:overflowPunct w:val="0"/>
              <w:rPr>
                <w:sz w:val="18"/>
                <w:szCs w:val="18"/>
              </w:rPr>
            </w:pPr>
          </w:p>
          <w:p w14:paraId="0512A039" w14:textId="77777777" w:rsidR="00EB673B" w:rsidRDefault="0048509B" w:rsidP="00EB673B">
            <w:pPr>
              <w:pStyle w:val="Telobesedila-zamik"/>
              <w:spacing w:after="0"/>
              <w:ind w:left="0"/>
              <w:rPr>
                <w:b/>
                <w:i w:val="0"/>
                <w:sz w:val="18"/>
                <w:szCs w:val="18"/>
              </w:rPr>
            </w:pPr>
            <w:r>
              <w:rPr>
                <w:b/>
                <w:i w:val="0"/>
                <w:sz w:val="18"/>
                <w:szCs w:val="18"/>
              </w:rPr>
              <w:t>PRILOGA 4/4</w:t>
            </w:r>
          </w:p>
          <w:p w14:paraId="36994E4D" w14:textId="77777777" w:rsidR="00EB673B" w:rsidRDefault="00EB673B" w:rsidP="00EB673B">
            <w:pPr>
              <w:pStyle w:val="Telobesedila-zamik"/>
              <w:spacing w:after="0"/>
              <w:ind w:left="0"/>
              <w:rPr>
                <w:b/>
                <w:i w:val="0"/>
                <w:sz w:val="18"/>
                <w:szCs w:val="18"/>
              </w:rPr>
            </w:pPr>
          </w:p>
          <w:p w14:paraId="325D9E2A" w14:textId="77777777" w:rsidR="00EB673B" w:rsidRPr="00EB673B" w:rsidRDefault="00EB673B" w:rsidP="00EB673B">
            <w:pPr>
              <w:pStyle w:val="Telobesedila-zamik"/>
              <w:spacing w:after="0"/>
              <w:ind w:left="0"/>
              <w:rPr>
                <w:b/>
                <w:i w:val="0"/>
                <w:sz w:val="2"/>
                <w:szCs w:val="2"/>
              </w:rPr>
            </w:pPr>
          </w:p>
          <w:p w14:paraId="4C8981F5" w14:textId="77777777" w:rsidR="00732A9E" w:rsidRDefault="0048509B" w:rsidP="00EB673B">
            <w:pPr>
              <w:pStyle w:val="Telobesedila-zamik"/>
              <w:spacing w:after="0"/>
              <w:ind w:left="0"/>
              <w:rPr>
                <w:b/>
                <w:i w:val="0"/>
                <w:sz w:val="18"/>
                <w:szCs w:val="18"/>
              </w:rPr>
            </w:pPr>
            <w:r>
              <w:rPr>
                <w:b/>
                <w:i w:val="0"/>
                <w:sz w:val="18"/>
                <w:szCs w:val="18"/>
              </w:rPr>
              <w:t>PRILOGA 4/5</w:t>
            </w:r>
          </w:p>
        </w:tc>
        <w:tc>
          <w:tcPr>
            <w:tcW w:w="5103" w:type="dxa"/>
            <w:tcBorders>
              <w:top w:val="single" w:sz="4" w:space="0" w:color="auto"/>
              <w:left w:val="single" w:sz="4" w:space="0" w:color="auto"/>
              <w:bottom w:val="single" w:sz="4" w:space="0" w:color="auto"/>
              <w:right w:val="single" w:sz="4" w:space="0" w:color="auto"/>
            </w:tcBorders>
            <w:shd w:val="clear" w:color="auto" w:fill="E6E6E6"/>
          </w:tcPr>
          <w:p w14:paraId="524B5F88" w14:textId="77777777" w:rsidR="00EB673B" w:rsidRPr="00605AE7" w:rsidRDefault="00EB673B" w:rsidP="00EB673B">
            <w:pPr>
              <w:pStyle w:val="TableParagraph"/>
              <w:kinsoku w:val="0"/>
              <w:overflowPunct w:val="0"/>
              <w:spacing w:line="237" w:lineRule="auto"/>
              <w:ind w:right="285"/>
              <w:rPr>
                <w:sz w:val="10"/>
                <w:szCs w:val="10"/>
              </w:rPr>
            </w:pPr>
          </w:p>
          <w:p w14:paraId="309CC1D8" w14:textId="77777777" w:rsidR="00EB673B" w:rsidRDefault="00035B2B" w:rsidP="00EB673B">
            <w:pPr>
              <w:pStyle w:val="TableParagraph"/>
              <w:kinsoku w:val="0"/>
              <w:overflowPunct w:val="0"/>
              <w:spacing w:line="237" w:lineRule="auto"/>
              <w:ind w:right="285"/>
              <w:rPr>
                <w:sz w:val="18"/>
                <w:szCs w:val="18"/>
              </w:rPr>
            </w:pPr>
            <w:r>
              <w:rPr>
                <w:sz w:val="18"/>
                <w:szCs w:val="18"/>
              </w:rPr>
              <w:t>Dokazila</w:t>
            </w:r>
            <w:r>
              <w:rPr>
                <w:spacing w:val="-9"/>
                <w:sz w:val="18"/>
                <w:szCs w:val="18"/>
              </w:rPr>
              <w:t xml:space="preserve"> </w:t>
            </w:r>
            <w:r>
              <w:rPr>
                <w:sz w:val="18"/>
                <w:szCs w:val="18"/>
              </w:rPr>
              <w:t>o</w:t>
            </w:r>
            <w:r>
              <w:rPr>
                <w:w w:val="99"/>
                <w:sz w:val="18"/>
                <w:szCs w:val="18"/>
              </w:rPr>
              <w:t xml:space="preserve"> </w:t>
            </w:r>
            <w:r>
              <w:rPr>
                <w:sz w:val="18"/>
                <w:szCs w:val="18"/>
              </w:rPr>
              <w:t>izpolnjevanju</w:t>
            </w:r>
            <w:r>
              <w:rPr>
                <w:w w:val="99"/>
                <w:sz w:val="18"/>
                <w:szCs w:val="18"/>
              </w:rPr>
              <w:t xml:space="preserve"> </w:t>
            </w:r>
            <w:r>
              <w:rPr>
                <w:spacing w:val="-1"/>
                <w:sz w:val="18"/>
                <w:szCs w:val="18"/>
              </w:rPr>
              <w:t>tehničnih</w:t>
            </w:r>
            <w:r>
              <w:rPr>
                <w:spacing w:val="-16"/>
                <w:sz w:val="18"/>
                <w:szCs w:val="18"/>
              </w:rPr>
              <w:t xml:space="preserve"> </w:t>
            </w:r>
            <w:r>
              <w:rPr>
                <w:spacing w:val="-1"/>
                <w:sz w:val="18"/>
                <w:szCs w:val="18"/>
              </w:rPr>
              <w:t>pogojev</w:t>
            </w:r>
            <w:r>
              <w:rPr>
                <w:spacing w:val="25"/>
                <w:w w:val="99"/>
                <w:sz w:val="18"/>
                <w:szCs w:val="18"/>
              </w:rPr>
              <w:t xml:space="preserve"> </w:t>
            </w:r>
            <w:r>
              <w:rPr>
                <w:spacing w:val="-1"/>
                <w:sz w:val="18"/>
                <w:szCs w:val="18"/>
              </w:rPr>
              <w:t>ponudnika – priloga 4</w:t>
            </w:r>
          </w:p>
          <w:p w14:paraId="08C5425B" w14:textId="77777777" w:rsidR="00EB673B" w:rsidRPr="00EB673B" w:rsidRDefault="00EB673B" w:rsidP="00EB673B">
            <w:pPr>
              <w:pStyle w:val="TableParagraph"/>
              <w:kinsoku w:val="0"/>
              <w:overflowPunct w:val="0"/>
              <w:spacing w:line="237" w:lineRule="auto"/>
              <w:ind w:right="285"/>
              <w:rPr>
                <w:sz w:val="18"/>
                <w:szCs w:val="18"/>
              </w:rPr>
            </w:pPr>
          </w:p>
          <w:p w14:paraId="128F4A18" w14:textId="77777777" w:rsidR="00035B2B" w:rsidRDefault="00035B2B" w:rsidP="00EB673B">
            <w:pPr>
              <w:pStyle w:val="TableParagraph"/>
              <w:kinsoku w:val="0"/>
              <w:overflowPunct w:val="0"/>
              <w:spacing w:line="237" w:lineRule="auto"/>
              <w:ind w:right="28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Pr>
                <w:sz w:val="18"/>
                <w:szCs w:val="18"/>
              </w:rPr>
              <w:t>podjetja – priloga 4/1</w:t>
            </w:r>
          </w:p>
          <w:p w14:paraId="1E1A3491" w14:textId="77777777" w:rsidR="00EB673B" w:rsidRDefault="00EB673B" w:rsidP="00EB673B">
            <w:pPr>
              <w:pStyle w:val="TableParagraph"/>
              <w:kinsoku w:val="0"/>
              <w:overflowPunct w:val="0"/>
              <w:ind w:right="361"/>
              <w:rPr>
                <w:spacing w:val="-1"/>
                <w:sz w:val="18"/>
                <w:szCs w:val="18"/>
              </w:rPr>
            </w:pPr>
          </w:p>
          <w:p w14:paraId="6E5F5AD7" w14:textId="77777777" w:rsidR="00035B2B" w:rsidRDefault="00035B2B" w:rsidP="00EB673B">
            <w:pPr>
              <w:pStyle w:val="TableParagraph"/>
              <w:kinsoku w:val="0"/>
              <w:overflowPunct w:val="0"/>
              <w:ind w:right="361"/>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Pr>
                <w:sz w:val="18"/>
                <w:szCs w:val="18"/>
              </w:rPr>
              <w:t>izjava – priloga 4/2</w:t>
            </w:r>
          </w:p>
          <w:p w14:paraId="5B2CE4D6" w14:textId="77777777" w:rsidR="00EB673B" w:rsidRPr="00EB673B" w:rsidRDefault="00EB673B" w:rsidP="00EB673B">
            <w:pPr>
              <w:pStyle w:val="TableParagraph"/>
              <w:kinsoku w:val="0"/>
              <w:overflowPunct w:val="0"/>
              <w:ind w:right="361"/>
              <w:rPr>
                <w:sz w:val="18"/>
                <w:szCs w:val="18"/>
              </w:rPr>
            </w:pPr>
          </w:p>
          <w:p w14:paraId="6453D3F6" w14:textId="77777777" w:rsidR="00EB673B" w:rsidRDefault="00035B2B" w:rsidP="00EB673B">
            <w:pPr>
              <w:pStyle w:val="TableParagraph"/>
              <w:kinsoku w:val="0"/>
              <w:overflowPunct w:val="0"/>
              <w:ind w:right="116"/>
              <w:rPr>
                <w:spacing w:val="-1"/>
                <w:sz w:val="18"/>
                <w:szCs w:val="18"/>
              </w:rPr>
            </w:pPr>
            <w:r>
              <w:rPr>
                <w:spacing w:val="-1"/>
                <w:sz w:val="18"/>
                <w:szCs w:val="18"/>
              </w:rPr>
              <w:t>Izjava o izvajanju storitev</w:t>
            </w:r>
            <w:r w:rsidR="00EB673B">
              <w:rPr>
                <w:spacing w:val="-1"/>
                <w:sz w:val="18"/>
                <w:szCs w:val="18"/>
              </w:rPr>
              <w:t xml:space="preserve">  </w:t>
            </w:r>
            <w:r>
              <w:rPr>
                <w:spacing w:val="-1"/>
                <w:sz w:val="18"/>
                <w:szCs w:val="18"/>
              </w:rPr>
              <w:t xml:space="preserve">– priloga </w:t>
            </w:r>
            <w:r w:rsidR="0048509B">
              <w:rPr>
                <w:spacing w:val="-1"/>
                <w:sz w:val="18"/>
                <w:szCs w:val="18"/>
              </w:rPr>
              <w:t>4/3</w:t>
            </w:r>
          </w:p>
          <w:p w14:paraId="7EF7659F" w14:textId="77777777" w:rsidR="00EB673B" w:rsidRPr="00EB673B" w:rsidRDefault="00EB673B" w:rsidP="00EB673B">
            <w:pPr>
              <w:pStyle w:val="TableParagraph"/>
              <w:kinsoku w:val="0"/>
              <w:overflowPunct w:val="0"/>
              <w:ind w:right="116"/>
              <w:rPr>
                <w:spacing w:val="-1"/>
                <w:sz w:val="18"/>
                <w:szCs w:val="18"/>
              </w:rPr>
            </w:pPr>
          </w:p>
          <w:p w14:paraId="74027C1F" w14:textId="77777777" w:rsidR="00EB673B" w:rsidRPr="00EB673B" w:rsidRDefault="00035B2B" w:rsidP="00EB673B">
            <w:pPr>
              <w:pStyle w:val="Telobesedila-zamik"/>
              <w:spacing w:after="0"/>
              <w:ind w:left="0"/>
              <w:rPr>
                <w:i w:val="0"/>
                <w:sz w:val="18"/>
                <w:szCs w:val="18"/>
              </w:rPr>
            </w:pPr>
            <w:r w:rsidRPr="000155D7">
              <w:rPr>
                <w:i w:val="0"/>
                <w:sz w:val="18"/>
                <w:szCs w:val="18"/>
              </w:rPr>
              <w:t>Načrt čiščenja z opisom te</w:t>
            </w:r>
            <w:r w:rsidR="0048509B">
              <w:rPr>
                <w:i w:val="0"/>
                <w:sz w:val="18"/>
                <w:szCs w:val="18"/>
              </w:rPr>
              <w:t>hnologije čiščenja – priloga 4/4</w:t>
            </w:r>
          </w:p>
          <w:p w14:paraId="1E6098BD" w14:textId="77777777" w:rsidR="00EB673B" w:rsidRDefault="00EB673B" w:rsidP="00EB673B">
            <w:pPr>
              <w:pStyle w:val="Telobesedila-zamik"/>
              <w:spacing w:after="0"/>
              <w:ind w:left="0"/>
              <w:rPr>
                <w:i w:val="0"/>
                <w:sz w:val="18"/>
                <w:szCs w:val="18"/>
              </w:rPr>
            </w:pPr>
          </w:p>
          <w:p w14:paraId="7AD05EA7" w14:textId="77777777" w:rsidR="00732A9E" w:rsidRPr="000155D7" w:rsidRDefault="00732A9E" w:rsidP="00EB673B">
            <w:pPr>
              <w:pStyle w:val="Telobesedila-zamik"/>
              <w:spacing w:after="0"/>
              <w:ind w:left="0"/>
              <w:rPr>
                <w:i w:val="0"/>
                <w:sz w:val="18"/>
                <w:szCs w:val="18"/>
              </w:rPr>
            </w:pPr>
            <w:r>
              <w:rPr>
                <w:i w:val="0"/>
                <w:sz w:val="18"/>
                <w:szCs w:val="18"/>
              </w:rPr>
              <w:t>Obrazci evidenc čiščenja – priloga 4/</w:t>
            </w:r>
            <w:r w:rsidR="0048509B">
              <w:rPr>
                <w:i w:val="0"/>
                <w:sz w:val="18"/>
                <w:szCs w:val="18"/>
              </w:rPr>
              <w:t>5</w:t>
            </w:r>
          </w:p>
        </w:tc>
      </w:tr>
      <w:tr w:rsidR="00035B2B" w14:paraId="726CA291" w14:textId="77777777" w:rsidTr="00732A9E">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7FB1B1E6" w14:textId="77777777" w:rsidR="00605AE7" w:rsidRPr="001510FC" w:rsidRDefault="00605AE7" w:rsidP="00605AE7">
            <w:pPr>
              <w:pStyle w:val="Telobesedila-zamik"/>
              <w:spacing w:after="0"/>
              <w:ind w:left="0"/>
              <w:rPr>
                <w:b/>
                <w:i w:val="0"/>
                <w:sz w:val="10"/>
                <w:szCs w:val="10"/>
              </w:rPr>
            </w:pPr>
          </w:p>
          <w:p w14:paraId="5F02C248" w14:textId="77777777" w:rsidR="00732A9E" w:rsidRPr="004A25E5" w:rsidRDefault="00035B2B" w:rsidP="00605AE7">
            <w:pPr>
              <w:pStyle w:val="Telobesedila-zamik"/>
              <w:spacing w:after="0"/>
              <w:ind w:left="0"/>
              <w:rPr>
                <w:b/>
                <w:i w:val="0"/>
                <w:sz w:val="18"/>
                <w:szCs w:val="18"/>
              </w:rPr>
            </w:pPr>
            <w:r w:rsidRPr="001510FC">
              <w:rPr>
                <w:b/>
                <w:i w:val="0"/>
                <w:sz w:val="18"/>
                <w:szCs w:val="18"/>
              </w:rPr>
              <w:t>PRILOGA 5</w:t>
            </w:r>
          </w:p>
          <w:p w14:paraId="07E43C92" w14:textId="77777777" w:rsidR="00605AE7" w:rsidRPr="004A25E5" w:rsidRDefault="00605AE7" w:rsidP="00605AE7">
            <w:pPr>
              <w:pStyle w:val="Telobesedila-zamik"/>
              <w:spacing w:after="0"/>
              <w:ind w:left="0"/>
              <w:rPr>
                <w:b/>
                <w:i w:val="0"/>
                <w:sz w:val="18"/>
                <w:szCs w:val="18"/>
              </w:rPr>
            </w:pPr>
          </w:p>
          <w:p w14:paraId="59F45C8B" w14:textId="77777777" w:rsidR="00035B2B" w:rsidRPr="004A25E5" w:rsidRDefault="00732A9E" w:rsidP="00605AE7">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0E8F207C" w14:textId="77777777" w:rsidR="00BF3141" w:rsidRPr="004A25E5" w:rsidRDefault="00BF3141" w:rsidP="00605AE7">
            <w:pPr>
              <w:pStyle w:val="Telobesedila-zamik"/>
              <w:spacing w:after="0"/>
              <w:ind w:left="0"/>
              <w:rPr>
                <w:b/>
                <w:i w:val="0"/>
                <w:sz w:val="18"/>
                <w:szCs w:val="18"/>
              </w:rPr>
            </w:pPr>
          </w:p>
          <w:p w14:paraId="23DDDC50" w14:textId="77777777" w:rsidR="00BF3141" w:rsidRPr="003711C4" w:rsidRDefault="00BF3141" w:rsidP="00605AE7">
            <w:pPr>
              <w:pStyle w:val="Telobesedila-zamik"/>
              <w:spacing w:after="0"/>
              <w:ind w:left="0"/>
              <w:rPr>
                <w:b/>
                <w:i w:val="0"/>
                <w:sz w:val="18"/>
                <w:szCs w:val="18"/>
              </w:rPr>
            </w:pPr>
          </w:p>
          <w:p w14:paraId="1159A36F" w14:textId="77777777" w:rsidR="00BF3141" w:rsidRPr="003711C4" w:rsidRDefault="00BF3141" w:rsidP="00605AE7">
            <w:pPr>
              <w:pStyle w:val="Telobesedila-zamik"/>
              <w:spacing w:after="0"/>
              <w:ind w:left="0"/>
              <w:rPr>
                <w:b/>
                <w:i w:val="0"/>
                <w:sz w:val="18"/>
                <w:szCs w:val="18"/>
              </w:rPr>
            </w:pPr>
            <w:r w:rsidRPr="003711C4">
              <w:rPr>
                <w:b/>
                <w:i w:val="0"/>
                <w:sz w:val="18"/>
                <w:szCs w:val="18"/>
              </w:rPr>
              <w:t>PRILOGA 5/2</w:t>
            </w:r>
          </w:p>
          <w:p w14:paraId="36DF9FE8" w14:textId="77777777" w:rsidR="00BF3141" w:rsidRPr="003711C4" w:rsidRDefault="00BF3141" w:rsidP="00605AE7">
            <w:pPr>
              <w:pStyle w:val="Telobesedila-zamik"/>
              <w:spacing w:after="0"/>
              <w:ind w:left="0"/>
              <w:rPr>
                <w:b/>
                <w:i w:val="0"/>
                <w:sz w:val="18"/>
                <w:szCs w:val="18"/>
              </w:rPr>
            </w:pPr>
          </w:p>
          <w:p w14:paraId="3C06652B" w14:textId="77777777" w:rsidR="00BF3141" w:rsidRPr="001510FC" w:rsidRDefault="00BF3141" w:rsidP="00605AE7">
            <w:pPr>
              <w:pStyle w:val="Telobesedila-zamik"/>
              <w:spacing w:after="0"/>
              <w:ind w:left="0"/>
              <w:rPr>
                <w:b/>
                <w:i w:val="0"/>
                <w:sz w:val="18"/>
                <w:szCs w:val="18"/>
              </w:rPr>
            </w:pPr>
            <w:r w:rsidRPr="003711C4">
              <w:rPr>
                <w:b/>
                <w:i w:val="0"/>
                <w:sz w:val="18"/>
                <w:szCs w:val="18"/>
              </w:rPr>
              <w:t>PRILOGA 5/3</w:t>
            </w:r>
          </w:p>
        </w:tc>
        <w:tc>
          <w:tcPr>
            <w:tcW w:w="5103" w:type="dxa"/>
            <w:tcBorders>
              <w:top w:val="single" w:sz="4" w:space="0" w:color="auto"/>
              <w:left w:val="single" w:sz="4" w:space="0" w:color="auto"/>
              <w:bottom w:val="single" w:sz="4" w:space="0" w:color="auto"/>
              <w:right w:val="single" w:sz="4" w:space="0" w:color="auto"/>
            </w:tcBorders>
            <w:shd w:val="clear" w:color="auto" w:fill="E6E6E6"/>
            <w:hideMark/>
          </w:tcPr>
          <w:p w14:paraId="5C63ECF3" w14:textId="77777777" w:rsidR="00605AE7" w:rsidRPr="004A25E5" w:rsidRDefault="00605AE7" w:rsidP="00605AE7">
            <w:pPr>
              <w:pStyle w:val="TableParagraph"/>
              <w:kinsoku w:val="0"/>
              <w:overflowPunct w:val="0"/>
              <w:ind w:right="34"/>
              <w:rPr>
                <w:spacing w:val="-1"/>
                <w:sz w:val="10"/>
                <w:szCs w:val="10"/>
              </w:rPr>
            </w:pPr>
          </w:p>
          <w:p w14:paraId="00860750" w14:textId="77777777" w:rsidR="00732A9E" w:rsidRPr="004A25E5" w:rsidRDefault="00732A9E" w:rsidP="00605AE7">
            <w:pPr>
              <w:pStyle w:val="TableParagraph"/>
              <w:kinsoku w:val="0"/>
              <w:overflowPunct w:val="0"/>
              <w:ind w:right="34"/>
              <w:rPr>
                <w:spacing w:val="-1"/>
                <w:sz w:val="18"/>
                <w:szCs w:val="18"/>
              </w:rPr>
            </w:pPr>
            <w:r w:rsidRPr="004A25E5">
              <w:rPr>
                <w:spacing w:val="-1"/>
                <w:sz w:val="18"/>
                <w:szCs w:val="18"/>
              </w:rPr>
              <w:t>Dokazilo o izpolnjevanju tehničnih pogojev</w:t>
            </w:r>
          </w:p>
          <w:p w14:paraId="30D34428" w14:textId="77777777" w:rsidR="00605AE7" w:rsidRPr="004A25E5" w:rsidRDefault="00605AE7" w:rsidP="00605AE7">
            <w:pPr>
              <w:pStyle w:val="TableParagraph"/>
              <w:kinsoku w:val="0"/>
              <w:overflowPunct w:val="0"/>
              <w:ind w:right="34"/>
              <w:rPr>
                <w:spacing w:val="-1"/>
                <w:sz w:val="18"/>
                <w:szCs w:val="18"/>
              </w:rPr>
            </w:pPr>
          </w:p>
          <w:p w14:paraId="33EA7FEF" w14:textId="77777777" w:rsidR="00605AE7" w:rsidRPr="004A25E5" w:rsidRDefault="00035B2B" w:rsidP="00605AE7">
            <w:pPr>
              <w:pStyle w:val="TableParagraph"/>
              <w:kinsoku w:val="0"/>
              <w:overflowPunct w:val="0"/>
              <w:ind w:right="34"/>
              <w:rPr>
                <w:spacing w:val="-1"/>
                <w:sz w:val="18"/>
                <w:szCs w:val="18"/>
              </w:rPr>
            </w:pPr>
            <w:r w:rsidRPr="004A25E5">
              <w:rPr>
                <w:spacing w:val="-1"/>
                <w:sz w:val="18"/>
                <w:szCs w:val="18"/>
              </w:rPr>
              <w:t xml:space="preserve">Izjava </w:t>
            </w:r>
            <w:r w:rsidR="00732A9E" w:rsidRPr="004A25E5">
              <w:rPr>
                <w:spacing w:val="-1"/>
                <w:sz w:val="18"/>
                <w:szCs w:val="18"/>
              </w:rPr>
              <w:t xml:space="preserve">- </w:t>
            </w:r>
            <w:r w:rsidRPr="004A25E5">
              <w:rPr>
                <w:spacing w:val="-1"/>
                <w:sz w:val="18"/>
                <w:szCs w:val="18"/>
              </w:rPr>
              <w:t>navedba ključnega tehničnega osebja in drugih strokovnih delavcev</w:t>
            </w:r>
            <w:r w:rsidR="00732A9E" w:rsidRPr="004A25E5">
              <w:rPr>
                <w:spacing w:val="-1"/>
                <w:sz w:val="18"/>
                <w:szCs w:val="18"/>
              </w:rPr>
              <w:t>, ki bodo odgovorni za nadzor kakovosti</w:t>
            </w:r>
          </w:p>
          <w:p w14:paraId="463ACB27" w14:textId="77777777" w:rsidR="00BF3141" w:rsidRPr="003711C4" w:rsidRDefault="00BF3141" w:rsidP="00BF3141">
            <w:pPr>
              <w:pStyle w:val="TableParagraph"/>
              <w:kinsoku w:val="0"/>
              <w:overflowPunct w:val="0"/>
              <w:spacing w:before="1" w:line="252" w:lineRule="exact"/>
              <w:ind w:right="34"/>
              <w:rPr>
                <w:sz w:val="18"/>
                <w:szCs w:val="18"/>
              </w:rPr>
            </w:pPr>
          </w:p>
          <w:p w14:paraId="589078C3" w14:textId="77777777" w:rsidR="00BF3141" w:rsidRPr="003711C4" w:rsidRDefault="00BF3141" w:rsidP="00BF3141">
            <w:pPr>
              <w:pStyle w:val="TableParagraph"/>
              <w:kinsoku w:val="0"/>
              <w:overflowPunct w:val="0"/>
              <w:spacing w:before="1" w:line="252" w:lineRule="exact"/>
              <w:ind w:right="34"/>
              <w:rPr>
                <w:sz w:val="18"/>
                <w:szCs w:val="18"/>
              </w:rPr>
            </w:pPr>
            <w:r w:rsidRPr="003711C4">
              <w:rPr>
                <w:sz w:val="18"/>
                <w:szCs w:val="18"/>
              </w:rPr>
              <w:t>Seznam kadrov</w:t>
            </w:r>
          </w:p>
          <w:p w14:paraId="3975AE0D" w14:textId="77777777" w:rsidR="00BF3141" w:rsidRPr="003711C4" w:rsidRDefault="00BF3141" w:rsidP="00BF3141">
            <w:pPr>
              <w:pStyle w:val="TableParagraph"/>
              <w:kinsoku w:val="0"/>
              <w:overflowPunct w:val="0"/>
              <w:ind w:right="34"/>
              <w:rPr>
                <w:sz w:val="10"/>
                <w:szCs w:val="10"/>
              </w:rPr>
            </w:pPr>
          </w:p>
          <w:p w14:paraId="72A3010F" w14:textId="64BF35FE" w:rsidR="00BF3141" w:rsidRPr="001510FC" w:rsidRDefault="00BF3141" w:rsidP="001510FC">
            <w:pPr>
              <w:pStyle w:val="TableParagraph"/>
              <w:kinsoku w:val="0"/>
              <w:overflowPunct w:val="0"/>
              <w:ind w:right="34"/>
              <w:rPr>
                <w:sz w:val="18"/>
                <w:szCs w:val="18"/>
              </w:rPr>
            </w:pPr>
            <w:r w:rsidRPr="003711C4">
              <w:rPr>
                <w:sz w:val="18"/>
                <w:szCs w:val="18"/>
              </w:rPr>
              <w:t xml:space="preserve">Soglasje delavca za predložitev </w:t>
            </w:r>
            <w:r w:rsidR="004A25E5" w:rsidRPr="001510FC">
              <w:rPr>
                <w:sz w:val="18"/>
                <w:szCs w:val="18"/>
              </w:rPr>
              <w:t>pogodb o zaposlitvi</w:t>
            </w:r>
          </w:p>
        </w:tc>
      </w:tr>
      <w:tr w:rsidR="00035B2B" w14:paraId="39F2D349" w14:textId="77777777" w:rsidTr="002A4913">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4CA59A46" w14:textId="77777777" w:rsidR="00605AE7" w:rsidRDefault="00605AE7" w:rsidP="002A4913">
            <w:pPr>
              <w:pStyle w:val="Telobesedila-zamik"/>
              <w:spacing w:after="0"/>
              <w:ind w:left="0"/>
              <w:rPr>
                <w:b/>
                <w:i w:val="0"/>
                <w:sz w:val="10"/>
                <w:szCs w:val="10"/>
              </w:rPr>
            </w:pPr>
          </w:p>
          <w:p w14:paraId="081C442D" w14:textId="77777777" w:rsidR="00035B2B" w:rsidRPr="002A4913" w:rsidRDefault="00035B2B" w:rsidP="002A4913">
            <w:pPr>
              <w:pStyle w:val="Telobesedila-zamik"/>
              <w:spacing w:after="0"/>
              <w:ind w:left="0"/>
              <w:rPr>
                <w:b/>
                <w:i w:val="0"/>
                <w:sz w:val="18"/>
                <w:szCs w:val="18"/>
              </w:rPr>
            </w:pPr>
            <w:r w:rsidRPr="002A4913">
              <w:rPr>
                <w:b/>
                <w:i w:val="0"/>
                <w:sz w:val="18"/>
                <w:szCs w:val="18"/>
              </w:rPr>
              <w:t>PRILOGA 6</w:t>
            </w:r>
          </w:p>
          <w:p w14:paraId="3F703688" w14:textId="77777777" w:rsidR="002A4913" w:rsidRPr="002A4913" w:rsidRDefault="002A4913" w:rsidP="002A4913">
            <w:pPr>
              <w:pStyle w:val="Telobesedila-zamik"/>
              <w:spacing w:after="0"/>
              <w:ind w:left="0"/>
              <w:rPr>
                <w:b/>
                <w:i w:val="0"/>
                <w:sz w:val="18"/>
                <w:szCs w:val="18"/>
              </w:rPr>
            </w:pPr>
          </w:p>
          <w:p w14:paraId="4EE8E47C" w14:textId="77777777" w:rsidR="002A4913" w:rsidRPr="002A4913" w:rsidRDefault="002A4913" w:rsidP="002A4913">
            <w:pPr>
              <w:pStyle w:val="Telobesedila-zamik"/>
              <w:spacing w:after="0"/>
              <w:ind w:left="0"/>
              <w:rPr>
                <w:b/>
                <w:i w:val="0"/>
                <w:sz w:val="18"/>
                <w:szCs w:val="18"/>
              </w:rPr>
            </w:pPr>
          </w:p>
          <w:p w14:paraId="57924429" w14:textId="77777777" w:rsidR="002A4913" w:rsidRPr="002A4913" w:rsidRDefault="002A4913" w:rsidP="002A4913">
            <w:pPr>
              <w:pStyle w:val="Telobesedila-zamik"/>
              <w:spacing w:after="0"/>
              <w:ind w:left="0"/>
              <w:rPr>
                <w:b/>
                <w:i w:val="0"/>
                <w:sz w:val="18"/>
                <w:szCs w:val="18"/>
              </w:rPr>
            </w:pPr>
            <w:r w:rsidRPr="002A4913">
              <w:rPr>
                <w:b/>
                <w:i w:val="0"/>
                <w:sz w:val="18"/>
                <w:szCs w:val="18"/>
              </w:rPr>
              <w:t>PRILOGA 6/1</w:t>
            </w:r>
          </w:p>
          <w:p w14:paraId="214DADF1" w14:textId="77777777" w:rsidR="002A4913" w:rsidRPr="002A4913" w:rsidRDefault="002A4913" w:rsidP="002A4913">
            <w:pPr>
              <w:pStyle w:val="Telobesedila-zamik"/>
              <w:spacing w:after="0"/>
              <w:ind w:left="0"/>
              <w:rPr>
                <w:b/>
                <w:i w:val="0"/>
                <w:sz w:val="18"/>
                <w:szCs w:val="18"/>
              </w:rPr>
            </w:pPr>
          </w:p>
          <w:p w14:paraId="3C16B03F" w14:textId="77777777" w:rsidR="002A4913" w:rsidRPr="002A4913" w:rsidRDefault="002A4913" w:rsidP="002A4913">
            <w:pPr>
              <w:pStyle w:val="Telobesedila-zamik"/>
              <w:spacing w:after="0"/>
              <w:ind w:left="0"/>
              <w:rPr>
                <w:b/>
                <w:i w:val="0"/>
                <w:sz w:val="18"/>
                <w:szCs w:val="18"/>
              </w:rPr>
            </w:pPr>
            <w:r w:rsidRPr="00246A4A">
              <w:rPr>
                <w:b/>
                <w:i w:val="0"/>
                <w:sz w:val="18"/>
                <w:szCs w:val="18"/>
              </w:rPr>
              <w:t>PRILOGA 6/</w:t>
            </w:r>
            <w:r w:rsidR="00730519" w:rsidRPr="00246A4A">
              <w:rPr>
                <w:b/>
                <w:i w:val="0"/>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D74357B" w14:textId="77777777" w:rsidR="00605AE7" w:rsidRPr="00605AE7" w:rsidRDefault="00605AE7">
            <w:pPr>
              <w:pStyle w:val="Glava"/>
              <w:tabs>
                <w:tab w:val="left" w:pos="708"/>
              </w:tabs>
              <w:rPr>
                <w:i w:val="0"/>
                <w:color w:val="000000"/>
                <w:sz w:val="10"/>
                <w:szCs w:val="10"/>
              </w:rPr>
            </w:pPr>
          </w:p>
          <w:p w14:paraId="7E348C4B" w14:textId="77777777" w:rsidR="00035B2B" w:rsidRPr="002A4913" w:rsidRDefault="002A4913">
            <w:pPr>
              <w:pStyle w:val="Glava"/>
              <w:tabs>
                <w:tab w:val="left" w:pos="708"/>
              </w:tabs>
              <w:rPr>
                <w:i w:val="0"/>
                <w:color w:val="000000"/>
                <w:sz w:val="18"/>
                <w:szCs w:val="18"/>
              </w:rPr>
            </w:pPr>
            <w:r w:rsidRPr="002A4913">
              <w:rPr>
                <w:i w:val="0"/>
                <w:color w:val="000000"/>
                <w:sz w:val="18"/>
                <w:szCs w:val="18"/>
              </w:rPr>
              <w:t>Tabele čistil in dokazila o skladnosti z Uredbo o zelenem javnem naročanju</w:t>
            </w:r>
          </w:p>
          <w:p w14:paraId="40F70691" w14:textId="77777777" w:rsidR="002A4913" w:rsidRPr="002A4913" w:rsidRDefault="002A4913">
            <w:pPr>
              <w:pStyle w:val="Glava"/>
              <w:tabs>
                <w:tab w:val="left" w:pos="708"/>
              </w:tabs>
              <w:rPr>
                <w:i w:val="0"/>
                <w:color w:val="000000"/>
                <w:sz w:val="18"/>
                <w:szCs w:val="18"/>
              </w:rPr>
            </w:pPr>
          </w:p>
          <w:p w14:paraId="5FC3C31D" w14:textId="77777777" w:rsidR="002A4913" w:rsidRPr="002A4913" w:rsidRDefault="002A4913">
            <w:pPr>
              <w:pStyle w:val="Glava"/>
              <w:tabs>
                <w:tab w:val="left" w:pos="708"/>
              </w:tabs>
              <w:rPr>
                <w:i w:val="0"/>
                <w:color w:val="000000"/>
                <w:sz w:val="18"/>
                <w:szCs w:val="18"/>
              </w:rPr>
            </w:pPr>
            <w:r w:rsidRPr="002A4913">
              <w:rPr>
                <w:i w:val="0"/>
                <w:color w:val="000000"/>
                <w:sz w:val="18"/>
                <w:szCs w:val="18"/>
              </w:rPr>
              <w:t>Tabela uporabljenih univerzalnih čistil</w:t>
            </w:r>
          </w:p>
          <w:p w14:paraId="74211296" w14:textId="77777777" w:rsidR="002A4913" w:rsidRPr="002A4913" w:rsidRDefault="002A4913">
            <w:pPr>
              <w:pStyle w:val="Glava"/>
              <w:tabs>
                <w:tab w:val="left" w:pos="708"/>
              </w:tabs>
              <w:rPr>
                <w:i w:val="0"/>
                <w:color w:val="000000"/>
                <w:sz w:val="18"/>
                <w:szCs w:val="18"/>
              </w:rPr>
            </w:pPr>
          </w:p>
          <w:p w14:paraId="33D309A4" w14:textId="77777777" w:rsidR="002A4913" w:rsidRDefault="002A4913">
            <w:pPr>
              <w:pStyle w:val="Glava"/>
              <w:tabs>
                <w:tab w:val="left" w:pos="708"/>
              </w:tabs>
              <w:rPr>
                <w:i w:val="0"/>
                <w:color w:val="000000"/>
                <w:sz w:val="18"/>
                <w:szCs w:val="18"/>
              </w:rPr>
            </w:pPr>
            <w:r w:rsidRPr="00246A4A">
              <w:rPr>
                <w:i w:val="0"/>
                <w:color w:val="000000"/>
                <w:sz w:val="18"/>
                <w:szCs w:val="18"/>
              </w:rPr>
              <w:t>Dokazilo o usposobljenosti za opravljanje storitve čiščenja na okolju prijazen način</w:t>
            </w:r>
          </w:p>
          <w:p w14:paraId="4225A9E0" w14:textId="77777777" w:rsidR="00605AE7" w:rsidRPr="002A4913" w:rsidRDefault="00605AE7">
            <w:pPr>
              <w:pStyle w:val="Glava"/>
              <w:tabs>
                <w:tab w:val="left" w:pos="708"/>
              </w:tabs>
              <w:rPr>
                <w:i w:val="0"/>
                <w:color w:val="000000"/>
                <w:sz w:val="18"/>
                <w:szCs w:val="18"/>
              </w:rPr>
            </w:pPr>
          </w:p>
        </w:tc>
      </w:tr>
      <w:tr w:rsidR="00035B2B" w14:paraId="12EF6605" w14:textId="77777777" w:rsidTr="00732A9E">
        <w:trPr>
          <w:trHeight w:val="811"/>
        </w:trPr>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33A07A5A" w14:textId="77777777" w:rsidR="008061DB" w:rsidRPr="008061DB" w:rsidRDefault="00035B2B" w:rsidP="008061DB">
            <w:pPr>
              <w:pStyle w:val="Telobesedila-zamik"/>
              <w:ind w:left="0"/>
              <w:rPr>
                <w:b/>
                <w:i w:val="0"/>
                <w:sz w:val="18"/>
                <w:szCs w:val="18"/>
              </w:rPr>
            </w:pPr>
            <w:r w:rsidRPr="008061DB">
              <w:rPr>
                <w:b/>
                <w:i w:val="0"/>
                <w:sz w:val="18"/>
                <w:szCs w:val="18"/>
              </w:rPr>
              <w:t xml:space="preserve">PRILOGA </w:t>
            </w:r>
            <w:r w:rsidR="00104CD9">
              <w:rPr>
                <w:b/>
                <w:i w:val="0"/>
                <w:sz w:val="18"/>
                <w:szCs w:val="18"/>
              </w:rPr>
              <w:t>7</w:t>
            </w:r>
          </w:p>
          <w:p w14:paraId="2E829893" w14:textId="77777777" w:rsidR="00732A9E"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63241CFC" w14:textId="77777777" w:rsidR="00732A9E"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68D1D316"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549BD406"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103" w:type="dxa"/>
            <w:tcBorders>
              <w:top w:val="single" w:sz="4" w:space="0" w:color="auto"/>
              <w:left w:val="single" w:sz="4" w:space="0" w:color="auto"/>
              <w:bottom w:val="single" w:sz="4" w:space="0" w:color="auto"/>
              <w:right w:val="single" w:sz="4" w:space="0" w:color="auto"/>
            </w:tcBorders>
            <w:shd w:val="clear" w:color="auto" w:fill="E6E6E6"/>
            <w:hideMark/>
          </w:tcPr>
          <w:p w14:paraId="7921CCA2" w14:textId="77777777" w:rsidR="00035B2B" w:rsidRPr="008061DB" w:rsidRDefault="00035B2B" w:rsidP="00732A9E">
            <w:pPr>
              <w:pStyle w:val="Telobesedila-zamik"/>
              <w:ind w:left="34"/>
              <w:rPr>
                <w:i w:val="0"/>
                <w:sz w:val="18"/>
                <w:szCs w:val="18"/>
              </w:rPr>
            </w:pPr>
            <w:r w:rsidRPr="008061DB">
              <w:rPr>
                <w:i w:val="0"/>
                <w:sz w:val="18"/>
                <w:szCs w:val="18"/>
              </w:rPr>
              <w:t xml:space="preserve">Podizvajalci </w:t>
            </w:r>
          </w:p>
          <w:p w14:paraId="20B4569E" w14:textId="77777777" w:rsidR="008061DB" w:rsidRPr="008061DB" w:rsidRDefault="008061DB" w:rsidP="00732A9E">
            <w:pPr>
              <w:pStyle w:val="Telobesedila-zamik"/>
              <w:ind w:left="34"/>
              <w:rPr>
                <w:i w:val="0"/>
                <w:sz w:val="18"/>
                <w:szCs w:val="18"/>
              </w:rPr>
            </w:pPr>
            <w:r w:rsidRPr="008061DB">
              <w:rPr>
                <w:i w:val="0"/>
                <w:sz w:val="18"/>
                <w:szCs w:val="18"/>
              </w:rPr>
              <w:t>Udeležba podizvajalcev</w:t>
            </w:r>
          </w:p>
          <w:p w14:paraId="416BB74D" w14:textId="77777777" w:rsidR="008061DB" w:rsidRPr="008061DB" w:rsidRDefault="008061DB" w:rsidP="00732A9E">
            <w:pPr>
              <w:pStyle w:val="Telobesedila-zamik"/>
              <w:ind w:left="34"/>
              <w:rPr>
                <w:i w:val="0"/>
                <w:sz w:val="18"/>
                <w:szCs w:val="18"/>
              </w:rPr>
            </w:pPr>
            <w:r w:rsidRPr="008061DB">
              <w:rPr>
                <w:i w:val="0"/>
                <w:sz w:val="18"/>
                <w:szCs w:val="18"/>
              </w:rPr>
              <w:t>Podatki o podizvajalcu</w:t>
            </w:r>
          </w:p>
          <w:p w14:paraId="7E6A831A" w14:textId="77777777" w:rsidR="008061DB" w:rsidRPr="008061DB" w:rsidRDefault="008061DB" w:rsidP="00732A9E">
            <w:pPr>
              <w:pStyle w:val="Telobesedila-zamik"/>
              <w:ind w:left="34"/>
              <w:rPr>
                <w:i w:val="0"/>
                <w:sz w:val="18"/>
                <w:szCs w:val="18"/>
              </w:rPr>
            </w:pPr>
            <w:r w:rsidRPr="008061DB">
              <w:rPr>
                <w:i w:val="0"/>
                <w:sz w:val="18"/>
                <w:szCs w:val="18"/>
              </w:rPr>
              <w:t>Izrecna zahteva podizvajalca za neposredno plačilo</w:t>
            </w:r>
          </w:p>
          <w:p w14:paraId="57347813" w14:textId="77777777" w:rsidR="008061DB" w:rsidRPr="008061DB" w:rsidRDefault="008061DB" w:rsidP="008061DB">
            <w:pPr>
              <w:pStyle w:val="Telobesedila-zamik"/>
              <w:ind w:left="34"/>
              <w:rPr>
                <w:i w:val="0"/>
                <w:sz w:val="18"/>
                <w:szCs w:val="18"/>
              </w:rPr>
            </w:pPr>
            <w:r w:rsidRPr="008061DB">
              <w:rPr>
                <w:i w:val="0"/>
                <w:sz w:val="18"/>
                <w:szCs w:val="18"/>
              </w:rPr>
              <w:t>Soglasje podizvajalca</w:t>
            </w:r>
          </w:p>
        </w:tc>
      </w:tr>
      <w:tr w:rsidR="00035B2B" w14:paraId="5A5A2B1E" w14:textId="77777777" w:rsidTr="00605AE7">
        <w:tc>
          <w:tcPr>
            <w:tcW w:w="2126" w:type="dxa"/>
            <w:tcBorders>
              <w:top w:val="single" w:sz="4" w:space="0" w:color="auto"/>
              <w:left w:val="single" w:sz="4" w:space="0" w:color="auto"/>
              <w:bottom w:val="single" w:sz="4" w:space="0" w:color="auto"/>
              <w:right w:val="single" w:sz="4" w:space="0" w:color="auto"/>
            </w:tcBorders>
            <w:shd w:val="clear" w:color="auto" w:fill="E6E6E6"/>
            <w:vAlign w:val="bottom"/>
            <w:hideMark/>
          </w:tcPr>
          <w:p w14:paraId="05297DA0" w14:textId="77777777" w:rsidR="00035B2B" w:rsidRPr="008061DB" w:rsidRDefault="00AF423B" w:rsidP="00605AE7">
            <w:pPr>
              <w:pStyle w:val="Telobesedila-zamik"/>
              <w:ind w:left="0"/>
              <w:rPr>
                <w:b/>
                <w:i w:val="0"/>
                <w:sz w:val="18"/>
                <w:szCs w:val="18"/>
              </w:rPr>
            </w:pPr>
            <w:r>
              <w:rPr>
                <w:b/>
                <w:i w:val="0"/>
                <w:sz w:val="18"/>
                <w:szCs w:val="18"/>
              </w:rPr>
              <w:t xml:space="preserve">PRILOGA </w:t>
            </w:r>
            <w:r w:rsidR="00104CD9">
              <w:rPr>
                <w:b/>
                <w:i w:val="0"/>
                <w:sz w:val="18"/>
                <w:szCs w:val="18"/>
              </w:rPr>
              <w:t>8</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bottom"/>
            <w:hideMark/>
          </w:tcPr>
          <w:p w14:paraId="23C51242" w14:textId="77777777" w:rsidR="00035B2B" w:rsidRPr="008061DB" w:rsidRDefault="00035B2B" w:rsidP="00605AE7">
            <w:pPr>
              <w:pStyle w:val="Telobesedila-zamik"/>
              <w:ind w:left="34"/>
              <w:rPr>
                <w:i w:val="0"/>
                <w:sz w:val="18"/>
                <w:szCs w:val="18"/>
              </w:rPr>
            </w:pPr>
            <w:r w:rsidRPr="008061DB">
              <w:rPr>
                <w:i w:val="0"/>
                <w:sz w:val="18"/>
                <w:szCs w:val="18"/>
              </w:rPr>
              <w:t>Skupna ponudba</w:t>
            </w:r>
          </w:p>
        </w:tc>
      </w:tr>
    </w:tbl>
    <w:p w14:paraId="50350021" w14:textId="77777777" w:rsidR="00035B2B" w:rsidRDefault="00035B2B" w:rsidP="00035B2B">
      <w:pPr>
        <w:rPr>
          <w:i w:val="0"/>
          <w:sz w:val="22"/>
          <w:szCs w:val="22"/>
        </w:rPr>
        <w:sectPr w:rsidR="00035B2B" w:rsidSect="00DA18F3">
          <w:footerReference w:type="default" r:id="rId8"/>
          <w:headerReference w:type="first" r:id="rId9"/>
          <w:pgSz w:w="11906" w:h="16838"/>
          <w:pgMar w:top="992" w:right="1133" w:bottom="624" w:left="709" w:header="709" w:footer="701" w:gutter="0"/>
          <w:cols w:space="708"/>
          <w:docGrid w:linePitch="326"/>
        </w:sectPr>
      </w:pPr>
    </w:p>
    <w:p w14:paraId="1C52D0DA"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3022ED06" w14:textId="77777777" w:rsidR="00035B2B" w:rsidRDefault="00035B2B" w:rsidP="00035B2B">
      <w:pPr>
        <w:pStyle w:val="Glava"/>
        <w:tabs>
          <w:tab w:val="left" w:pos="708"/>
        </w:tabs>
        <w:ind w:left="1080"/>
        <w:jc w:val="both"/>
        <w:rPr>
          <w:i w:val="0"/>
          <w:sz w:val="22"/>
          <w:szCs w:val="22"/>
        </w:rPr>
      </w:pPr>
    </w:p>
    <w:p w14:paraId="46EBD100" w14:textId="77777777" w:rsidR="00035B2B" w:rsidRDefault="00035B2B" w:rsidP="00035B2B">
      <w:pPr>
        <w:pStyle w:val="Glava"/>
        <w:tabs>
          <w:tab w:val="left" w:pos="708"/>
        </w:tabs>
        <w:ind w:left="1080"/>
        <w:jc w:val="both"/>
        <w:rPr>
          <w:i w:val="0"/>
          <w:sz w:val="22"/>
          <w:szCs w:val="22"/>
        </w:rPr>
      </w:pPr>
    </w:p>
    <w:p w14:paraId="5FBDD453"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10876080" w14:textId="77777777" w:rsidR="00035B2B" w:rsidRDefault="00035B2B" w:rsidP="00035B2B">
      <w:pPr>
        <w:pStyle w:val="Glava"/>
        <w:tabs>
          <w:tab w:val="left" w:pos="708"/>
        </w:tabs>
        <w:ind w:left="1080"/>
        <w:jc w:val="both"/>
        <w:rPr>
          <w:i w:val="0"/>
          <w:sz w:val="22"/>
          <w:szCs w:val="22"/>
        </w:rPr>
      </w:pPr>
    </w:p>
    <w:p w14:paraId="348DDB01" w14:textId="77777777" w:rsidR="00035B2B" w:rsidRDefault="00035B2B" w:rsidP="00035B2B">
      <w:pPr>
        <w:pStyle w:val="Glava"/>
        <w:tabs>
          <w:tab w:val="left" w:pos="708"/>
        </w:tabs>
        <w:ind w:left="1080"/>
        <w:jc w:val="both"/>
        <w:rPr>
          <w:i w:val="0"/>
          <w:sz w:val="22"/>
          <w:szCs w:val="22"/>
        </w:rPr>
      </w:pPr>
    </w:p>
    <w:p w14:paraId="41177A4C"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63343F0B" w14:textId="77777777" w:rsidTr="00E73522">
        <w:tc>
          <w:tcPr>
            <w:tcW w:w="1481" w:type="dxa"/>
            <w:hideMark/>
          </w:tcPr>
          <w:p w14:paraId="3CBB93A5" w14:textId="77777777" w:rsidR="00035B2B" w:rsidRDefault="00035B2B" w:rsidP="0005054E">
            <w:pPr>
              <w:pStyle w:val="Glava"/>
              <w:numPr>
                <w:ilvl w:val="0"/>
                <w:numId w:val="27"/>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031BF936" w14:textId="77777777" w:rsidR="00035B2B" w:rsidRDefault="00035B2B">
            <w:pPr>
              <w:pStyle w:val="Glava"/>
              <w:tabs>
                <w:tab w:val="left" w:pos="708"/>
              </w:tabs>
              <w:jc w:val="both"/>
              <w:rPr>
                <w:i w:val="0"/>
                <w:sz w:val="22"/>
                <w:szCs w:val="22"/>
              </w:rPr>
            </w:pPr>
          </w:p>
        </w:tc>
      </w:tr>
      <w:tr w:rsidR="00035B2B" w14:paraId="0F3AE441" w14:textId="77777777" w:rsidTr="00E73522">
        <w:tc>
          <w:tcPr>
            <w:tcW w:w="8944" w:type="dxa"/>
            <w:gridSpan w:val="5"/>
            <w:tcBorders>
              <w:top w:val="nil"/>
              <w:left w:val="nil"/>
              <w:bottom w:val="single" w:sz="4" w:space="0" w:color="auto"/>
              <w:right w:val="nil"/>
            </w:tcBorders>
          </w:tcPr>
          <w:p w14:paraId="66636C34" w14:textId="77777777" w:rsidR="00035B2B" w:rsidRDefault="00035B2B">
            <w:pPr>
              <w:pStyle w:val="Glava"/>
              <w:tabs>
                <w:tab w:val="left" w:pos="708"/>
              </w:tabs>
              <w:jc w:val="both"/>
              <w:rPr>
                <w:i w:val="0"/>
                <w:sz w:val="22"/>
                <w:szCs w:val="22"/>
              </w:rPr>
            </w:pPr>
          </w:p>
        </w:tc>
      </w:tr>
      <w:tr w:rsidR="00035B2B" w14:paraId="546B7F8F" w14:textId="77777777" w:rsidTr="00E73522">
        <w:tc>
          <w:tcPr>
            <w:tcW w:w="8944" w:type="dxa"/>
            <w:gridSpan w:val="5"/>
            <w:tcBorders>
              <w:top w:val="single" w:sz="4" w:space="0" w:color="auto"/>
              <w:left w:val="nil"/>
              <w:bottom w:val="single" w:sz="4" w:space="0" w:color="auto"/>
              <w:right w:val="nil"/>
            </w:tcBorders>
          </w:tcPr>
          <w:p w14:paraId="61535187" w14:textId="77777777" w:rsidR="00035B2B" w:rsidRDefault="00035B2B">
            <w:pPr>
              <w:pStyle w:val="Glava"/>
              <w:tabs>
                <w:tab w:val="left" w:pos="708"/>
              </w:tabs>
              <w:jc w:val="both"/>
              <w:rPr>
                <w:i w:val="0"/>
                <w:sz w:val="22"/>
                <w:szCs w:val="22"/>
              </w:rPr>
            </w:pPr>
          </w:p>
        </w:tc>
      </w:tr>
      <w:tr w:rsidR="00035B2B" w14:paraId="74388EB5" w14:textId="77777777" w:rsidTr="00E73522">
        <w:tc>
          <w:tcPr>
            <w:tcW w:w="8944" w:type="dxa"/>
            <w:gridSpan w:val="5"/>
            <w:tcBorders>
              <w:top w:val="single" w:sz="4" w:space="0" w:color="auto"/>
              <w:left w:val="nil"/>
              <w:bottom w:val="nil"/>
              <w:right w:val="nil"/>
            </w:tcBorders>
          </w:tcPr>
          <w:p w14:paraId="3B0970C8" w14:textId="77777777" w:rsidR="00035B2B" w:rsidRDefault="00035B2B">
            <w:pPr>
              <w:pStyle w:val="Glava"/>
              <w:tabs>
                <w:tab w:val="left" w:pos="708"/>
              </w:tabs>
              <w:jc w:val="both"/>
              <w:rPr>
                <w:i w:val="0"/>
                <w:sz w:val="22"/>
                <w:szCs w:val="22"/>
              </w:rPr>
            </w:pPr>
          </w:p>
        </w:tc>
      </w:tr>
      <w:tr w:rsidR="00035B2B" w14:paraId="5D2131D7" w14:textId="77777777" w:rsidTr="00E73522">
        <w:tc>
          <w:tcPr>
            <w:tcW w:w="8944" w:type="dxa"/>
            <w:gridSpan w:val="5"/>
            <w:hideMark/>
          </w:tcPr>
          <w:p w14:paraId="38C79EBB" w14:textId="2AC20D77" w:rsidR="00035B2B" w:rsidRDefault="00035B2B" w:rsidP="00AB5A14">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E65370">
              <w:rPr>
                <w:b/>
                <w:i w:val="0"/>
                <w:sz w:val="22"/>
                <w:szCs w:val="22"/>
              </w:rPr>
              <w:t xml:space="preserve">Vrtcu </w:t>
            </w:r>
            <w:r w:rsidR="00AB5A14">
              <w:rPr>
                <w:b/>
                <w:i w:val="0"/>
                <w:sz w:val="22"/>
                <w:szCs w:val="22"/>
              </w:rPr>
              <w:t>Pedenjped</w:t>
            </w:r>
            <w:r w:rsidR="00730519">
              <w:rPr>
                <w:b/>
                <w:i w:val="0"/>
                <w:sz w:val="22"/>
                <w:szCs w:val="22"/>
              </w:rPr>
              <w:t xml:space="preserve"> za obdobje </w:t>
            </w:r>
            <w:r w:rsidR="006D236E">
              <w:rPr>
                <w:b/>
                <w:i w:val="0"/>
                <w:sz w:val="22"/>
                <w:szCs w:val="22"/>
              </w:rPr>
              <w:t xml:space="preserve">dveh </w:t>
            </w:r>
            <w:r w:rsidR="00730519">
              <w:rPr>
                <w:b/>
                <w:i w:val="0"/>
                <w:sz w:val="22"/>
                <w:szCs w:val="22"/>
              </w:rPr>
              <w:t>let</w:t>
            </w:r>
            <w:r w:rsidR="00E73522" w:rsidRPr="00E73522">
              <w:rPr>
                <w:b/>
                <w:i w:val="0"/>
                <w:sz w:val="22"/>
                <w:szCs w:val="22"/>
              </w:rPr>
              <w:t>«</w:t>
            </w:r>
          </w:p>
        </w:tc>
      </w:tr>
      <w:tr w:rsidR="00035B2B" w14:paraId="5D077C6B" w14:textId="77777777" w:rsidTr="00E73522">
        <w:tc>
          <w:tcPr>
            <w:tcW w:w="8944" w:type="dxa"/>
            <w:gridSpan w:val="5"/>
          </w:tcPr>
          <w:p w14:paraId="5D81F100" w14:textId="77777777" w:rsidR="00035B2B" w:rsidRDefault="00035B2B">
            <w:pPr>
              <w:pStyle w:val="Glava"/>
              <w:tabs>
                <w:tab w:val="left" w:pos="708"/>
              </w:tabs>
              <w:jc w:val="both"/>
              <w:rPr>
                <w:i w:val="0"/>
                <w:sz w:val="22"/>
                <w:szCs w:val="22"/>
              </w:rPr>
            </w:pPr>
          </w:p>
        </w:tc>
      </w:tr>
      <w:tr w:rsidR="00E73522" w14:paraId="54312731" w14:textId="77777777" w:rsidTr="007B4104">
        <w:tc>
          <w:tcPr>
            <w:tcW w:w="8944" w:type="dxa"/>
            <w:gridSpan w:val="5"/>
            <w:hideMark/>
          </w:tcPr>
          <w:p w14:paraId="033CF289" w14:textId="77777777" w:rsidR="00E73522" w:rsidRDefault="00E73522" w:rsidP="0005054E">
            <w:pPr>
              <w:pStyle w:val="Glava"/>
              <w:numPr>
                <w:ilvl w:val="0"/>
                <w:numId w:val="27"/>
              </w:numPr>
              <w:tabs>
                <w:tab w:val="left" w:pos="708"/>
              </w:tabs>
              <w:ind w:left="247"/>
              <w:jc w:val="both"/>
              <w:rPr>
                <w:i w:val="0"/>
                <w:sz w:val="22"/>
                <w:szCs w:val="22"/>
              </w:rPr>
            </w:pPr>
            <w:r>
              <w:rPr>
                <w:i w:val="0"/>
                <w:sz w:val="22"/>
                <w:szCs w:val="22"/>
              </w:rPr>
              <w:t>Odgovorna oseba za podpis okvirnega sporazuma in funkcija:</w:t>
            </w:r>
          </w:p>
        </w:tc>
      </w:tr>
      <w:tr w:rsidR="00035B2B" w14:paraId="7112267F" w14:textId="77777777" w:rsidTr="00E73522">
        <w:tc>
          <w:tcPr>
            <w:tcW w:w="8944" w:type="dxa"/>
            <w:gridSpan w:val="5"/>
            <w:tcBorders>
              <w:top w:val="nil"/>
              <w:left w:val="nil"/>
              <w:bottom w:val="single" w:sz="4" w:space="0" w:color="auto"/>
              <w:right w:val="nil"/>
            </w:tcBorders>
          </w:tcPr>
          <w:p w14:paraId="7CB97032" w14:textId="77777777" w:rsidR="00035B2B" w:rsidRDefault="00035B2B">
            <w:pPr>
              <w:pStyle w:val="Glava"/>
              <w:tabs>
                <w:tab w:val="left" w:pos="708"/>
              </w:tabs>
              <w:jc w:val="both"/>
              <w:rPr>
                <w:i w:val="0"/>
                <w:sz w:val="22"/>
                <w:szCs w:val="22"/>
              </w:rPr>
            </w:pPr>
          </w:p>
        </w:tc>
      </w:tr>
      <w:tr w:rsidR="00035B2B" w14:paraId="3C9CABFA" w14:textId="77777777" w:rsidTr="00E73522">
        <w:tc>
          <w:tcPr>
            <w:tcW w:w="8944" w:type="dxa"/>
            <w:gridSpan w:val="5"/>
            <w:tcBorders>
              <w:top w:val="single" w:sz="4" w:space="0" w:color="auto"/>
              <w:left w:val="nil"/>
              <w:bottom w:val="nil"/>
              <w:right w:val="nil"/>
            </w:tcBorders>
          </w:tcPr>
          <w:p w14:paraId="605BCB8C" w14:textId="77777777" w:rsidR="00035B2B" w:rsidRDefault="00035B2B">
            <w:pPr>
              <w:pStyle w:val="Glava"/>
              <w:tabs>
                <w:tab w:val="left" w:pos="708"/>
              </w:tabs>
              <w:jc w:val="both"/>
              <w:rPr>
                <w:i w:val="0"/>
                <w:sz w:val="22"/>
                <w:szCs w:val="22"/>
              </w:rPr>
            </w:pPr>
          </w:p>
        </w:tc>
      </w:tr>
      <w:tr w:rsidR="00035B2B" w14:paraId="487AAFFE" w14:textId="77777777" w:rsidTr="00E73522">
        <w:tc>
          <w:tcPr>
            <w:tcW w:w="8944" w:type="dxa"/>
            <w:gridSpan w:val="5"/>
            <w:hideMark/>
          </w:tcPr>
          <w:p w14:paraId="617E61CC" w14:textId="77777777" w:rsidR="00035B2B" w:rsidRDefault="00E73522" w:rsidP="0005054E">
            <w:pPr>
              <w:pStyle w:val="Glava"/>
              <w:numPr>
                <w:ilvl w:val="0"/>
                <w:numId w:val="27"/>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17067C64" w14:textId="77777777" w:rsidTr="00170D42">
        <w:trPr>
          <w:trHeight w:val="397"/>
        </w:trPr>
        <w:tc>
          <w:tcPr>
            <w:tcW w:w="8944" w:type="dxa"/>
            <w:gridSpan w:val="5"/>
            <w:tcBorders>
              <w:top w:val="nil"/>
              <w:left w:val="nil"/>
              <w:bottom w:val="single" w:sz="4" w:space="0" w:color="auto"/>
              <w:right w:val="nil"/>
            </w:tcBorders>
            <w:vAlign w:val="bottom"/>
          </w:tcPr>
          <w:p w14:paraId="25BE77CB"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756116C4"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6EDED367"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04F36672"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28B36340"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0EE62857"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08ADCEE0"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3E7B085C" w14:textId="77777777" w:rsidTr="00E73522">
        <w:tc>
          <w:tcPr>
            <w:tcW w:w="8944" w:type="dxa"/>
            <w:gridSpan w:val="5"/>
            <w:tcBorders>
              <w:top w:val="single" w:sz="4" w:space="0" w:color="auto"/>
              <w:left w:val="nil"/>
              <w:bottom w:val="nil"/>
              <w:right w:val="nil"/>
            </w:tcBorders>
          </w:tcPr>
          <w:p w14:paraId="2EA65797" w14:textId="77777777" w:rsidR="00035B2B" w:rsidRDefault="00035B2B">
            <w:pPr>
              <w:pStyle w:val="Glava"/>
              <w:tabs>
                <w:tab w:val="left" w:pos="708"/>
              </w:tabs>
              <w:jc w:val="both"/>
              <w:rPr>
                <w:i w:val="0"/>
                <w:sz w:val="22"/>
                <w:szCs w:val="22"/>
              </w:rPr>
            </w:pPr>
          </w:p>
        </w:tc>
      </w:tr>
      <w:tr w:rsidR="00035B2B" w14:paraId="262DF3FC" w14:textId="77777777" w:rsidTr="00E73522">
        <w:tc>
          <w:tcPr>
            <w:tcW w:w="3315" w:type="dxa"/>
            <w:gridSpan w:val="2"/>
            <w:hideMark/>
          </w:tcPr>
          <w:p w14:paraId="10FC765C" w14:textId="77777777" w:rsidR="00035B2B" w:rsidRDefault="00035B2B" w:rsidP="0005054E">
            <w:pPr>
              <w:pStyle w:val="Glava"/>
              <w:numPr>
                <w:ilvl w:val="0"/>
                <w:numId w:val="27"/>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40555F18" w14:textId="77777777" w:rsidR="00035B2B" w:rsidRDefault="00035B2B" w:rsidP="00170D42">
            <w:pPr>
              <w:pStyle w:val="Glava"/>
              <w:tabs>
                <w:tab w:val="left" w:pos="708"/>
              </w:tabs>
              <w:ind w:left="-113"/>
              <w:jc w:val="both"/>
              <w:rPr>
                <w:i w:val="0"/>
                <w:sz w:val="22"/>
                <w:szCs w:val="22"/>
              </w:rPr>
            </w:pPr>
          </w:p>
        </w:tc>
      </w:tr>
      <w:tr w:rsidR="00035B2B" w14:paraId="331F3D73" w14:textId="77777777" w:rsidTr="00E73522">
        <w:tc>
          <w:tcPr>
            <w:tcW w:w="8944" w:type="dxa"/>
            <w:gridSpan w:val="5"/>
          </w:tcPr>
          <w:p w14:paraId="4BF5E356"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2C6B6FF8" w14:textId="77777777" w:rsidTr="00E73522">
        <w:tc>
          <w:tcPr>
            <w:tcW w:w="4874" w:type="dxa"/>
            <w:gridSpan w:val="4"/>
            <w:hideMark/>
          </w:tcPr>
          <w:p w14:paraId="50852B22" w14:textId="77777777" w:rsidR="00170D42" w:rsidRDefault="00170D42" w:rsidP="00170D42">
            <w:pPr>
              <w:pStyle w:val="Glava"/>
              <w:tabs>
                <w:tab w:val="left" w:pos="708"/>
              </w:tabs>
              <w:ind w:left="-113"/>
              <w:jc w:val="both"/>
              <w:rPr>
                <w:i w:val="0"/>
                <w:sz w:val="22"/>
                <w:szCs w:val="22"/>
              </w:rPr>
            </w:pPr>
          </w:p>
          <w:p w14:paraId="1FD4A6B3" w14:textId="77777777" w:rsidR="00035B2B" w:rsidRDefault="00035B2B" w:rsidP="0005054E">
            <w:pPr>
              <w:pStyle w:val="Glava"/>
              <w:numPr>
                <w:ilvl w:val="0"/>
                <w:numId w:val="27"/>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3C0BD15B" w14:textId="77777777" w:rsidR="00035B2B" w:rsidRDefault="00035B2B" w:rsidP="00170D42">
            <w:pPr>
              <w:pStyle w:val="Glava"/>
              <w:tabs>
                <w:tab w:val="left" w:pos="708"/>
              </w:tabs>
              <w:ind w:left="-113"/>
              <w:jc w:val="both"/>
              <w:rPr>
                <w:i w:val="0"/>
                <w:sz w:val="22"/>
                <w:szCs w:val="22"/>
              </w:rPr>
            </w:pPr>
          </w:p>
        </w:tc>
      </w:tr>
      <w:tr w:rsidR="00035B2B" w14:paraId="683B019A" w14:textId="77777777" w:rsidTr="00E73522">
        <w:tc>
          <w:tcPr>
            <w:tcW w:w="8944" w:type="dxa"/>
            <w:gridSpan w:val="5"/>
          </w:tcPr>
          <w:p w14:paraId="30B343C1" w14:textId="77777777" w:rsidR="00035B2B" w:rsidRDefault="00035B2B" w:rsidP="00170D42">
            <w:pPr>
              <w:pStyle w:val="Glava"/>
              <w:tabs>
                <w:tab w:val="left" w:pos="708"/>
              </w:tabs>
              <w:ind w:left="-113"/>
              <w:jc w:val="both"/>
              <w:rPr>
                <w:i w:val="0"/>
                <w:sz w:val="22"/>
                <w:szCs w:val="22"/>
              </w:rPr>
            </w:pPr>
          </w:p>
        </w:tc>
      </w:tr>
      <w:tr w:rsidR="00035B2B" w14:paraId="066A0C4C" w14:textId="77777777" w:rsidTr="00E73522">
        <w:tc>
          <w:tcPr>
            <w:tcW w:w="4874" w:type="dxa"/>
            <w:gridSpan w:val="4"/>
          </w:tcPr>
          <w:p w14:paraId="3AB95D84" w14:textId="77777777" w:rsidR="00035B2B" w:rsidRDefault="00035B2B" w:rsidP="00170D42">
            <w:pPr>
              <w:pStyle w:val="Glava"/>
              <w:tabs>
                <w:tab w:val="left" w:pos="708"/>
              </w:tabs>
              <w:ind w:left="-113"/>
              <w:jc w:val="both"/>
              <w:rPr>
                <w:i w:val="0"/>
                <w:sz w:val="22"/>
                <w:szCs w:val="22"/>
              </w:rPr>
            </w:pPr>
          </w:p>
          <w:p w14:paraId="7445725B" w14:textId="77777777" w:rsidR="00035B2B" w:rsidRDefault="00035B2B" w:rsidP="0005054E">
            <w:pPr>
              <w:pStyle w:val="Glava"/>
              <w:numPr>
                <w:ilvl w:val="0"/>
                <w:numId w:val="27"/>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2741125C" w14:textId="77777777" w:rsidR="00035B2B" w:rsidRDefault="00035B2B" w:rsidP="00170D42">
            <w:pPr>
              <w:pStyle w:val="Glava"/>
              <w:tabs>
                <w:tab w:val="left" w:pos="708"/>
              </w:tabs>
              <w:ind w:left="-113"/>
              <w:jc w:val="both"/>
              <w:rPr>
                <w:i w:val="0"/>
                <w:sz w:val="22"/>
                <w:szCs w:val="22"/>
              </w:rPr>
            </w:pPr>
          </w:p>
        </w:tc>
      </w:tr>
      <w:tr w:rsidR="00E73522" w14:paraId="30AB9CB1" w14:textId="77777777" w:rsidTr="00E73522">
        <w:tc>
          <w:tcPr>
            <w:tcW w:w="8944" w:type="dxa"/>
            <w:gridSpan w:val="5"/>
          </w:tcPr>
          <w:p w14:paraId="2D666DEB" w14:textId="77777777" w:rsidR="00170D42" w:rsidRDefault="00170D42" w:rsidP="00170D42">
            <w:pPr>
              <w:pStyle w:val="Glava"/>
              <w:tabs>
                <w:tab w:val="left" w:pos="708"/>
              </w:tabs>
              <w:ind w:left="-113"/>
              <w:jc w:val="both"/>
              <w:rPr>
                <w:i w:val="0"/>
                <w:sz w:val="22"/>
                <w:szCs w:val="22"/>
              </w:rPr>
            </w:pPr>
          </w:p>
          <w:p w14:paraId="4D938D96" w14:textId="77777777" w:rsidR="00E73522" w:rsidRDefault="00E73522" w:rsidP="0005054E">
            <w:pPr>
              <w:pStyle w:val="Glava"/>
              <w:numPr>
                <w:ilvl w:val="0"/>
                <w:numId w:val="27"/>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1DAC1133" w14:textId="77777777" w:rsidTr="00170D42">
        <w:trPr>
          <w:trHeight w:val="397"/>
        </w:trPr>
        <w:tc>
          <w:tcPr>
            <w:tcW w:w="8944" w:type="dxa"/>
            <w:gridSpan w:val="5"/>
            <w:tcBorders>
              <w:bottom w:val="single" w:sz="4" w:space="0" w:color="auto"/>
            </w:tcBorders>
          </w:tcPr>
          <w:p w14:paraId="42A70D0A" w14:textId="77777777" w:rsidR="00E73522" w:rsidRDefault="00E73522" w:rsidP="00E73522">
            <w:pPr>
              <w:pStyle w:val="Glava"/>
              <w:tabs>
                <w:tab w:val="left" w:pos="708"/>
              </w:tabs>
              <w:ind w:left="360"/>
              <w:jc w:val="both"/>
              <w:rPr>
                <w:i w:val="0"/>
                <w:sz w:val="22"/>
                <w:szCs w:val="22"/>
              </w:rPr>
            </w:pPr>
          </w:p>
        </w:tc>
      </w:tr>
      <w:tr w:rsidR="00E73522" w14:paraId="7E2C5ABC" w14:textId="77777777" w:rsidTr="00170D42">
        <w:trPr>
          <w:trHeight w:val="397"/>
        </w:trPr>
        <w:tc>
          <w:tcPr>
            <w:tcW w:w="8944" w:type="dxa"/>
            <w:gridSpan w:val="5"/>
            <w:tcBorders>
              <w:bottom w:val="single" w:sz="4" w:space="0" w:color="auto"/>
            </w:tcBorders>
          </w:tcPr>
          <w:p w14:paraId="6D1C9FD3" w14:textId="77777777" w:rsidR="00E73522" w:rsidRDefault="00E73522" w:rsidP="00E73522">
            <w:pPr>
              <w:pStyle w:val="Glava"/>
              <w:tabs>
                <w:tab w:val="left" w:pos="708"/>
              </w:tabs>
              <w:ind w:left="360"/>
              <w:jc w:val="both"/>
              <w:rPr>
                <w:i w:val="0"/>
                <w:sz w:val="22"/>
                <w:szCs w:val="22"/>
              </w:rPr>
            </w:pPr>
          </w:p>
        </w:tc>
      </w:tr>
      <w:tr w:rsidR="00035B2B" w14:paraId="082FC54A" w14:textId="77777777" w:rsidTr="00E73522">
        <w:tc>
          <w:tcPr>
            <w:tcW w:w="8944" w:type="dxa"/>
            <w:gridSpan w:val="5"/>
            <w:tcBorders>
              <w:top w:val="single" w:sz="4" w:space="0" w:color="auto"/>
            </w:tcBorders>
          </w:tcPr>
          <w:p w14:paraId="06A1CC85" w14:textId="77777777" w:rsidR="00035B2B" w:rsidRDefault="00035B2B" w:rsidP="00E73522">
            <w:pPr>
              <w:pStyle w:val="Glava"/>
              <w:tabs>
                <w:tab w:val="left" w:pos="708"/>
              </w:tabs>
              <w:jc w:val="center"/>
              <w:rPr>
                <w:i w:val="0"/>
                <w:sz w:val="22"/>
                <w:szCs w:val="22"/>
              </w:rPr>
            </w:pPr>
          </w:p>
        </w:tc>
      </w:tr>
      <w:tr w:rsidR="00035B2B" w14:paraId="0782DCD8" w14:textId="77777777" w:rsidTr="00E73522">
        <w:tc>
          <w:tcPr>
            <w:tcW w:w="3461" w:type="dxa"/>
            <w:gridSpan w:val="3"/>
            <w:hideMark/>
          </w:tcPr>
          <w:p w14:paraId="2BB0597D" w14:textId="77777777" w:rsidR="00035B2B" w:rsidRDefault="00035B2B" w:rsidP="0005054E">
            <w:pPr>
              <w:pStyle w:val="Glava"/>
              <w:numPr>
                <w:ilvl w:val="0"/>
                <w:numId w:val="27"/>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2765CD54" w14:textId="77777777" w:rsidR="00035B2B" w:rsidRDefault="00035B2B">
            <w:pPr>
              <w:pStyle w:val="Glava"/>
              <w:tabs>
                <w:tab w:val="left" w:pos="708"/>
              </w:tabs>
              <w:jc w:val="both"/>
              <w:rPr>
                <w:i w:val="0"/>
                <w:sz w:val="22"/>
                <w:szCs w:val="22"/>
              </w:rPr>
            </w:pPr>
          </w:p>
        </w:tc>
      </w:tr>
    </w:tbl>
    <w:p w14:paraId="425F0F54" w14:textId="77777777" w:rsidR="00035B2B" w:rsidRDefault="00035B2B" w:rsidP="00035B2B">
      <w:pPr>
        <w:pStyle w:val="Glava"/>
        <w:tabs>
          <w:tab w:val="left" w:pos="708"/>
        </w:tabs>
        <w:jc w:val="both"/>
        <w:rPr>
          <w:i w:val="0"/>
          <w:sz w:val="22"/>
          <w:szCs w:val="22"/>
        </w:rPr>
      </w:pPr>
    </w:p>
    <w:p w14:paraId="53DBE095" w14:textId="77777777" w:rsidR="00035B2B" w:rsidRDefault="00035B2B" w:rsidP="00035B2B">
      <w:pPr>
        <w:pStyle w:val="Glava"/>
        <w:tabs>
          <w:tab w:val="left" w:pos="708"/>
        </w:tabs>
        <w:jc w:val="both"/>
        <w:rPr>
          <w:i w:val="0"/>
          <w:sz w:val="22"/>
          <w:szCs w:val="22"/>
        </w:rPr>
      </w:pPr>
    </w:p>
    <w:p w14:paraId="35439084" w14:textId="77777777" w:rsidR="00035B2B" w:rsidRDefault="00035B2B" w:rsidP="00035B2B">
      <w:pPr>
        <w:pStyle w:val="Glava"/>
        <w:tabs>
          <w:tab w:val="left" w:pos="708"/>
        </w:tabs>
        <w:jc w:val="both"/>
        <w:rPr>
          <w:i w:val="0"/>
          <w:sz w:val="22"/>
          <w:szCs w:val="22"/>
        </w:rPr>
      </w:pPr>
    </w:p>
    <w:p w14:paraId="7C0BF05D"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71112CDF"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3AF3686A"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26F978A9"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4B96B02E" w14:textId="77777777" w:rsidR="00962834" w:rsidRDefault="00962834" w:rsidP="00035B2B">
      <w:pPr>
        <w:tabs>
          <w:tab w:val="left" w:pos="708"/>
          <w:tab w:val="center" w:pos="4536"/>
          <w:tab w:val="right" w:pos="9072"/>
        </w:tabs>
        <w:ind w:left="1080"/>
        <w:jc w:val="center"/>
        <w:rPr>
          <w:b/>
          <w:i w:val="0"/>
          <w:sz w:val="28"/>
          <w:szCs w:val="22"/>
        </w:rPr>
      </w:pPr>
    </w:p>
    <w:p w14:paraId="6EF1A4CF" w14:textId="77777777" w:rsidR="00962834" w:rsidRDefault="00962834" w:rsidP="00035B2B">
      <w:pPr>
        <w:tabs>
          <w:tab w:val="left" w:pos="708"/>
          <w:tab w:val="center" w:pos="4536"/>
          <w:tab w:val="right" w:pos="9072"/>
        </w:tabs>
        <w:ind w:left="1080"/>
        <w:jc w:val="center"/>
        <w:rPr>
          <w:b/>
          <w:i w:val="0"/>
          <w:sz w:val="28"/>
          <w:szCs w:val="22"/>
        </w:rPr>
      </w:pPr>
    </w:p>
    <w:p w14:paraId="474C79B5" w14:textId="77777777" w:rsidR="00962834" w:rsidRDefault="00962834" w:rsidP="00035B2B">
      <w:pPr>
        <w:tabs>
          <w:tab w:val="left" w:pos="708"/>
          <w:tab w:val="center" w:pos="4536"/>
          <w:tab w:val="right" w:pos="9072"/>
        </w:tabs>
        <w:ind w:left="1080"/>
        <w:jc w:val="center"/>
        <w:rPr>
          <w:b/>
          <w:i w:val="0"/>
          <w:sz w:val="28"/>
          <w:szCs w:val="22"/>
        </w:rPr>
      </w:pPr>
    </w:p>
    <w:p w14:paraId="5BE5ECCB"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1EBA11FF" w14:textId="77777777" w:rsidR="00035B2B" w:rsidRDefault="00035B2B" w:rsidP="00035B2B">
      <w:pPr>
        <w:tabs>
          <w:tab w:val="left" w:pos="708"/>
          <w:tab w:val="center" w:pos="4536"/>
          <w:tab w:val="right" w:pos="9072"/>
        </w:tabs>
        <w:ind w:left="1080"/>
        <w:jc w:val="right"/>
        <w:rPr>
          <w:b/>
          <w:i w:val="0"/>
          <w:sz w:val="22"/>
          <w:szCs w:val="22"/>
        </w:rPr>
      </w:pPr>
    </w:p>
    <w:p w14:paraId="63512CD7" w14:textId="77777777" w:rsidR="00035B2B" w:rsidRDefault="00035B2B" w:rsidP="00035B2B">
      <w:pPr>
        <w:pStyle w:val="Glava"/>
        <w:tabs>
          <w:tab w:val="left" w:pos="708"/>
        </w:tabs>
        <w:ind w:left="1080"/>
        <w:jc w:val="right"/>
        <w:rPr>
          <w:b/>
          <w:i w:val="0"/>
          <w:sz w:val="22"/>
          <w:szCs w:val="22"/>
        </w:rPr>
      </w:pPr>
    </w:p>
    <w:p w14:paraId="3C321FB4" w14:textId="77777777" w:rsidR="00035B2B" w:rsidRDefault="00035B2B" w:rsidP="00035B2B">
      <w:pPr>
        <w:pStyle w:val="Glava"/>
        <w:tabs>
          <w:tab w:val="left" w:pos="708"/>
        </w:tabs>
        <w:ind w:left="1080"/>
        <w:jc w:val="right"/>
        <w:rPr>
          <w:b/>
          <w:i w:val="0"/>
          <w:sz w:val="22"/>
          <w:szCs w:val="22"/>
        </w:rPr>
      </w:pPr>
    </w:p>
    <w:p w14:paraId="69F70FEF" w14:textId="77777777" w:rsidR="00962834" w:rsidRDefault="00962834" w:rsidP="00035B2B">
      <w:pPr>
        <w:pStyle w:val="Glava"/>
        <w:tabs>
          <w:tab w:val="left" w:pos="708"/>
        </w:tabs>
        <w:ind w:left="1080"/>
        <w:jc w:val="right"/>
        <w:rPr>
          <w:b/>
          <w:i w:val="0"/>
          <w:sz w:val="22"/>
          <w:szCs w:val="22"/>
        </w:rPr>
      </w:pPr>
    </w:p>
    <w:p w14:paraId="462B31F8" w14:textId="77777777" w:rsidR="00962834" w:rsidRDefault="00962834" w:rsidP="00035B2B">
      <w:pPr>
        <w:pStyle w:val="Glava"/>
        <w:tabs>
          <w:tab w:val="left" w:pos="708"/>
        </w:tabs>
        <w:ind w:left="1080"/>
        <w:jc w:val="right"/>
        <w:rPr>
          <w:b/>
          <w:i w:val="0"/>
          <w:sz w:val="22"/>
          <w:szCs w:val="22"/>
        </w:rPr>
      </w:pPr>
    </w:p>
    <w:p w14:paraId="0228D163" w14:textId="77777777" w:rsidR="00962834" w:rsidRDefault="00962834" w:rsidP="00035B2B">
      <w:pPr>
        <w:pStyle w:val="Glava"/>
        <w:tabs>
          <w:tab w:val="left" w:pos="708"/>
        </w:tabs>
        <w:ind w:left="1080"/>
        <w:jc w:val="right"/>
        <w:rPr>
          <w:b/>
          <w:i w:val="0"/>
          <w:sz w:val="22"/>
          <w:szCs w:val="22"/>
        </w:rPr>
      </w:pPr>
    </w:p>
    <w:p w14:paraId="72F571B8"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4D1886DF" w14:textId="77777777" w:rsidR="00962834" w:rsidRPr="00962834" w:rsidRDefault="00962834" w:rsidP="00170D42">
      <w:pPr>
        <w:pStyle w:val="Glava"/>
        <w:tabs>
          <w:tab w:val="left" w:pos="708"/>
        </w:tabs>
        <w:ind w:left="1020"/>
        <w:jc w:val="both"/>
        <w:rPr>
          <w:i w:val="0"/>
          <w:sz w:val="22"/>
          <w:szCs w:val="22"/>
        </w:rPr>
      </w:pPr>
    </w:p>
    <w:p w14:paraId="40FB007D"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784E8F54"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78DD7423" w14:textId="77777777" w:rsidR="00035B2B" w:rsidRDefault="00035B2B" w:rsidP="00170D42">
      <w:pPr>
        <w:pStyle w:val="Glava"/>
        <w:tabs>
          <w:tab w:val="left" w:pos="708"/>
        </w:tabs>
        <w:ind w:left="1020"/>
        <w:rPr>
          <w:b/>
          <w:i w:val="0"/>
          <w:sz w:val="22"/>
          <w:szCs w:val="22"/>
        </w:rPr>
      </w:pPr>
    </w:p>
    <w:p w14:paraId="62BD4ED6" w14:textId="77777777" w:rsidR="00035B2B" w:rsidRDefault="00035B2B" w:rsidP="00035B2B">
      <w:pPr>
        <w:pStyle w:val="Glava"/>
        <w:tabs>
          <w:tab w:val="left" w:pos="708"/>
        </w:tabs>
        <w:ind w:left="1080"/>
        <w:rPr>
          <w:b/>
          <w:i w:val="0"/>
          <w:sz w:val="22"/>
          <w:szCs w:val="22"/>
        </w:rPr>
      </w:pPr>
    </w:p>
    <w:p w14:paraId="138645C8" w14:textId="77777777" w:rsidR="00035B2B" w:rsidRDefault="00035B2B" w:rsidP="00035B2B">
      <w:pPr>
        <w:pStyle w:val="Glava"/>
        <w:tabs>
          <w:tab w:val="left" w:pos="708"/>
        </w:tabs>
        <w:ind w:left="1080"/>
        <w:rPr>
          <w:b/>
          <w:i w:val="0"/>
          <w:sz w:val="22"/>
          <w:szCs w:val="22"/>
        </w:rPr>
      </w:pPr>
    </w:p>
    <w:p w14:paraId="212FBB90" w14:textId="77777777" w:rsidR="00035B2B" w:rsidRDefault="00035B2B" w:rsidP="00035B2B">
      <w:pPr>
        <w:pStyle w:val="Glava"/>
        <w:tabs>
          <w:tab w:val="left" w:pos="708"/>
        </w:tabs>
        <w:ind w:left="1080"/>
        <w:jc w:val="right"/>
        <w:rPr>
          <w:b/>
          <w:i w:val="0"/>
          <w:sz w:val="22"/>
          <w:szCs w:val="22"/>
        </w:rPr>
      </w:pPr>
    </w:p>
    <w:p w14:paraId="3F3B35BD" w14:textId="77777777" w:rsidR="00035B2B" w:rsidRDefault="00035B2B" w:rsidP="00035B2B">
      <w:pPr>
        <w:pStyle w:val="Glava"/>
        <w:tabs>
          <w:tab w:val="left" w:pos="708"/>
        </w:tabs>
        <w:ind w:left="1080"/>
        <w:jc w:val="right"/>
        <w:rPr>
          <w:b/>
          <w:i w:val="0"/>
          <w:sz w:val="22"/>
          <w:szCs w:val="22"/>
        </w:rPr>
      </w:pPr>
    </w:p>
    <w:p w14:paraId="5D8976DD" w14:textId="77777777" w:rsidR="00035B2B" w:rsidRDefault="00035B2B" w:rsidP="00035B2B">
      <w:pPr>
        <w:pStyle w:val="Glava"/>
        <w:tabs>
          <w:tab w:val="left" w:pos="708"/>
        </w:tabs>
        <w:ind w:left="1080"/>
        <w:jc w:val="right"/>
        <w:rPr>
          <w:b/>
          <w:i w:val="0"/>
          <w:sz w:val="22"/>
          <w:szCs w:val="22"/>
        </w:rPr>
      </w:pPr>
    </w:p>
    <w:p w14:paraId="7DA1E901" w14:textId="77777777" w:rsidR="00035B2B" w:rsidRDefault="00035B2B" w:rsidP="00035B2B">
      <w:pPr>
        <w:pStyle w:val="Glava"/>
        <w:tabs>
          <w:tab w:val="left" w:pos="708"/>
        </w:tabs>
        <w:ind w:left="1080"/>
        <w:jc w:val="right"/>
        <w:rPr>
          <w:b/>
          <w:i w:val="0"/>
          <w:sz w:val="22"/>
          <w:szCs w:val="22"/>
        </w:rPr>
      </w:pPr>
    </w:p>
    <w:p w14:paraId="4774BAB5" w14:textId="77777777" w:rsidR="00035B2B" w:rsidRDefault="00035B2B" w:rsidP="00035B2B">
      <w:pPr>
        <w:pStyle w:val="Glava"/>
        <w:tabs>
          <w:tab w:val="left" w:pos="708"/>
        </w:tabs>
        <w:ind w:left="1080"/>
        <w:jc w:val="right"/>
        <w:rPr>
          <w:b/>
          <w:i w:val="0"/>
          <w:sz w:val="22"/>
          <w:szCs w:val="22"/>
        </w:rPr>
      </w:pPr>
    </w:p>
    <w:p w14:paraId="642B8898" w14:textId="77777777" w:rsidR="00035B2B" w:rsidRDefault="00035B2B" w:rsidP="00035B2B">
      <w:pPr>
        <w:pStyle w:val="Glava"/>
        <w:tabs>
          <w:tab w:val="left" w:pos="708"/>
        </w:tabs>
        <w:ind w:left="1080"/>
        <w:jc w:val="right"/>
        <w:rPr>
          <w:b/>
          <w:i w:val="0"/>
          <w:sz w:val="22"/>
          <w:szCs w:val="22"/>
        </w:rPr>
      </w:pPr>
    </w:p>
    <w:p w14:paraId="75241D10" w14:textId="77777777" w:rsidR="00035B2B" w:rsidRDefault="00035B2B" w:rsidP="00035B2B">
      <w:pPr>
        <w:pStyle w:val="Glava"/>
        <w:tabs>
          <w:tab w:val="left" w:pos="708"/>
        </w:tabs>
        <w:ind w:left="1080"/>
        <w:jc w:val="right"/>
        <w:rPr>
          <w:b/>
          <w:i w:val="0"/>
          <w:sz w:val="22"/>
          <w:szCs w:val="22"/>
        </w:rPr>
      </w:pPr>
    </w:p>
    <w:p w14:paraId="057BD398" w14:textId="77777777" w:rsidR="00035B2B" w:rsidRDefault="00035B2B" w:rsidP="00035B2B">
      <w:pPr>
        <w:pStyle w:val="Glava"/>
        <w:tabs>
          <w:tab w:val="left" w:pos="708"/>
        </w:tabs>
        <w:ind w:left="1080"/>
        <w:jc w:val="right"/>
        <w:rPr>
          <w:b/>
          <w:i w:val="0"/>
          <w:sz w:val="22"/>
          <w:szCs w:val="22"/>
        </w:rPr>
      </w:pPr>
    </w:p>
    <w:p w14:paraId="7A712D88" w14:textId="77777777" w:rsidR="00035B2B" w:rsidRDefault="00035B2B" w:rsidP="00035B2B">
      <w:pPr>
        <w:pStyle w:val="Glava"/>
        <w:tabs>
          <w:tab w:val="left" w:pos="708"/>
        </w:tabs>
        <w:ind w:left="1080"/>
        <w:jc w:val="right"/>
        <w:rPr>
          <w:b/>
          <w:i w:val="0"/>
          <w:sz w:val="22"/>
          <w:szCs w:val="22"/>
        </w:rPr>
      </w:pPr>
    </w:p>
    <w:p w14:paraId="62ECA6E7" w14:textId="77777777" w:rsidR="00035B2B" w:rsidRDefault="00035B2B" w:rsidP="00035B2B">
      <w:pPr>
        <w:pStyle w:val="Glava"/>
        <w:tabs>
          <w:tab w:val="left" w:pos="708"/>
        </w:tabs>
        <w:ind w:left="1080"/>
        <w:jc w:val="right"/>
        <w:rPr>
          <w:b/>
          <w:i w:val="0"/>
          <w:sz w:val="22"/>
          <w:szCs w:val="22"/>
        </w:rPr>
      </w:pPr>
    </w:p>
    <w:p w14:paraId="2BCBC65C" w14:textId="77777777" w:rsidR="00035B2B" w:rsidRDefault="00035B2B" w:rsidP="00035B2B">
      <w:pPr>
        <w:pStyle w:val="Glava"/>
        <w:tabs>
          <w:tab w:val="left" w:pos="708"/>
        </w:tabs>
        <w:ind w:left="1080"/>
        <w:jc w:val="right"/>
        <w:rPr>
          <w:b/>
          <w:i w:val="0"/>
          <w:sz w:val="22"/>
          <w:szCs w:val="22"/>
        </w:rPr>
      </w:pPr>
    </w:p>
    <w:p w14:paraId="4385741D" w14:textId="77777777" w:rsidR="00035B2B" w:rsidRDefault="00035B2B" w:rsidP="00035B2B">
      <w:pPr>
        <w:pStyle w:val="Glava"/>
        <w:tabs>
          <w:tab w:val="left" w:pos="708"/>
        </w:tabs>
        <w:ind w:left="1080"/>
        <w:jc w:val="right"/>
        <w:rPr>
          <w:b/>
          <w:i w:val="0"/>
          <w:sz w:val="22"/>
          <w:szCs w:val="22"/>
        </w:rPr>
      </w:pPr>
    </w:p>
    <w:p w14:paraId="71C45B51" w14:textId="77777777" w:rsidR="00035B2B" w:rsidRDefault="00035B2B" w:rsidP="00035B2B">
      <w:pPr>
        <w:pStyle w:val="Glava"/>
        <w:tabs>
          <w:tab w:val="left" w:pos="708"/>
        </w:tabs>
        <w:ind w:left="1080"/>
        <w:jc w:val="right"/>
        <w:rPr>
          <w:b/>
          <w:i w:val="0"/>
          <w:sz w:val="22"/>
          <w:szCs w:val="22"/>
        </w:rPr>
      </w:pPr>
    </w:p>
    <w:p w14:paraId="14F02A04" w14:textId="77777777" w:rsidR="00035B2B" w:rsidRDefault="00035B2B" w:rsidP="00035B2B">
      <w:pPr>
        <w:pStyle w:val="Glava"/>
        <w:tabs>
          <w:tab w:val="left" w:pos="708"/>
        </w:tabs>
        <w:ind w:left="1080"/>
        <w:jc w:val="right"/>
        <w:rPr>
          <w:b/>
          <w:i w:val="0"/>
          <w:sz w:val="22"/>
          <w:szCs w:val="22"/>
        </w:rPr>
      </w:pPr>
    </w:p>
    <w:p w14:paraId="5C888B08" w14:textId="77777777" w:rsidR="00035B2B" w:rsidRDefault="00035B2B" w:rsidP="00035B2B">
      <w:pPr>
        <w:pStyle w:val="Glava"/>
        <w:tabs>
          <w:tab w:val="left" w:pos="708"/>
        </w:tabs>
        <w:ind w:left="1080"/>
        <w:jc w:val="right"/>
        <w:rPr>
          <w:b/>
          <w:i w:val="0"/>
          <w:sz w:val="22"/>
          <w:szCs w:val="22"/>
        </w:rPr>
      </w:pPr>
    </w:p>
    <w:p w14:paraId="7D4A98DB" w14:textId="77777777" w:rsidR="00035B2B" w:rsidRDefault="00035B2B" w:rsidP="00035B2B">
      <w:pPr>
        <w:pStyle w:val="Glava"/>
        <w:tabs>
          <w:tab w:val="left" w:pos="708"/>
        </w:tabs>
        <w:ind w:left="1080"/>
        <w:jc w:val="right"/>
        <w:rPr>
          <w:b/>
          <w:i w:val="0"/>
          <w:sz w:val="22"/>
          <w:szCs w:val="22"/>
        </w:rPr>
      </w:pPr>
    </w:p>
    <w:p w14:paraId="31D6F96D" w14:textId="77777777" w:rsidR="00035B2B" w:rsidRDefault="00035B2B" w:rsidP="00035B2B">
      <w:pPr>
        <w:pStyle w:val="Glava"/>
        <w:tabs>
          <w:tab w:val="left" w:pos="708"/>
        </w:tabs>
        <w:ind w:left="1080"/>
        <w:jc w:val="right"/>
        <w:rPr>
          <w:b/>
          <w:i w:val="0"/>
          <w:sz w:val="22"/>
          <w:szCs w:val="22"/>
        </w:rPr>
      </w:pPr>
    </w:p>
    <w:p w14:paraId="1F2BABC8" w14:textId="77777777" w:rsidR="00035B2B" w:rsidRDefault="00035B2B" w:rsidP="00035B2B">
      <w:pPr>
        <w:pStyle w:val="Glava"/>
        <w:tabs>
          <w:tab w:val="left" w:pos="708"/>
        </w:tabs>
        <w:ind w:left="1080"/>
        <w:jc w:val="right"/>
        <w:rPr>
          <w:b/>
          <w:i w:val="0"/>
          <w:sz w:val="22"/>
          <w:szCs w:val="22"/>
        </w:rPr>
      </w:pPr>
    </w:p>
    <w:p w14:paraId="6969E1AF" w14:textId="77777777" w:rsidR="00035B2B" w:rsidRDefault="00035B2B" w:rsidP="00035B2B">
      <w:pPr>
        <w:pStyle w:val="Glava"/>
        <w:tabs>
          <w:tab w:val="left" w:pos="708"/>
        </w:tabs>
        <w:ind w:left="1080"/>
        <w:jc w:val="right"/>
        <w:rPr>
          <w:b/>
          <w:i w:val="0"/>
          <w:sz w:val="22"/>
          <w:szCs w:val="22"/>
        </w:rPr>
      </w:pPr>
    </w:p>
    <w:p w14:paraId="1E03E219" w14:textId="77777777" w:rsidR="00035B2B" w:rsidRDefault="00035B2B" w:rsidP="00035B2B">
      <w:pPr>
        <w:pStyle w:val="Glava"/>
        <w:tabs>
          <w:tab w:val="left" w:pos="708"/>
        </w:tabs>
        <w:ind w:left="1080"/>
        <w:jc w:val="right"/>
        <w:rPr>
          <w:b/>
          <w:i w:val="0"/>
          <w:sz w:val="22"/>
          <w:szCs w:val="22"/>
        </w:rPr>
      </w:pPr>
    </w:p>
    <w:p w14:paraId="1605A5A9" w14:textId="77777777" w:rsidR="00035B2B" w:rsidRDefault="00035B2B" w:rsidP="00035B2B">
      <w:pPr>
        <w:pStyle w:val="Glava"/>
        <w:tabs>
          <w:tab w:val="left" w:pos="708"/>
        </w:tabs>
        <w:ind w:left="1080"/>
        <w:jc w:val="right"/>
        <w:rPr>
          <w:b/>
          <w:i w:val="0"/>
          <w:sz w:val="22"/>
          <w:szCs w:val="22"/>
        </w:rPr>
      </w:pPr>
    </w:p>
    <w:p w14:paraId="71B1104B" w14:textId="77777777" w:rsidR="00035B2B" w:rsidRDefault="00035B2B" w:rsidP="00035B2B">
      <w:pPr>
        <w:pStyle w:val="Glava"/>
        <w:tabs>
          <w:tab w:val="left" w:pos="708"/>
        </w:tabs>
        <w:ind w:left="1080"/>
        <w:jc w:val="right"/>
        <w:rPr>
          <w:b/>
          <w:i w:val="0"/>
          <w:sz w:val="22"/>
          <w:szCs w:val="22"/>
        </w:rPr>
      </w:pPr>
    </w:p>
    <w:p w14:paraId="30CB0D86" w14:textId="77777777" w:rsidR="00035B2B" w:rsidRDefault="00035B2B" w:rsidP="00035B2B">
      <w:pPr>
        <w:pStyle w:val="Glava"/>
        <w:tabs>
          <w:tab w:val="left" w:pos="708"/>
        </w:tabs>
        <w:ind w:left="1080"/>
        <w:jc w:val="right"/>
        <w:rPr>
          <w:b/>
          <w:i w:val="0"/>
          <w:sz w:val="22"/>
          <w:szCs w:val="22"/>
        </w:rPr>
      </w:pPr>
    </w:p>
    <w:p w14:paraId="78D2A651" w14:textId="77777777" w:rsidR="00035B2B" w:rsidRDefault="00035B2B" w:rsidP="00035B2B">
      <w:pPr>
        <w:pStyle w:val="Glava"/>
        <w:tabs>
          <w:tab w:val="left" w:pos="708"/>
        </w:tabs>
        <w:ind w:left="1080"/>
        <w:jc w:val="right"/>
        <w:rPr>
          <w:b/>
          <w:i w:val="0"/>
          <w:sz w:val="22"/>
          <w:szCs w:val="22"/>
        </w:rPr>
      </w:pPr>
    </w:p>
    <w:p w14:paraId="44436D0F" w14:textId="77777777" w:rsidR="00035B2B" w:rsidRDefault="00035B2B" w:rsidP="00035B2B">
      <w:pPr>
        <w:pStyle w:val="Glava"/>
        <w:tabs>
          <w:tab w:val="left" w:pos="708"/>
        </w:tabs>
        <w:ind w:left="1080"/>
        <w:jc w:val="right"/>
        <w:rPr>
          <w:b/>
          <w:i w:val="0"/>
          <w:sz w:val="22"/>
          <w:szCs w:val="22"/>
        </w:rPr>
      </w:pPr>
    </w:p>
    <w:p w14:paraId="69BBA732" w14:textId="77777777" w:rsidR="00035B2B" w:rsidRDefault="00035B2B" w:rsidP="00035B2B">
      <w:pPr>
        <w:pStyle w:val="Glava"/>
        <w:tabs>
          <w:tab w:val="left" w:pos="708"/>
        </w:tabs>
        <w:ind w:left="1080"/>
        <w:jc w:val="right"/>
        <w:rPr>
          <w:b/>
          <w:i w:val="0"/>
          <w:sz w:val="22"/>
          <w:szCs w:val="22"/>
        </w:rPr>
      </w:pPr>
    </w:p>
    <w:p w14:paraId="5F0A25B1" w14:textId="77777777" w:rsidR="00035B2B" w:rsidRDefault="00035B2B" w:rsidP="00035B2B">
      <w:pPr>
        <w:pStyle w:val="Glava"/>
        <w:tabs>
          <w:tab w:val="left" w:pos="708"/>
        </w:tabs>
        <w:ind w:left="1080"/>
        <w:jc w:val="right"/>
        <w:rPr>
          <w:b/>
          <w:i w:val="0"/>
          <w:sz w:val="22"/>
          <w:szCs w:val="22"/>
        </w:rPr>
      </w:pPr>
    </w:p>
    <w:p w14:paraId="2354F329" w14:textId="77777777" w:rsidR="00035B2B" w:rsidRDefault="00035B2B" w:rsidP="00035B2B">
      <w:pPr>
        <w:pStyle w:val="Glava"/>
        <w:tabs>
          <w:tab w:val="left" w:pos="708"/>
        </w:tabs>
        <w:ind w:left="1080"/>
        <w:jc w:val="right"/>
        <w:rPr>
          <w:b/>
          <w:i w:val="0"/>
          <w:sz w:val="22"/>
          <w:szCs w:val="22"/>
        </w:rPr>
      </w:pPr>
    </w:p>
    <w:p w14:paraId="0D01290A" w14:textId="77777777" w:rsidR="00035B2B" w:rsidRDefault="00035B2B" w:rsidP="00035B2B">
      <w:pPr>
        <w:pStyle w:val="Glava"/>
        <w:tabs>
          <w:tab w:val="left" w:pos="708"/>
        </w:tabs>
        <w:ind w:left="1080"/>
        <w:jc w:val="right"/>
        <w:rPr>
          <w:b/>
          <w:i w:val="0"/>
          <w:sz w:val="22"/>
          <w:szCs w:val="22"/>
        </w:rPr>
      </w:pPr>
    </w:p>
    <w:p w14:paraId="00902081" w14:textId="77777777" w:rsidR="00035B2B" w:rsidRDefault="00035B2B" w:rsidP="00035B2B">
      <w:pPr>
        <w:pStyle w:val="Glava"/>
        <w:tabs>
          <w:tab w:val="left" w:pos="708"/>
        </w:tabs>
        <w:rPr>
          <w:b/>
          <w:i w:val="0"/>
          <w:sz w:val="22"/>
          <w:szCs w:val="22"/>
        </w:rPr>
      </w:pPr>
    </w:p>
    <w:p w14:paraId="343BAD5C" w14:textId="77777777" w:rsidR="00035B2B" w:rsidRDefault="00035B2B" w:rsidP="00035B2B">
      <w:pPr>
        <w:pStyle w:val="Glava"/>
        <w:tabs>
          <w:tab w:val="left" w:pos="708"/>
        </w:tabs>
        <w:rPr>
          <w:b/>
          <w:i w:val="0"/>
          <w:sz w:val="22"/>
          <w:szCs w:val="22"/>
        </w:rPr>
      </w:pPr>
    </w:p>
    <w:p w14:paraId="70767A9C" w14:textId="77777777" w:rsidR="00035B2B" w:rsidRDefault="00035B2B" w:rsidP="00035B2B">
      <w:pPr>
        <w:pStyle w:val="Glava"/>
        <w:tabs>
          <w:tab w:val="left" w:pos="708"/>
        </w:tabs>
        <w:rPr>
          <w:b/>
          <w:i w:val="0"/>
          <w:sz w:val="22"/>
          <w:szCs w:val="22"/>
        </w:rPr>
      </w:pPr>
    </w:p>
    <w:p w14:paraId="0C4AB65D" w14:textId="77777777" w:rsidR="00035B2B" w:rsidRDefault="00035B2B" w:rsidP="00035B2B">
      <w:pPr>
        <w:pStyle w:val="Glava"/>
        <w:tabs>
          <w:tab w:val="left" w:pos="708"/>
        </w:tabs>
        <w:rPr>
          <w:b/>
          <w:i w:val="0"/>
          <w:sz w:val="22"/>
          <w:szCs w:val="22"/>
        </w:rPr>
      </w:pPr>
    </w:p>
    <w:p w14:paraId="2942B713" w14:textId="77777777" w:rsidR="00035B2B" w:rsidRDefault="00035B2B" w:rsidP="00035B2B">
      <w:pPr>
        <w:pStyle w:val="Glava"/>
        <w:tabs>
          <w:tab w:val="left" w:pos="708"/>
        </w:tabs>
        <w:rPr>
          <w:b/>
          <w:i w:val="0"/>
          <w:sz w:val="22"/>
          <w:szCs w:val="22"/>
        </w:rPr>
      </w:pPr>
    </w:p>
    <w:p w14:paraId="7F760A99" w14:textId="77777777" w:rsidR="00035B2B" w:rsidRDefault="00035B2B" w:rsidP="00035B2B">
      <w:pPr>
        <w:pStyle w:val="Glava"/>
        <w:tabs>
          <w:tab w:val="left" w:pos="708"/>
        </w:tabs>
        <w:rPr>
          <w:b/>
          <w:i w:val="0"/>
          <w:sz w:val="22"/>
          <w:szCs w:val="22"/>
        </w:rPr>
      </w:pPr>
    </w:p>
    <w:p w14:paraId="6E818059" w14:textId="77777777" w:rsidR="00035B2B" w:rsidRDefault="00962834" w:rsidP="00035B2B">
      <w:pPr>
        <w:pStyle w:val="Glava"/>
        <w:tabs>
          <w:tab w:val="left" w:pos="708"/>
        </w:tabs>
        <w:ind w:left="1080"/>
        <w:jc w:val="right"/>
        <w:rPr>
          <w:b/>
          <w:i w:val="0"/>
          <w:sz w:val="22"/>
          <w:szCs w:val="22"/>
        </w:rPr>
      </w:pPr>
      <w:r>
        <w:rPr>
          <w:b/>
          <w:i w:val="0"/>
          <w:sz w:val="22"/>
          <w:szCs w:val="22"/>
        </w:rPr>
        <w:lastRenderedPageBreak/>
        <w:t>PRILOGA 2</w:t>
      </w:r>
      <w:r w:rsidR="00035B2B">
        <w:rPr>
          <w:b/>
          <w:i w:val="0"/>
          <w:sz w:val="22"/>
          <w:szCs w:val="22"/>
        </w:rPr>
        <w:t>a</w:t>
      </w:r>
    </w:p>
    <w:p w14:paraId="7925BE67" w14:textId="77777777" w:rsidR="00035B2B" w:rsidRDefault="00035B2B" w:rsidP="00035B2B">
      <w:pPr>
        <w:pStyle w:val="Glava"/>
        <w:tabs>
          <w:tab w:val="left" w:pos="708"/>
        </w:tabs>
        <w:ind w:left="1080"/>
        <w:jc w:val="right"/>
        <w:rPr>
          <w:i w:val="0"/>
          <w:sz w:val="22"/>
          <w:szCs w:val="22"/>
        </w:rPr>
      </w:pPr>
    </w:p>
    <w:p w14:paraId="38068129" w14:textId="77777777" w:rsidR="00035B2B" w:rsidRDefault="00035B2B" w:rsidP="00035B2B">
      <w:pPr>
        <w:pStyle w:val="Glava"/>
        <w:tabs>
          <w:tab w:val="left" w:pos="708"/>
        </w:tabs>
        <w:ind w:left="1080"/>
        <w:jc w:val="right"/>
        <w:rPr>
          <w:i w:val="0"/>
          <w:sz w:val="22"/>
          <w:szCs w:val="22"/>
        </w:rPr>
      </w:pPr>
    </w:p>
    <w:p w14:paraId="6C95D297" w14:textId="77777777" w:rsidR="00035B2B" w:rsidRDefault="00035B2B" w:rsidP="00035B2B">
      <w:pPr>
        <w:pStyle w:val="Glava"/>
        <w:tabs>
          <w:tab w:val="left" w:pos="708"/>
        </w:tabs>
        <w:ind w:left="1080"/>
        <w:jc w:val="right"/>
        <w:rPr>
          <w:i w:val="0"/>
          <w:sz w:val="22"/>
          <w:szCs w:val="22"/>
        </w:rPr>
      </w:pPr>
    </w:p>
    <w:p w14:paraId="4ABCDCBF"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4A6D68D2" w14:textId="77777777" w:rsidR="00035B2B" w:rsidRDefault="00035B2B" w:rsidP="00035B2B">
      <w:pPr>
        <w:pStyle w:val="Glava"/>
        <w:tabs>
          <w:tab w:val="left" w:pos="708"/>
        </w:tabs>
        <w:ind w:left="1080"/>
        <w:jc w:val="both"/>
        <w:rPr>
          <w:i w:val="0"/>
          <w:sz w:val="22"/>
          <w:szCs w:val="22"/>
        </w:rPr>
      </w:pPr>
    </w:p>
    <w:p w14:paraId="625B2D88" w14:textId="77777777" w:rsidR="00035B2B" w:rsidRDefault="00035B2B" w:rsidP="00035B2B">
      <w:pPr>
        <w:pStyle w:val="Glava"/>
        <w:tabs>
          <w:tab w:val="left" w:pos="708"/>
        </w:tabs>
        <w:ind w:left="1080"/>
        <w:jc w:val="both"/>
        <w:rPr>
          <w:i w:val="0"/>
          <w:sz w:val="22"/>
          <w:szCs w:val="22"/>
        </w:rPr>
      </w:pPr>
    </w:p>
    <w:p w14:paraId="5EEEB42A"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a nas kot gospodarski subjekt/podizvajalca z naslednjimi podatki:</w:t>
      </w:r>
    </w:p>
    <w:p w14:paraId="06828F78" w14:textId="77777777" w:rsidR="00BF3141" w:rsidRDefault="00BF3141" w:rsidP="00170D42">
      <w:pPr>
        <w:pStyle w:val="Glava"/>
        <w:tabs>
          <w:tab w:val="left" w:pos="708"/>
        </w:tabs>
        <w:ind w:left="1020"/>
        <w:jc w:val="both"/>
        <w:rPr>
          <w:i w:val="0"/>
          <w:sz w:val="22"/>
          <w:szCs w:val="22"/>
        </w:rPr>
      </w:pPr>
    </w:p>
    <w:p w14:paraId="59C6AAC3" w14:textId="77777777" w:rsidR="00035B2B" w:rsidRDefault="00035B2B" w:rsidP="00035B2B">
      <w:pPr>
        <w:pStyle w:val="Glava"/>
        <w:tabs>
          <w:tab w:val="left" w:pos="708"/>
        </w:tabs>
        <w:ind w:left="1080"/>
        <w:jc w:val="both"/>
        <w:rPr>
          <w:i w:val="0"/>
          <w:sz w:val="22"/>
          <w:szCs w:val="22"/>
        </w:rPr>
      </w:pPr>
    </w:p>
    <w:p w14:paraId="3591CF36" w14:textId="77777777" w:rsidR="00035B2B" w:rsidRDefault="00035B2B" w:rsidP="00035B2B">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5912"/>
      </w:tblGrid>
      <w:tr w:rsidR="00035B2B" w14:paraId="52D57432" w14:textId="77777777" w:rsidTr="00170D42">
        <w:tc>
          <w:tcPr>
            <w:tcW w:w="3084" w:type="dxa"/>
            <w:hideMark/>
          </w:tcPr>
          <w:p w14:paraId="35C71253"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14:paraId="3116CD79" w14:textId="77777777" w:rsidR="00035B2B" w:rsidRDefault="00035B2B">
            <w:pPr>
              <w:pStyle w:val="Glava"/>
              <w:tabs>
                <w:tab w:val="left" w:pos="708"/>
              </w:tabs>
              <w:jc w:val="both"/>
              <w:rPr>
                <w:i w:val="0"/>
                <w:sz w:val="22"/>
                <w:szCs w:val="22"/>
              </w:rPr>
            </w:pPr>
          </w:p>
        </w:tc>
      </w:tr>
      <w:tr w:rsidR="00035B2B" w14:paraId="0D10024C" w14:textId="77777777" w:rsidTr="00170D42">
        <w:tc>
          <w:tcPr>
            <w:tcW w:w="3084" w:type="dxa"/>
          </w:tcPr>
          <w:p w14:paraId="61D788D0" w14:textId="77777777" w:rsidR="00035B2B" w:rsidRDefault="00035B2B" w:rsidP="00170D42">
            <w:pPr>
              <w:pStyle w:val="Glava"/>
              <w:tabs>
                <w:tab w:val="left" w:pos="708"/>
              </w:tabs>
              <w:ind w:left="-113"/>
              <w:jc w:val="both"/>
              <w:rPr>
                <w:i w:val="0"/>
                <w:sz w:val="22"/>
                <w:szCs w:val="22"/>
              </w:rPr>
            </w:pPr>
          </w:p>
          <w:p w14:paraId="24A88DEC"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14:paraId="715961F6" w14:textId="77777777" w:rsidR="00035B2B" w:rsidRDefault="00035B2B">
            <w:pPr>
              <w:pStyle w:val="Glava"/>
              <w:tabs>
                <w:tab w:val="left" w:pos="708"/>
              </w:tabs>
              <w:jc w:val="both"/>
              <w:rPr>
                <w:i w:val="0"/>
                <w:sz w:val="22"/>
                <w:szCs w:val="22"/>
              </w:rPr>
            </w:pPr>
          </w:p>
        </w:tc>
      </w:tr>
      <w:tr w:rsidR="00035B2B" w14:paraId="30267A8B" w14:textId="77777777" w:rsidTr="00170D42">
        <w:tc>
          <w:tcPr>
            <w:tcW w:w="3084" w:type="dxa"/>
          </w:tcPr>
          <w:p w14:paraId="3A34CEB0" w14:textId="77777777" w:rsidR="00035B2B" w:rsidRDefault="00035B2B" w:rsidP="00170D42">
            <w:pPr>
              <w:pStyle w:val="Glava"/>
              <w:tabs>
                <w:tab w:val="left" w:pos="708"/>
              </w:tabs>
              <w:ind w:left="-113"/>
              <w:jc w:val="both"/>
              <w:rPr>
                <w:i w:val="0"/>
                <w:sz w:val="22"/>
                <w:szCs w:val="22"/>
              </w:rPr>
            </w:pPr>
          </w:p>
          <w:p w14:paraId="16EA0ECE"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14:paraId="2C46B8A6" w14:textId="77777777" w:rsidR="00035B2B" w:rsidRDefault="00035B2B">
            <w:pPr>
              <w:pStyle w:val="Glava"/>
              <w:tabs>
                <w:tab w:val="left" w:pos="708"/>
              </w:tabs>
              <w:jc w:val="both"/>
              <w:rPr>
                <w:i w:val="0"/>
                <w:sz w:val="22"/>
                <w:szCs w:val="22"/>
              </w:rPr>
            </w:pPr>
          </w:p>
        </w:tc>
      </w:tr>
      <w:tr w:rsidR="00035B2B" w14:paraId="1BD580AC" w14:textId="77777777" w:rsidTr="00170D42">
        <w:tc>
          <w:tcPr>
            <w:tcW w:w="3084" w:type="dxa"/>
          </w:tcPr>
          <w:p w14:paraId="4F37EFDA" w14:textId="77777777" w:rsidR="00035B2B" w:rsidRDefault="00035B2B" w:rsidP="00170D42">
            <w:pPr>
              <w:pStyle w:val="Glava"/>
              <w:tabs>
                <w:tab w:val="left" w:pos="708"/>
              </w:tabs>
              <w:ind w:left="-113"/>
              <w:jc w:val="both"/>
              <w:rPr>
                <w:i w:val="0"/>
                <w:sz w:val="22"/>
                <w:szCs w:val="22"/>
              </w:rPr>
            </w:pPr>
          </w:p>
          <w:p w14:paraId="2FF9515E"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14:paraId="0AB34E74" w14:textId="77777777" w:rsidR="00035B2B" w:rsidRDefault="00035B2B">
            <w:pPr>
              <w:pStyle w:val="Glava"/>
              <w:tabs>
                <w:tab w:val="left" w:pos="708"/>
              </w:tabs>
              <w:jc w:val="both"/>
              <w:rPr>
                <w:i w:val="0"/>
                <w:sz w:val="22"/>
                <w:szCs w:val="22"/>
              </w:rPr>
            </w:pPr>
          </w:p>
        </w:tc>
      </w:tr>
    </w:tbl>
    <w:p w14:paraId="68B619BA" w14:textId="77777777" w:rsidR="00035B2B" w:rsidRDefault="00035B2B" w:rsidP="00035B2B">
      <w:pPr>
        <w:pStyle w:val="Glava"/>
        <w:tabs>
          <w:tab w:val="left" w:pos="708"/>
        </w:tabs>
        <w:ind w:left="1080"/>
        <w:jc w:val="both"/>
        <w:rPr>
          <w:i w:val="0"/>
          <w:sz w:val="22"/>
          <w:szCs w:val="22"/>
        </w:rPr>
      </w:pPr>
    </w:p>
    <w:p w14:paraId="2D05ED35" w14:textId="77777777" w:rsidR="00035B2B" w:rsidRDefault="00035B2B" w:rsidP="00035B2B">
      <w:pPr>
        <w:pStyle w:val="Glava"/>
        <w:tabs>
          <w:tab w:val="left" w:pos="708"/>
        </w:tabs>
        <w:ind w:left="1080"/>
        <w:jc w:val="both"/>
        <w:rPr>
          <w:i w:val="0"/>
          <w:sz w:val="22"/>
          <w:szCs w:val="22"/>
        </w:rPr>
      </w:pPr>
    </w:p>
    <w:p w14:paraId="5769CEAA"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112A2362" w14:textId="77777777" w:rsidR="00035B2B" w:rsidRDefault="00035B2B" w:rsidP="00170D42">
      <w:pPr>
        <w:pStyle w:val="Glava"/>
        <w:tabs>
          <w:tab w:val="left" w:pos="708"/>
        </w:tabs>
        <w:ind w:left="737"/>
        <w:jc w:val="both"/>
        <w:rPr>
          <w:i w:val="0"/>
          <w:sz w:val="22"/>
          <w:szCs w:val="22"/>
        </w:rPr>
      </w:pPr>
    </w:p>
    <w:p w14:paraId="189C0EFE" w14:textId="77777777" w:rsidR="00035B2B" w:rsidRDefault="00035B2B" w:rsidP="00170D42">
      <w:pPr>
        <w:pStyle w:val="Glava"/>
        <w:tabs>
          <w:tab w:val="left" w:pos="708"/>
        </w:tabs>
        <w:ind w:left="737"/>
        <w:jc w:val="both"/>
        <w:rPr>
          <w:i w:val="0"/>
          <w:sz w:val="22"/>
          <w:szCs w:val="22"/>
        </w:rPr>
      </w:pPr>
    </w:p>
    <w:p w14:paraId="35F7D614" w14:textId="77777777" w:rsidR="00035B2B" w:rsidRDefault="00035B2B" w:rsidP="00170D42">
      <w:pPr>
        <w:ind w:left="737"/>
        <w:jc w:val="both"/>
        <w:rPr>
          <w:i w:val="0"/>
          <w:sz w:val="22"/>
          <w:szCs w:val="22"/>
        </w:rPr>
      </w:pPr>
    </w:p>
    <w:p w14:paraId="7FDC92C1" w14:textId="77777777" w:rsidR="00035B2B" w:rsidRDefault="00035B2B" w:rsidP="00170D42">
      <w:pPr>
        <w:ind w:left="737"/>
        <w:jc w:val="both"/>
        <w:rPr>
          <w:i w:val="0"/>
          <w:sz w:val="22"/>
          <w:szCs w:val="22"/>
        </w:rPr>
      </w:pPr>
    </w:p>
    <w:p w14:paraId="4BF6FFFB"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057730ED" w14:textId="77777777" w:rsidTr="00170D42">
        <w:tc>
          <w:tcPr>
            <w:tcW w:w="766" w:type="dxa"/>
            <w:hideMark/>
          </w:tcPr>
          <w:p w14:paraId="5DC7226A"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3B801B5E" w14:textId="77777777" w:rsidR="00035B2B" w:rsidRDefault="00035B2B" w:rsidP="00170D42">
            <w:pPr>
              <w:ind w:left="737" w:hanging="54"/>
              <w:jc w:val="both"/>
              <w:rPr>
                <w:i w:val="0"/>
                <w:sz w:val="22"/>
                <w:szCs w:val="22"/>
              </w:rPr>
            </w:pPr>
          </w:p>
        </w:tc>
        <w:tc>
          <w:tcPr>
            <w:tcW w:w="1800" w:type="dxa"/>
            <w:hideMark/>
          </w:tcPr>
          <w:p w14:paraId="3CA6BD57"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63BA846D"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58B50EDA" w14:textId="77777777" w:rsidTr="00170D42">
        <w:tc>
          <w:tcPr>
            <w:tcW w:w="766" w:type="dxa"/>
          </w:tcPr>
          <w:p w14:paraId="489CBA15"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3F9B8422" w14:textId="77777777" w:rsidR="00035B2B" w:rsidRDefault="00035B2B" w:rsidP="00170D42">
            <w:pPr>
              <w:ind w:left="737" w:hanging="54"/>
              <w:jc w:val="both"/>
              <w:rPr>
                <w:i w:val="0"/>
                <w:sz w:val="22"/>
                <w:szCs w:val="22"/>
              </w:rPr>
            </w:pPr>
          </w:p>
        </w:tc>
        <w:tc>
          <w:tcPr>
            <w:tcW w:w="1800" w:type="dxa"/>
          </w:tcPr>
          <w:p w14:paraId="4C28D149"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54F1BB8E" w14:textId="77777777" w:rsidR="00035B2B" w:rsidRDefault="00035B2B" w:rsidP="00170D42">
            <w:pPr>
              <w:ind w:left="737" w:hanging="54"/>
              <w:jc w:val="both"/>
              <w:rPr>
                <w:i w:val="0"/>
                <w:sz w:val="22"/>
                <w:szCs w:val="22"/>
              </w:rPr>
            </w:pPr>
          </w:p>
        </w:tc>
      </w:tr>
      <w:tr w:rsidR="00035B2B" w14:paraId="5BC198C0" w14:textId="77777777" w:rsidTr="00170D42">
        <w:tc>
          <w:tcPr>
            <w:tcW w:w="766" w:type="dxa"/>
          </w:tcPr>
          <w:p w14:paraId="350799FD" w14:textId="77777777" w:rsidR="00035B2B" w:rsidRDefault="00035B2B" w:rsidP="00170D42">
            <w:pPr>
              <w:ind w:left="1020" w:hanging="54"/>
              <w:jc w:val="both"/>
              <w:rPr>
                <w:i w:val="0"/>
                <w:sz w:val="22"/>
                <w:szCs w:val="22"/>
              </w:rPr>
            </w:pPr>
          </w:p>
        </w:tc>
        <w:tc>
          <w:tcPr>
            <w:tcW w:w="1646" w:type="dxa"/>
          </w:tcPr>
          <w:p w14:paraId="7FAB3BC0" w14:textId="77777777" w:rsidR="00035B2B" w:rsidRDefault="00035B2B" w:rsidP="00170D42">
            <w:pPr>
              <w:ind w:left="737" w:hanging="54"/>
              <w:jc w:val="both"/>
              <w:rPr>
                <w:i w:val="0"/>
                <w:sz w:val="22"/>
                <w:szCs w:val="22"/>
              </w:rPr>
            </w:pPr>
          </w:p>
        </w:tc>
        <w:tc>
          <w:tcPr>
            <w:tcW w:w="1800" w:type="dxa"/>
          </w:tcPr>
          <w:p w14:paraId="67202178"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56B0E803" w14:textId="77777777" w:rsidR="00035B2B" w:rsidRDefault="00035B2B" w:rsidP="00170D42">
            <w:pPr>
              <w:ind w:left="737" w:hanging="54"/>
              <w:jc w:val="both"/>
              <w:rPr>
                <w:i w:val="0"/>
                <w:sz w:val="22"/>
                <w:szCs w:val="22"/>
              </w:rPr>
            </w:pPr>
          </w:p>
        </w:tc>
      </w:tr>
      <w:tr w:rsidR="00035B2B" w14:paraId="0D14F1B9" w14:textId="77777777" w:rsidTr="00170D42">
        <w:tc>
          <w:tcPr>
            <w:tcW w:w="766" w:type="dxa"/>
          </w:tcPr>
          <w:p w14:paraId="2D0DD98A" w14:textId="77777777" w:rsidR="00035B2B" w:rsidRDefault="00035B2B" w:rsidP="00170D42">
            <w:pPr>
              <w:ind w:left="1020"/>
              <w:jc w:val="both"/>
              <w:rPr>
                <w:i w:val="0"/>
                <w:sz w:val="22"/>
                <w:szCs w:val="22"/>
              </w:rPr>
            </w:pPr>
          </w:p>
        </w:tc>
        <w:tc>
          <w:tcPr>
            <w:tcW w:w="1646" w:type="dxa"/>
          </w:tcPr>
          <w:p w14:paraId="075F4A2B" w14:textId="77777777" w:rsidR="00035B2B" w:rsidRDefault="00035B2B" w:rsidP="00170D42">
            <w:pPr>
              <w:ind w:left="737"/>
              <w:jc w:val="both"/>
              <w:rPr>
                <w:i w:val="0"/>
                <w:sz w:val="22"/>
                <w:szCs w:val="22"/>
              </w:rPr>
            </w:pPr>
          </w:p>
        </w:tc>
        <w:tc>
          <w:tcPr>
            <w:tcW w:w="1800" w:type="dxa"/>
          </w:tcPr>
          <w:p w14:paraId="6DAD0E96" w14:textId="77777777" w:rsidR="00035B2B" w:rsidRDefault="00035B2B" w:rsidP="00170D42">
            <w:pPr>
              <w:ind w:left="737"/>
              <w:jc w:val="both"/>
              <w:rPr>
                <w:i w:val="0"/>
                <w:sz w:val="22"/>
                <w:szCs w:val="22"/>
              </w:rPr>
            </w:pPr>
          </w:p>
        </w:tc>
        <w:tc>
          <w:tcPr>
            <w:tcW w:w="4676" w:type="dxa"/>
            <w:hideMark/>
          </w:tcPr>
          <w:p w14:paraId="23158ED3" w14:textId="77777777" w:rsidR="00035B2B" w:rsidRDefault="00035B2B" w:rsidP="00170D42">
            <w:pPr>
              <w:ind w:left="737"/>
              <w:jc w:val="both"/>
              <w:rPr>
                <w:i w:val="0"/>
                <w:sz w:val="22"/>
                <w:szCs w:val="22"/>
              </w:rPr>
            </w:pPr>
            <w:r>
              <w:rPr>
                <w:i w:val="0"/>
                <w:sz w:val="22"/>
                <w:szCs w:val="22"/>
              </w:rPr>
              <w:t xml:space="preserve">                        (podpis)</w:t>
            </w:r>
          </w:p>
        </w:tc>
      </w:tr>
    </w:tbl>
    <w:p w14:paraId="7789FB1A" w14:textId="77777777" w:rsidR="00035B2B" w:rsidRDefault="00035B2B" w:rsidP="00035B2B">
      <w:pPr>
        <w:ind w:left="1080"/>
        <w:jc w:val="both"/>
        <w:rPr>
          <w:i w:val="0"/>
          <w:sz w:val="22"/>
          <w:szCs w:val="22"/>
        </w:rPr>
      </w:pPr>
    </w:p>
    <w:p w14:paraId="03731DCB" w14:textId="77777777" w:rsidR="00035B2B" w:rsidRDefault="00035B2B" w:rsidP="00035B2B">
      <w:pPr>
        <w:pStyle w:val="Glava"/>
        <w:tabs>
          <w:tab w:val="left" w:pos="708"/>
        </w:tabs>
        <w:ind w:left="1080"/>
        <w:jc w:val="right"/>
        <w:rPr>
          <w:i w:val="0"/>
          <w:sz w:val="22"/>
          <w:szCs w:val="22"/>
        </w:rPr>
      </w:pPr>
    </w:p>
    <w:p w14:paraId="724AA645" w14:textId="77777777" w:rsidR="00035B2B" w:rsidRDefault="00035B2B" w:rsidP="00035B2B">
      <w:pPr>
        <w:pStyle w:val="Glava"/>
        <w:tabs>
          <w:tab w:val="left" w:pos="708"/>
        </w:tabs>
        <w:ind w:left="1080"/>
        <w:jc w:val="right"/>
        <w:rPr>
          <w:i w:val="0"/>
          <w:sz w:val="22"/>
          <w:szCs w:val="22"/>
        </w:rPr>
      </w:pPr>
    </w:p>
    <w:p w14:paraId="34D9A7BE" w14:textId="77777777" w:rsidR="00035B2B" w:rsidRDefault="00035B2B" w:rsidP="00035B2B">
      <w:pPr>
        <w:pStyle w:val="Glava"/>
        <w:tabs>
          <w:tab w:val="left" w:pos="708"/>
        </w:tabs>
        <w:ind w:left="1080"/>
        <w:jc w:val="right"/>
        <w:rPr>
          <w:i w:val="0"/>
          <w:sz w:val="22"/>
          <w:szCs w:val="22"/>
        </w:rPr>
      </w:pPr>
    </w:p>
    <w:p w14:paraId="1D04F579" w14:textId="77777777" w:rsidR="00035B2B" w:rsidRDefault="00035B2B" w:rsidP="00035B2B">
      <w:pPr>
        <w:pStyle w:val="Glava"/>
        <w:tabs>
          <w:tab w:val="left" w:pos="708"/>
        </w:tabs>
        <w:ind w:left="1080"/>
        <w:jc w:val="right"/>
        <w:rPr>
          <w:i w:val="0"/>
          <w:sz w:val="22"/>
          <w:szCs w:val="22"/>
        </w:rPr>
      </w:pPr>
    </w:p>
    <w:p w14:paraId="6249E771" w14:textId="77777777" w:rsidR="00035B2B" w:rsidRDefault="00035B2B" w:rsidP="00035B2B">
      <w:pPr>
        <w:pStyle w:val="Glava"/>
        <w:tabs>
          <w:tab w:val="left" w:pos="708"/>
        </w:tabs>
        <w:ind w:left="1080"/>
        <w:jc w:val="right"/>
        <w:rPr>
          <w:i w:val="0"/>
          <w:sz w:val="22"/>
          <w:szCs w:val="22"/>
        </w:rPr>
      </w:pPr>
    </w:p>
    <w:p w14:paraId="4840B4A4" w14:textId="77777777" w:rsidR="00035B2B" w:rsidRDefault="00035B2B" w:rsidP="00035B2B">
      <w:pPr>
        <w:pStyle w:val="Glava"/>
        <w:tabs>
          <w:tab w:val="left" w:pos="708"/>
        </w:tabs>
        <w:ind w:left="1080"/>
        <w:jc w:val="right"/>
        <w:rPr>
          <w:i w:val="0"/>
          <w:sz w:val="22"/>
          <w:szCs w:val="22"/>
        </w:rPr>
      </w:pPr>
    </w:p>
    <w:p w14:paraId="755EC234" w14:textId="77777777" w:rsidR="00035B2B" w:rsidRDefault="00035B2B" w:rsidP="00035B2B">
      <w:pPr>
        <w:pStyle w:val="Glava"/>
        <w:tabs>
          <w:tab w:val="left" w:pos="708"/>
        </w:tabs>
        <w:ind w:left="1080"/>
        <w:jc w:val="right"/>
        <w:rPr>
          <w:i w:val="0"/>
          <w:sz w:val="22"/>
          <w:szCs w:val="22"/>
        </w:rPr>
      </w:pPr>
    </w:p>
    <w:p w14:paraId="4F4D41CC" w14:textId="77777777" w:rsidR="00035B2B" w:rsidRDefault="00035B2B" w:rsidP="00035B2B">
      <w:pPr>
        <w:pStyle w:val="Glava"/>
        <w:tabs>
          <w:tab w:val="left" w:pos="708"/>
        </w:tabs>
        <w:ind w:left="1080"/>
        <w:jc w:val="right"/>
        <w:rPr>
          <w:i w:val="0"/>
          <w:sz w:val="22"/>
          <w:szCs w:val="22"/>
        </w:rPr>
      </w:pPr>
    </w:p>
    <w:p w14:paraId="61E20127" w14:textId="77777777" w:rsidR="00035B2B" w:rsidRDefault="00035B2B" w:rsidP="00035B2B">
      <w:pPr>
        <w:pStyle w:val="Glava"/>
        <w:tabs>
          <w:tab w:val="left" w:pos="708"/>
        </w:tabs>
        <w:ind w:left="1080"/>
        <w:jc w:val="right"/>
        <w:rPr>
          <w:i w:val="0"/>
          <w:sz w:val="22"/>
          <w:szCs w:val="22"/>
        </w:rPr>
      </w:pPr>
    </w:p>
    <w:p w14:paraId="36533166" w14:textId="77777777" w:rsidR="00035B2B" w:rsidRDefault="00035B2B" w:rsidP="00035B2B">
      <w:pPr>
        <w:pStyle w:val="Glava"/>
        <w:tabs>
          <w:tab w:val="left" w:pos="708"/>
        </w:tabs>
        <w:ind w:left="1080"/>
        <w:jc w:val="right"/>
        <w:rPr>
          <w:i w:val="0"/>
          <w:sz w:val="22"/>
          <w:szCs w:val="22"/>
        </w:rPr>
      </w:pPr>
    </w:p>
    <w:p w14:paraId="309AF60A" w14:textId="77777777" w:rsidR="00035B2B" w:rsidRDefault="00035B2B" w:rsidP="00035B2B">
      <w:pPr>
        <w:pStyle w:val="Glava"/>
        <w:tabs>
          <w:tab w:val="left" w:pos="708"/>
        </w:tabs>
        <w:ind w:left="1080"/>
        <w:jc w:val="right"/>
        <w:rPr>
          <w:i w:val="0"/>
          <w:sz w:val="22"/>
          <w:szCs w:val="22"/>
        </w:rPr>
      </w:pPr>
    </w:p>
    <w:p w14:paraId="43DDAB42" w14:textId="77777777" w:rsidR="00962834" w:rsidRPr="00065CC6" w:rsidRDefault="00962834" w:rsidP="00170D42">
      <w:pPr>
        <w:ind w:left="1047" w:hanging="27"/>
        <w:jc w:val="both"/>
        <w:rPr>
          <w:i w:val="0"/>
          <w:sz w:val="18"/>
          <w:szCs w:val="18"/>
        </w:rPr>
      </w:pPr>
      <w:r w:rsidRPr="00065CC6">
        <w:rPr>
          <w:i w:val="0"/>
          <w:sz w:val="18"/>
          <w:szCs w:val="18"/>
        </w:rPr>
        <w:t>NAVODILO:</w:t>
      </w:r>
    </w:p>
    <w:p w14:paraId="29FFE3B6"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58CF83B3"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2BFC47EA" w14:textId="77777777" w:rsidR="00035B2B" w:rsidRDefault="00035B2B" w:rsidP="00035B2B">
      <w:pPr>
        <w:pStyle w:val="Glava"/>
        <w:tabs>
          <w:tab w:val="left" w:pos="708"/>
        </w:tabs>
        <w:ind w:left="1080"/>
        <w:rPr>
          <w:i w:val="0"/>
          <w:sz w:val="18"/>
          <w:szCs w:val="18"/>
        </w:rPr>
      </w:pPr>
    </w:p>
    <w:p w14:paraId="085FA657" w14:textId="77777777" w:rsidR="00035B2B" w:rsidRDefault="00035B2B" w:rsidP="00035B2B">
      <w:pPr>
        <w:pStyle w:val="Glava"/>
        <w:tabs>
          <w:tab w:val="left" w:pos="708"/>
        </w:tabs>
        <w:ind w:left="1080"/>
        <w:jc w:val="right"/>
        <w:rPr>
          <w:i w:val="0"/>
          <w:sz w:val="22"/>
          <w:szCs w:val="22"/>
        </w:rPr>
      </w:pPr>
    </w:p>
    <w:p w14:paraId="587D1246" w14:textId="77777777" w:rsidR="00035B2B" w:rsidRDefault="00035B2B" w:rsidP="00035B2B">
      <w:pPr>
        <w:pStyle w:val="Glava"/>
        <w:tabs>
          <w:tab w:val="left" w:pos="708"/>
        </w:tabs>
        <w:ind w:left="1080"/>
        <w:jc w:val="right"/>
        <w:rPr>
          <w:i w:val="0"/>
          <w:sz w:val="22"/>
          <w:szCs w:val="22"/>
        </w:rPr>
      </w:pPr>
    </w:p>
    <w:p w14:paraId="5132E9E2" w14:textId="77777777" w:rsidR="00035B2B" w:rsidRDefault="00035B2B" w:rsidP="00035B2B">
      <w:pPr>
        <w:pStyle w:val="Glava"/>
        <w:tabs>
          <w:tab w:val="left" w:pos="708"/>
        </w:tabs>
        <w:jc w:val="right"/>
        <w:rPr>
          <w:b/>
          <w:i w:val="0"/>
          <w:sz w:val="22"/>
          <w:szCs w:val="22"/>
        </w:rPr>
      </w:pPr>
    </w:p>
    <w:p w14:paraId="294376DE" w14:textId="77777777" w:rsidR="00962834" w:rsidRDefault="00962834" w:rsidP="00035B2B">
      <w:pPr>
        <w:pStyle w:val="Glava"/>
        <w:tabs>
          <w:tab w:val="left" w:pos="708"/>
        </w:tabs>
        <w:jc w:val="right"/>
        <w:rPr>
          <w:b/>
          <w:i w:val="0"/>
          <w:sz w:val="22"/>
          <w:szCs w:val="22"/>
        </w:rPr>
      </w:pPr>
    </w:p>
    <w:p w14:paraId="1C33EE7A" w14:textId="77777777" w:rsidR="00962834" w:rsidRDefault="00962834" w:rsidP="00035B2B">
      <w:pPr>
        <w:pStyle w:val="Glava"/>
        <w:tabs>
          <w:tab w:val="left" w:pos="708"/>
        </w:tabs>
        <w:jc w:val="right"/>
        <w:rPr>
          <w:b/>
          <w:i w:val="0"/>
          <w:sz w:val="22"/>
          <w:szCs w:val="22"/>
        </w:rPr>
      </w:pPr>
    </w:p>
    <w:p w14:paraId="0F509145" w14:textId="77777777" w:rsidR="00281DC6" w:rsidRDefault="00281DC6" w:rsidP="00035B2B">
      <w:pPr>
        <w:pStyle w:val="Glava"/>
        <w:tabs>
          <w:tab w:val="left" w:pos="708"/>
        </w:tabs>
        <w:jc w:val="right"/>
        <w:rPr>
          <w:b/>
          <w:i w:val="0"/>
          <w:sz w:val="22"/>
          <w:szCs w:val="22"/>
        </w:rPr>
      </w:pPr>
    </w:p>
    <w:p w14:paraId="20E1BA77" w14:textId="77777777" w:rsidR="00962834" w:rsidRDefault="00962834" w:rsidP="00035B2B">
      <w:pPr>
        <w:pStyle w:val="Glava"/>
        <w:tabs>
          <w:tab w:val="left" w:pos="708"/>
        </w:tabs>
        <w:jc w:val="right"/>
        <w:rPr>
          <w:b/>
          <w:i w:val="0"/>
          <w:sz w:val="22"/>
          <w:szCs w:val="22"/>
        </w:rPr>
      </w:pPr>
    </w:p>
    <w:p w14:paraId="0EBB3C21" w14:textId="77777777" w:rsidR="00035B2B" w:rsidRDefault="00035B2B" w:rsidP="00035B2B">
      <w:pPr>
        <w:pStyle w:val="Glava"/>
        <w:tabs>
          <w:tab w:val="left" w:pos="708"/>
        </w:tabs>
        <w:jc w:val="right"/>
        <w:rPr>
          <w:b/>
          <w:i w:val="0"/>
          <w:sz w:val="22"/>
          <w:szCs w:val="22"/>
        </w:rPr>
      </w:pPr>
    </w:p>
    <w:p w14:paraId="3FFE69BF" w14:textId="77777777" w:rsidR="00035B2B" w:rsidRDefault="00035B2B" w:rsidP="00035B2B">
      <w:pPr>
        <w:pStyle w:val="Glava"/>
        <w:tabs>
          <w:tab w:val="left" w:pos="708"/>
        </w:tabs>
        <w:jc w:val="right"/>
        <w:rPr>
          <w:b/>
          <w:i w:val="0"/>
          <w:sz w:val="22"/>
          <w:szCs w:val="22"/>
        </w:rPr>
      </w:pPr>
      <w:r>
        <w:rPr>
          <w:b/>
          <w:i w:val="0"/>
          <w:sz w:val="22"/>
          <w:szCs w:val="22"/>
        </w:rPr>
        <w:lastRenderedPageBreak/>
        <w:t>PRILOGA 2 b</w:t>
      </w:r>
    </w:p>
    <w:p w14:paraId="1E2BA13A"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265F2AD8" w14:textId="77777777" w:rsidTr="00170D42">
        <w:tc>
          <w:tcPr>
            <w:tcW w:w="2153" w:type="dxa"/>
            <w:vMerge w:val="restart"/>
            <w:hideMark/>
          </w:tcPr>
          <w:p w14:paraId="0AD4E393"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242B260B" w14:textId="77777777" w:rsidR="00035B2B" w:rsidRDefault="00035B2B">
            <w:pPr>
              <w:pStyle w:val="Glava"/>
              <w:tabs>
                <w:tab w:val="left" w:pos="708"/>
              </w:tabs>
              <w:jc w:val="both"/>
              <w:rPr>
                <w:i w:val="0"/>
                <w:szCs w:val="24"/>
              </w:rPr>
            </w:pPr>
          </w:p>
        </w:tc>
      </w:tr>
      <w:tr w:rsidR="00035B2B" w14:paraId="3604A217" w14:textId="77777777" w:rsidTr="00170D42">
        <w:tc>
          <w:tcPr>
            <w:tcW w:w="0" w:type="auto"/>
            <w:vMerge/>
            <w:vAlign w:val="center"/>
            <w:hideMark/>
          </w:tcPr>
          <w:p w14:paraId="2BFB78D0"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69567CF5" w14:textId="77777777" w:rsidR="00035B2B" w:rsidRDefault="00035B2B">
            <w:pPr>
              <w:pStyle w:val="Glava"/>
              <w:tabs>
                <w:tab w:val="left" w:pos="708"/>
              </w:tabs>
              <w:jc w:val="both"/>
              <w:rPr>
                <w:i w:val="0"/>
                <w:szCs w:val="24"/>
              </w:rPr>
            </w:pPr>
          </w:p>
        </w:tc>
      </w:tr>
      <w:tr w:rsidR="00035B2B" w14:paraId="4BB2FA16" w14:textId="77777777" w:rsidTr="00170D42">
        <w:tc>
          <w:tcPr>
            <w:tcW w:w="0" w:type="auto"/>
            <w:vMerge/>
            <w:vAlign w:val="center"/>
            <w:hideMark/>
          </w:tcPr>
          <w:p w14:paraId="6ACB1316"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0BA81ED1" w14:textId="77777777" w:rsidR="00035B2B" w:rsidRDefault="00035B2B">
            <w:pPr>
              <w:pStyle w:val="Glava"/>
              <w:tabs>
                <w:tab w:val="left" w:pos="708"/>
              </w:tabs>
              <w:jc w:val="both"/>
              <w:rPr>
                <w:i w:val="0"/>
                <w:szCs w:val="24"/>
              </w:rPr>
            </w:pPr>
          </w:p>
        </w:tc>
      </w:tr>
    </w:tbl>
    <w:p w14:paraId="2C3106BE" w14:textId="77777777" w:rsidR="00035B2B" w:rsidRDefault="00035B2B" w:rsidP="00035B2B">
      <w:pPr>
        <w:pStyle w:val="Glava"/>
        <w:tabs>
          <w:tab w:val="left" w:pos="2523"/>
        </w:tabs>
        <w:rPr>
          <w:b/>
          <w:i w:val="0"/>
          <w:sz w:val="22"/>
          <w:szCs w:val="22"/>
        </w:rPr>
      </w:pPr>
    </w:p>
    <w:p w14:paraId="6FDC7E50" w14:textId="77777777" w:rsidR="00035B2B" w:rsidRDefault="00035B2B" w:rsidP="00035B2B">
      <w:pPr>
        <w:pStyle w:val="Glava"/>
        <w:tabs>
          <w:tab w:val="left" w:pos="2523"/>
        </w:tabs>
        <w:rPr>
          <w:b/>
          <w:i w:val="0"/>
          <w:sz w:val="22"/>
          <w:szCs w:val="22"/>
        </w:rPr>
      </w:pPr>
    </w:p>
    <w:p w14:paraId="78E6B45A"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45A1D31C" w14:textId="77777777" w:rsidR="00035B2B" w:rsidRDefault="00035B2B" w:rsidP="00035B2B">
      <w:pPr>
        <w:pStyle w:val="Glava"/>
        <w:tabs>
          <w:tab w:val="left" w:pos="708"/>
        </w:tabs>
        <w:ind w:left="1080"/>
        <w:jc w:val="right"/>
        <w:rPr>
          <w:b/>
          <w:i w:val="0"/>
          <w:sz w:val="22"/>
          <w:szCs w:val="22"/>
        </w:rPr>
      </w:pPr>
    </w:p>
    <w:p w14:paraId="6C2CC118" w14:textId="77777777" w:rsidR="00035B2B" w:rsidRDefault="00035B2B" w:rsidP="00035B2B">
      <w:pPr>
        <w:pStyle w:val="Glava"/>
        <w:tabs>
          <w:tab w:val="left" w:pos="708"/>
        </w:tabs>
        <w:ind w:left="1080"/>
        <w:jc w:val="both"/>
        <w:rPr>
          <w:i w:val="0"/>
          <w:sz w:val="22"/>
          <w:szCs w:val="22"/>
        </w:rPr>
      </w:pPr>
    </w:p>
    <w:p w14:paraId="0BF8B374"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5F0914D2" w14:textId="77777777" w:rsidR="00035B2B" w:rsidRDefault="00035B2B" w:rsidP="00170D42">
      <w:pPr>
        <w:pStyle w:val="Glava"/>
        <w:tabs>
          <w:tab w:val="left" w:pos="708"/>
        </w:tabs>
        <w:ind w:left="1020"/>
        <w:jc w:val="both"/>
        <w:rPr>
          <w:i w:val="0"/>
          <w:sz w:val="22"/>
          <w:szCs w:val="22"/>
        </w:rPr>
      </w:pPr>
    </w:p>
    <w:p w14:paraId="7A70B884"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5163A64C" w14:textId="77777777" w:rsidR="00035B2B" w:rsidRDefault="00035B2B" w:rsidP="00035B2B">
      <w:pPr>
        <w:pStyle w:val="Glava"/>
        <w:tabs>
          <w:tab w:val="left" w:pos="708"/>
        </w:tabs>
        <w:ind w:left="1080"/>
        <w:jc w:val="both"/>
        <w:rPr>
          <w:i w:val="0"/>
          <w:sz w:val="22"/>
          <w:szCs w:val="22"/>
        </w:rPr>
      </w:pPr>
    </w:p>
    <w:tbl>
      <w:tblPr>
        <w:tblW w:w="8928" w:type="dxa"/>
        <w:tblInd w:w="851" w:type="dxa"/>
        <w:tblLook w:val="01E0" w:firstRow="1" w:lastRow="1" w:firstColumn="1" w:lastColumn="1" w:noHBand="0" w:noVBand="0"/>
      </w:tblPr>
      <w:tblGrid>
        <w:gridCol w:w="1418"/>
        <w:gridCol w:w="203"/>
        <w:gridCol w:w="80"/>
        <w:gridCol w:w="624"/>
        <w:gridCol w:w="528"/>
        <w:gridCol w:w="1400"/>
        <w:gridCol w:w="179"/>
        <w:gridCol w:w="4496"/>
      </w:tblGrid>
      <w:tr w:rsidR="00035B2B" w14:paraId="1FEEB6E7" w14:textId="77777777" w:rsidTr="00170D42">
        <w:tc>
          <w:tcPr>
            <w:tcW w:w="1701" w:type="dxa"/>
            <w:gridSpan w:val="3"/>
            <w:hideMark/>
          </w:tcPr>
          <w:p w14:paraId="76EFA5AC" w14:textId="77777777" w:rsidR="00035B2B" w:rsidRDefault="00035B2B" w:rsidP="00170D42">
            <w:pPr>
              <w:pStyle w:val="Glava"/>
              <w:tabs>
                <w:tab w:val="left" w:pos="708"/>
              </w:tabs>
              <w:ind w:left="57"/>
              <w:jc w:val="both"/>
              <w:rPr>
                <w:i w:val="0"/>
                <w:sz w:val="22"/>
                <w:szCs w:val="22"/>
              </w:rPr>
            </w:pPr>
            <w:r>
              <w:rPr>
                <w:i w:val="0"/>
                <w:sz w:val="22"/>
                <w:szCs w:val="22"/>
              </w:rPr>
              <w:t>Ime in priimek:</w:t>
            </w:r>
          </w:p>
        </w:tc>
        <w:tc>
          <w:tcPr>
            <w:tcW w:w="7227" w:type="dxa"/>
            <w:gridSpan w:val="5"/>
            <w:tcBorders>
              <w:top w:val="nil"/>
              <w:left w:val="nil"/>
              <w:bottom w:val="single" w:sz="4" w:space="0" w:color="auto"/>
              <w:right w:val="nil"/>
            </w:tcBorders>
          </w:tcPr>
          <w:p w14:paraId="62B39F2F" w14:textId="77777777" w:rsidR="00035B2B" w:rsidRDefault="00035B2B" w:rsidP="00170D42">
            <w:pPr>
              <w:pStyle w:val="Glava"/>
              <w:tabs>
                <w:tab w:val="left" w:pos="708"/>
              </w:tabs>
              <w:ind w:left="57"/>
              <w:jc w:val="both"/>
              <w:rPr>
                <w:i w:val="0"/>
                <w:sz w:val="22"/>
                <w:szCs w:val="22"/>
              </w:rPr>
            </w:pPr>
          </w:p>
        </w:tc>
      </w:tr>
      <w:tr w:rsidR="00035B2B" w14:paraId="5A81FBB9" w14:textId="77777777" w:rsidTr="00170D42">
        <w:tc>
          <w:tcPr>
            <w:tcW w:w="4432" w:type="dxa"/>
            <w:gridSpan w:val="7"/>
          </w:tcPr>
          <w:p w14:paraId="23EB73D1" w14:textId="77777777" w:rsidR="00035B2B" w:rsidRDefault="00035B2B" w:rsidP="00170D42">
            <w:pPr>
              <w:pStyle w:val="Glava"/>
              <w:tabs>
                <w:tab w:val="left" w:pos="708"/>
              </w:tabs>
              <w:ind w:left="57"/>
              <w:jc w:val="both"/>
              <w:rPr>
                <w:i w:val="0"/>
                <w:sz w:val="16"/>
                <w:szCs w:val="16"/>
              </w:rPr>
            </w:pPr>
          </w:p>
        </w:tc>
        <w:tc>
          <w:tcPr>
            <w:tcW w:w="4496" w:type="dxa"/>
          </w:tcPr>
          <w:p w14:paraId="1AC6DFBC" w14:textId="77777777" w:rsidR="00035B2B" w:rsidRDefault="00035B2B" w:rsidP="00170D42">
            <w:pPr>
              <w:pStyle w:val="Glava"/>
              <w:tabs>
                <w:tab w:val="left" w:pos="708"/>
              </w:tabs>
              <w:jc w:val="both"/>
              <w:rPr>
                <w:i w:val="0"/>
                <w:sz w:val="16"/>
                <w:szCs w:val="16"/>
              </w:rPr>
            </w:pPr>
          </w:p>
        </w:tc>
      </w:tr>
      <w:tr w:rsidR="00035B2B" w14:paraId="0F57ACFE" w14:textId="77777777" w:rsidTr="00170D42">
        <w:tc>
          <w:tcPr>
            <w:tcW w:w="2853" w:type="dxa"/>
            <w:gridSpan w:val="5"/>
            <w:hideMark/>
          </w:tcPr>
          <w:p w14:paraId="47A2CC89" w14:textId="77777777" w:rsidR="00035B2B" w:rsidRDefault="00035B2B" w:rsidP="00170D42">
            <w:pPr>
              <w:pStyle w:val="Glava"/>
              <w:tabs>
                <w:tab w:val="left" w:pos="708"/>
              </w:tabs>
              <w:ind w:left="57"/>
              <w:jc w:val="both"/>
              <w:rPr>
                <w:i w:val="0"/>
                <w:sz w:val="22"/>
                <w:szCs w:val="22"/>
              </w:rPr>
            </w:pPr>
            <w:r>
              <w:rPr>
                <w:i w:val="0"/>
                <w:sz w:val="22"/>
                <w:szCs w:val="22"/>
              </w:rPr>
              <w:t>EMŠO (obvezen podatek):</w:t>
            </w:r>
          </w:p>
        </w:tc>
        <w:tc>
          <w:tcPr>
            <w:tcW w:w="6075" w:type="dxa"/>
            <w:gridSpan w:val="3"/>
            <w:tcBorders>
              <w:top w:val="nil"/>
              <w:left w:val="nil"/>
              <w:bottom w:val="single" w:sz="4" w:space="0" w:color="auto"/>
              <w:right w:val="nil"/>
            </w:tcBorders>
          </w:tcPr>
          <w:p w14:paraId="4B8D85ED" w14:textId="77777777" w:rsidR="00035B2B" w:rsidRDefault="00035B2B" w:rsidP="00170D42">
            <w:pPr>
              <w:pStyle w:val="Glava"/>
              <w:tabs>
                <w:tab w:val="left" w:pos="708"/>
              </w:tabs>
              <w:ind w:left="57"/>
              <w:jc w:val="both"/>
              <w:rPr>
                <w:i w:val="0"/>
                <w:sz w:val="22"/>
                <w:szCs w:val="22"/>
              </w:rPr>
            </w:pPr>
          </w:p>
        </w:tc>
      </w:tr>
      <w:tr w:rsidR="00035B2B" w14:paraId="3D9F0104" w14:textId="77777777" w:rsidTr="00170D42">
        <w:tc>
          <w:tcPr>
            <w:tcW w:w="4432" w:type="dxa"/>
            <w:gridSpan w:val="7"/>
          </w:tcPr>
          <w:p w14:paraId="31944239" w14:textId="77777777" w:rsidR="00035B2B" w:rsidRDefault="00035B2B" w:rsidP="00170D42">
            <w:pPr>
              <w:pStyle w:val="Glava"/>
              <w:tabs>
                <w:tab w:val="left" w:pos="708"/>
              </w:tabs>
              <w:ind w:left="57"/>
              <w:jc w:val="both"/>
              <w:rPr>
                <w:i w:val="0"/>
                <w:sz w:val="16"/>
                <w:szCs w:val="16"/>
              </w:rPr>
            </w:pPr>
          </w:p>
        </w:tc>
        <w:tc>
          <w:tcPr>
            <w:tcW w:w="4496" w:type="dxa"/>
          </w:tcPr>
          <w:p w14:paraId="1FBD5628" w14:textId="77777777" w:rsidR="00035B2B" w:rsidRDefault="00035B2B" w:rsidP="00170D42">
            <w:pPr>
              <w:pStyle w:val="Glava"/>
              <w:tabs>
                <w:tab w:val="left" w:pos="708"/>
              </w:tabs>
              <w:jc w:val="both"/>
              <w:rPr>
                <w:i w:val="0"/>
                <w:sz w:val="16"/>
                <w:szCs w:val="16"/>
              </w:rPr>
            </w:pPr>
          </w:p>
        </w:tc>
      </w:tr>
      <w:tr w:rsidR="00035B2B" w14:paraId="0C1A99AC" w14:textId="77777777" w:rsidTr="00170D42">
        <w:tc>
          <w:tcPr>
            <w:tcW w:w="1621" w:type="dxa"/>
            <w:gridSpan w:val="2"/>
            <w:hideMark/>
          </w:tcPr>
          <w:p w14:paraId="17F6D10B" w14:textId="77777777" w:rsidR="00035B2B" w:rsidRDefault="00035B2B" w:rsidP="00170D42">
            <w:pPr>
              <w:pStyle w:val="Glava"/>
              <w:tabs>
                <w:tab w:val="left" w:pos="708"/>
              </w:tabs>
              <w:ind w:left="57"/>
              <w:jc w:val="both"/>
              <w:rPr>
                <w:i w:val="0"/>
                <w:sz w:val="22"/>
                <w:szCs w:val="22"/>
              </w:rPr>
            </w:pPr>
            <w:r>
              <w:rPr>
                <w:i w:val="0"/>
                <w:sz w:val="22"/>
                <w:szCs w:val="22"/>
              </w:rPr>
              <w:t>Datum rojstva:</w:t>
            </w:r>
          </w:p>
        </w:tc>
        <w:tc>
          <w:tcPr>
            <w:tcW w:w="7307" w:type="dxa"/>
            <w:gridSpan w:val="6"/>
            <w:tcBorders>
              <w:top w:val="nil"/>
              <w:left w:val="nil"/>
              <w:bottom w:val="single" w:sz="4" w:space="0" w:color="auto"/>
              <w:right w:val="nil"/>
            </w:tcBorders>
          </w:tcPr>
          <w:p w14:paraId="72BE5D9F" w14:textId="77777777" w:rsidR="00035B2B" w:rsidRDefault="00035B2B" w:rsidP="00170D42">
            <w:pPr>
              <w:pStyle w:val="Glava"/>
              <w:tabs>
                <w:tab w:val="left" w:pos="708"/>
              </w:tabs>
              <w:ind w:left="57"/>
              <w:jc w:val="both"/>
              <w:rPr>
                <w:i w:val="0"/>
                <w:sz w:val="22"/>
                <w:szCs w:val="22"/>
              </w:rPr>
            </w:pPr>
          </w:p>
        </w:tc>
      </w:tr>
      <w:tr w:rsidR="00035B2B" w14:paraId="2E10E58B" w14:textId="77777777" w:rsidTr="00170D42">
        <w:tc>
          <w:tcPr>
            <w:tcW w:w="4432" w:type="dxa"/>
            <w:gridSpan w:val="7"/>
          </w:tcPr>
          <w:p w14:paraId="7386072A" w14:textId="77777777" w:rsidR="00035B2B" w:rsidRDefault="00035B2B" w:rsidP="00170D42">
            <w:pPr>
              <w:pStyle w:val="Glava"/>
              <w:tabs>
                <w:tab w:val="left" w:pos="708"/>
              </w:tabs>
              <w:ind w:left="57"/>
              <w:jc w:val="both"/>
              <w:rPr>
                <w:i w:val="0"/>
                <w:sz w:val="16"/>
                <w:szCs w:val="16"/>
              </w:rPr>
            </w:pPr>
          </w:p>
        </w:tc>
        <w:tc>
          <w:tcPr>
            <w:tcW w:w="4496" w:type="dxa"/>
          </w:tcPr>
          <w:p w14:paraId="77CDD27C" w14:textId="77777777" w:rsidR="00035B2B" w:rsidRDefault="00035B2B" w:rsidP="00170D42">
            <w:pPr>
              <w:pStyle w:val="Glava"/>
              <w:tabs>
                <w:tab w:val="left" w:pos="708"/>
              </w:tabs>
              <w:jc w:val="both"/>
              <w:rPr>
                <w:i w:val="0"/>
                <w:sz w:val="16"/>
                <w:szCs w:val="16"/>
              </w:rPr>
            </w:pPr>
          </w:p>
        </w:tc>
      </w:tr>
      <w:tr w:rsidR="00035B2B" w14:paraId="6FFC52C5" w14:textId="77777777" w:rsidTr="00170D42">
        <w:tc>
          <w:tcPr>
            <w:tcW w:w="1418" w:type="dxa"/>
            <w:hideMark/>
          </w:tcPr>
          <w:p w14:paraId="5942E122" w14:textId="77777777" w:rsidR="00035B2B" w:rsidRDefault="00035B2B" w:rsidP="00170D42">
            <w:pPr>
              <w:pStyle w:val="Glava"/>
              <w:tabs>
                <w:tab w:val="left" w:pos="708"/>
              </w:tabs>
              <w:ind w:left="57"/>
              <w:jc w:val="both"/>
              <w:rPr>
                <w:i w:val="0"/>
                <w:sz w:val="22"/>
                <w:szCs w:val="22"/>
              </w:rPr>
            </w:pPr>
            <w:r>
              <w:rPr>
                <w:i w:val="0"/>
                <w:sz w:val="22"/>
                <w:szCs w:val="22"/>
              </w:rPr>
              <w:t>Kraj rojstva:</w:t>
            </w:r>
          </w:p>
        </w:tc>
        <w:tc>
          <w:tcPr>
            <w:tcW w:w="7510" w:type="dxa"/>
            <w:gridSpan w:val="7"/>
            <w:tcBorders>
              <w:top w:val="nil"/>
              <w:left w:val="nil"/>
              <w:bottom w:val="single" w:sz="4" w:space="0" w:color="auto"/>
              <w:right w:val="nil"/>
            </w:tcBorders>
          </w:tcPr>
          <w:p w14:paraId="75C3B4CF" w14:textId="77777777" w:rsidR="00035B2B" w:rsidRDefault="00035B2B" w:rsidP="00170D42">
            <w:pPr>
              <w:pStyle w:val="Glava"/>
              <w:tabs>
                <w:tab w:val="left" w:pos="708"/>
              </w:tabs>
              <w:ind w:left="57"/>
              <w:jc w:val="both"/>
              <w:rPr>
                <w:i w:val="0"/>
                <w:sz w:val="22"/>
                <w:szCs w:val="22"/>
              </w:rPr>
            </w:pPr>
          </w:p>
        </w:tc>
      </w:tr>
      <w:tr w:rsidR="00035B2B" w14:paraId="769B6F22" w14:textId="77777777" w:rsidTr="00170D42">
        <w:tc>
          <w:tcPr>
            <w:tcW w:w="4432" w:type="dxa"/>
            <w:gridSpan w:val="7"/>
          </w:tcPr>
          <w:p w14:paraId="3E004D39" w14:textId="77777777" w:rsidR="00035B2B" w:rsidRDefault="00035B2B" w:rsidP="00170D42">
            <w:pPr>
              <w:pStyle w:val="Glava"/>
              <w:tabs>
                <w:tab w:val="left" w:pos="708"/>
              </w:tabs>
              <w:ind w:left="57"/>
              <w:jc w:val="both"/>
              <w:rPr>
                <w:i w:val="0"/>
                <w:sz w:val="16"/>
                <w:szCs w:val="16"/>
              </w:rPr>
            </w:pPr>
          </w:p>
        </w:tc>
        <w:tc>
          <w:tcPr>
            <w:tcW w:w="4496" w:type="dxa"/>
          </w:tcPr>
          <w:p w14:paraId="2C9F4EB6" w14:textId="77777777" w:rsidR="00035B2B" w:rsidRDefault="00035B2B" w:rsidP="00170D42">
            <w:pPr>
              <w:pStyle w:val="Glava"/>
              <w:tabs>
                <w:tab w:val="left" w:pos="708"/>
              </w:tabs>
              <w:jc w:val="both"/>
              <w:rPr>
                <w:i w:val="0"/>
                <w:sz w:val="16"/>
                <w:szCs w:val="16"/>
              </w:rPr>
            </w:pPr>
          </w:p>
        </w:tc>
      </w:tr>
      <w:tr w:rsidR="00035B2B" w14:paraId="242F4ECE" w14:textId="77777777" w:rsidTr="00170D42">
        <w:tc>
          <w:tcPr>
            <w:tcW w:w="1621" w:type="dxa"/>
            <w:gridSpan w:val="2"/>
            <w:hideMark/>
          </w:tcPr>
          <w:p w14:paraId="44037572" w14:textId="77777777" w:rsidR="00035B2B" w:rsidRDefault="00035B2B" w:rsidP="00170D42">
            <w:pPr>
              <w:pStyle w:val="Glava"/>
              <w:tabs>
                <w:tab w:val="left" w:pos="708"/>
              </w:tabs>
              <w:ind w:left="57"/>
              <w:jc w:val="both"/>
              <w:rPr>
                <w:i w:val="0"/>
                <w:sz w:val="22"/>
                <w:szCs w:val="22"/>
              </w:rPr>
            </w:pPr>
            <w:r>
              <w:rPr>
                <w:i w:val="0"/>
                <w:sz w:val="22"/>
                <w:szCs w:val="22"/>
              </w:rPr>
              <w:t>Občina rojstva:</w:t>
            </w:r>
          </w:p>
        </w:tc>
        <w:tc>
          <w:tcPr>
            <w:tcW w:w="7307" w:type="dxa"/>
            <w:gridSpan w:val="6"/>
            <w:tcBorders>
              <w:top w:val="nil"/>
              <w:left w:val="nil"/>
              <w:bottom w:val="single" w:sz="4" w:space="0" w:color="auto"/>
              <w:right w:val="nil"/>
            </w:tcBorders>
          </w:tcPr>
          <w:p w14:paraId="53BD6743" w14:textId="77777777" w:rsidR="00035B2B" w:rsidRDefault="00035B2B" w:rsidP="00170D42">
            <w:pPr>
              <w:pStyle w:val="Glava"/>
              <w:tabs>
                <w:tab w:val="left" w:pos="708"/>
              </w:tabs>
              <w:ind w:left="57"/>
              <w:jc w:val="both"/>
              <w:rPr>
                <w:i w:val="0"/>
                <w:sz w:val="22"/>
                <w:szCs w:val="22"/>
              </w:rPr>
            </w:pPr>
          </w:p>
        </w:tc>
      </w:tr>
      <w:tr w:rsidR="00035B2B" w14:paraId="5B62267C" w14:textId="77777777" w:rsidTr="00170D42">
        <w:tc>
          <w:tcPr>
            <w:tcW w:w="4432" w:type="dxa"/>
            <w:gridSpan w:val="7"/>
          </w:tcPr>
          <w:p w14:paraId="45EF0A08" w14:textId="77777777" w:rsidR="00035B2B" w:rsidRDefault="00035B2B" w:rsidP="00170D42">
            <w:pPr>
              <w:pStyle w:val="Glava"/>
              <w:tabs>
                <w:tab w:val="left" w:pos="708"/>
              </w:tabs>
              <w:ind w:left="57"/>
              <w:jc w:val="both"/>
              <w:rPr>
                <w:i w:val="0"/>
                <w:sz w:val="16"/>
                <w:szCs w:val="16"/>
              </w:rPr>
            </w:pPr>
          </w:p>
        </w:tc>
        <w:tc>
          <w:tcPr>
            <w:tcW w:w="4496" w:type="dxa"/>
          </w:tcPr>
          <w:p w14:paraId="7E609C89" w14:textId="77777777" w:rsidR="00035B2B" w:rsidRDefault="00035B2B" w:rsidP="00170D42">
            <w:pPr>
              <w:pStyle w:val="Glava"/>
              <w:tabs>
                <w:tab w:val="left" w:pos="708"/>
              </w:tabs>
              <w:jc w:val="both"/>
              <w:rPr>
                <w:i w:val="0"/>
                <w:sz w:val="16"/>
                <w:szCs w:val="16"/>
              </w:rPr>
            </w:pPr>
          </w:p>
        </w:tc>
      </w:tr>
      <w:tr w:rsidR="00035B2B" w14:paraId="30959BEE" w14:textId="77777777" w:rsidTr="00170D42">
        <w:tc>
          <w:tcPr>
            <w:tcW w:w="8928" w:type="dxa"/>
            <w:gridSpan w:val="8"/>
            <w:hideMark/>
          </w:tcPr>
          <w:p w14:paraId="5F6B407B" w14:textId="77777777" w:rsidR="00035B2B" w:rsidRDefault="00035B2B" w:rsidP="00170D42">
            <w:pPr>
              <w:pStyle w:val="Glava"/>
              <w:tabs>
                <w:tab w:val="left" w:pos="708"/>
              </w:tabs>
              <w:ind w:left="57"/>
              <w:jc w:val="both"/>
              <w:rPr>
                <w:i w:val="0"/>
                <w:sz w:val="22"/>
                <w:szCs w:val="22"/>
              </w:rPr>
            </w:pPr>
            <w:r>
              <w:rPr>
                <w:i w:val="0"/>
                <w:sz w:val="22"/>
                <w:szCs w:val="22"/>
              </w:rPr>
              <w:t>Naslov stalnega/začasnega prebivališča:</w:t>
            </w:r>
          </w:p>
        </w:tc>
      </w:tr>
      <w:tr w:rsidR="00035B2B" w14:paraId="4068BABC" w14:textId="77777777" w:rsidTr="00170D42">
        <w:tc>
          <w:tcPr>
            <w:tcW w:w="2325" w:type="dxa"/>
            <w:gridSpan w:val="4"/>
            <w:hideMark/>
          </w:tcPr>
          <w:p w14:paraId="768BCCDA" w14:textId="77777777" w:rsidR="00035B2B" w:rsidRDefault="00035B2B" w:rsidP="00170D42">
            <w:pPr>
              <w:pStyle w:val="Glava"/>
              <w:tabs>
                <w:tab w:val="left" w:pos="708"/>
              </w:tabs>
              <w:ind w:left="57"/>
              <w:jc w:val="both"/>
              <w:rPr>
                <w:i w:val="0"/>
                <w:sz w:val="22"/>
                <w:szCs w:val="22"/>
              </w:rPr>
            </w:pPr>
            <w:r>
              <w:rPr>
                <w:i w:val="0"/>
                <w:sz w:val="22"/>
                <w:szCs w:val="22"/>
              </w:rPr>
              <w:t>ulica in hišna številka:</w:t>
            </w:r>
          </w:p>
        </w:tc>
        <w:tc>
          <w:tcPr>
            <w:tcW w:w="6603" w:type="dxa"/>
            <w:gridSpan w:val="4"/>
            <w:tcBorders>
              <w:top w:val="nil"/>
              <w:left w:val="nil"/>
              <w:bottom w:val="single" w:sz="4" w:space="0" w:color="auto"/>
              <w:right w:val="nil"/>
            </w:tcBorders>
          </w:tcPr>
          <w:p w14:paraId="6C3ECDC4" w14:textId="77777777" w:rsidR="00035B2B" w:rsidRDefault="00035B2B" w:rsidP="00170D42">
            <w:pPr>
              <w:pStyle w:val="Glava"/>
              <w:tabs>
                <w:tab w:val="left" w:pos="708"/>
              </w:tabs>
              <w:ind w:left="57"/>
              <w:jc w:val="both"/>
              <w:rPr>
                <w:i w:val="0"/>
                <w:sz w:val="22"/>
                <w:szCs w:val="22"/>
              </w:rPr>
            </w:pPr>
          </w:p>
        </w:tc>
      </w:tr>
      <w:tr w:rsidR="00035B2B" w14:paraId="133D0F3B" w14:textId="77777777" w:rsidTr="00170D42">
        <w:tc>
          <w:tcPr>
            <w:tcW w:w="4432" w:type="dxa"/>
            <w:gridSpan w:val="7"/>
          </w:tcPr>
          <w:p w14:paraId="0CD092BF" w14:textId="77777777" w:rsidR="00035B2B" w:rsidRDefault="00035B2B" w:rsidP="00170D42">
            <w:pPr>
              <w:pStyle w:val="Glava"/>
              <w:tabs>
                <w:tab w:val="left" w:pos="708"/>
              </w:tabs>
              <w:ind w:left="57"/>
              <w:jc w:val="both"/>
              <w:rPr>
                <w:i w:val="0"/>
                <w:sz w:val="16"/>
                <w:szCs w:val="16"/>
              </w:rPr>
            </w:pPr>
          </w:p>
        </w:tc>
        <w:tc>
          <w:tcPr>
            <w:tcW w:w="4496" w:type="dxa"/>
          </w:tcPr>
          <w:p w14:paraId="389A51B3" w14:textId="77777777" w:rsidR="00035B2B" w:rsidRDefault="00035B2B" w:rsidP="00170D42">
            <w:pPr>
              <w:pStyle w:val="Glava"/>
              <w:tabs>
                <w:tab w:val="left" w:pos="708"/>
              </w:tabs>
              <w:jc w:val="both"/>
              <w:rPr>
                <w:i w:val="0"/>
                <w:sz w:val="16"/>
                <w:szCs w:val="16"/>
              </w:rPr>
            </w:pPr>
          </w:p>
        </w:tc>
      </w:tr>
      <w:tr w:rsidR="00035B2B" w14:paraId="5839B024" w14:textId="77777777" w:rsidTr="00170D42">
        <w:tc>
          <w:tcPr>
            <w:tcW w:w="2325" w:type="dxa"/>
            <w:gridSpan w:val="4"/>
            <w:hideMark/>
          </w:tcPr>
          <w:p w14:paraId="287DFDB0" w14:textId="77777777" w:rsidR="00035B2B" w:rsidRDefault="00035B2B" w:rsidP="00170D42">
            <w:pPr>
              <w:pStyle w:val="Glava"/>
              <w:tabs>
                <w:tab w:val="left" w:pos="708"/>
              </w:tabs>
              <w:ind w:left="57"/>
              <w:jc w:val="both"/>
              <w:rPr>
                <w:i w:val="0"/>
                <w:sz w:val="22"/>
                <w:szCs w:val="22"/>
              </w:rPr>
            </w:pPr>
            <w:r>
              <w:rPr>
                <w:i w:val="0"/>
                <w:sz w:val="22"/>
                <w:szCs w:val="22"/>
              </w:rPr>
              <w:t>Številka pošte in pošta:</w:t>
            </w:r>
          </w:p>
        </w:tc>
        <w:tc>
          <w:tcPr>
            <w:tcW w:w="6603" w:type="dxa"/>
            <w:gridSpan w:val="4"/>
            <w:tcBorders>
              <w:top w:val="nil"/>
              <w:left w:val="nil"/>
              <w:bottom w:val="single" w:sz="4" w:space="0" w:color="auto"/>
              <w:right w:val="nil"/>
            </w:tcBorders>
          </w:tcPr>
          <w:p w14:paraId="047A05B5" w14:textId="77777777" w:rsidR="00035B2B" w:rsidRDefault="00035B2B" w:rsidP="00170D42">
            <w:pPr>
              <w:pStyle w:val="Glava"/>
              <w:tabs>
                <w:tab w:val="left" w:pos="708"/>
              </w:tabs>
              <w:ind w:left="57"/>
              <w:jc w:val="both"/>
              <w:rPr>
                <w:i w:val="0"/>
                <w:sz w:val="22"/>
                <w:szCs w:val="22"/>
              </w:rPr>
            </w:pPr>
          </w:p>
        </w:tc>
      </w:tr>
      <w:tr w:rsidR="00035B2B" w14:paraId="44A258FE" w14:textId="77777777" w:rsidTr="00170D42">
        <w:tc>
          <w:tcPr>
            <w:tcW w:w="4432" w:type="dxa"/>
            <w:gridSpan w:val="7"/>
          </w:tcPr>
          <w:p w14:paraId="3827488B" w14:textId="77777777" w:rsidR="00035B2B" w:rsidRDefault="00035B2B" w:rsidP="00170D42">
            <w:pPr>
              <w:pStyle w:val="Glava"/>
              <w:tabs>
                <w:tab w:val="left" w:pos="708"/>
              </w:tabs>
              <w:ind w:left="57"/>
              <w:jc w:val="both"/>
              <w:rPr>
                <w:i w:val="0"/>
                <w:sz w:val="16"/>
                <w:szCs w:val="16"/>
              </w:rPr>
            </w:pPr>
          </w:p>
        </w:tc>
        <w:tc>
          <w:tcPr>
            <w:tcW w:w="4496" w:type="dxa"/>
          </w:tcPr>
          <w:p w14:paraId="5616D2D0" w14:textId="77777777" w:rsidR="00035B2B" w:rsidRDefault="00035B2B" w:rsidP="00170D42">
            <w:pPr>
              <w:pStyle w:val="Glava"/>
              <w:tabs>
                <w:tab w:val="left" w:pos="708"/>
              </w:tabs>
              <w:jc w:val="both"/>
              <w:rPr>
                <w:i w:val="0"/>
                <w:sz w:val="16"/>
                <w:szCs w:val="16"/>
              </w:rPr>
            </w:pPr>
          </w:p>
        </w:tc>
      </w:tr>
      <w:tr w:rsidR="00035B2B" w14:paraId="676E5A90" w14:textId="77777777" w:rsidTr="00170D42">
        <w:tc>
          <w:tcPr>
            <w:tcW w:w="1621" w:type="dxa"/>
            <w:gridSpan w:val="2"/>
            <w:hideMark/>
          </w:tcPr>
          <w:p w14:paraId="233CE38A" w14:textId="77777777" w:rsidR="00035B2B" w:rsidRDefault="00035B2B" w:rsidP="00170D42">
            <w:pPr>
              <w:pStyle w:val="Glava"/>
              <w:tabs>
                <w:tab w:val="left" w:pos="708"/>
              </w:tabs>
              <w:ind w:left="57"/>
              <w:jc w:val="both"/>
              <w:rPr>
                <w:i w:val="0"/>
                <w:sz w:val="22"/>
                <w:szCs w:val="22"/>
              </w:rPr>
            </w:pPr>
            <w:r>
              <w:rPr>
                <w:i w:val="0"/>
                <w:sz w:val="22"/>
                <w:szCs w:val="22"/>
              </w:rPr>
              <w:t>Državljanstvo:</w:t>
            </w:r>
          </w:p>
        </w:tc>
        <w:tc>
          <w:tcPr>
            <w:tcW w:w="7307" w:type="dxa"/>
            <w:gridSpan w:val="6"/>
            <w:tcBorders>
              <w:top w:val="nil"/>
              <w:left w:val="nil"/>
              <w:bottom w:val="single" w:sz="4" w:space="0" w:color="auto"/>
              <w:right w:val="nil"/>
            </w:tcBorders>
          </w:tcPr>
          <w:p w14:paraId="71F1E1BF" w14:textId="77777777" w:rsidR="00035B2B" w:rsidRDefault="00035B2B" w:rsidP="00170D42">
            <w:pPr>
              <w:pStyle w:val="Glava"/>
              <w:tabs>
                <w:tab w:val="left" w:pos="708"/>
              </w:tabs>
              <w:ind w:left="57"/>
              <w:jc w:val="both"/>
              <w:rPr>
                <w:i w:val="0"/>
                <w:sz w:val="22"/>
                <w:szCs w:val="22"/>
              </w:rPr>
            </w:pPr>
          </w:p>
        </w:tc>
      </w:tr>
      <w:tr w:rsidR="00035B2B" w14:paraId="1F138D14" w14:textId="77777777" w:rsidTr="00170D42">
        <w:tc>
          <w:tcPr>
            <w:tcW w:w="4432" w:type="dxa"/>
            <w:gridSpan w:val="7"/>
          </w:tcPr>
          <w:p w14:paraId="0F954206" w14:textId="77777777" w:rsidR="00035B2B" w:rsidRDefault="00035B2B" w:rsidP="00170D42">
            <w:pPr>
              <w:pStyle w:val="Glava"/>
              <w:tabs>
                <w:tab w:val="left" w:pos="708"/>
              </w:tabs>
              <w:ind w:left="57"/>
              <w:jc w:val="both"/>
              <w:rPr>
                <w:i w:val="0"/>
                <w:sz w:val="16"/>
                <w:szCs w:val="16"/>
              </w:rPr>
            </w:pPr>
          </w:p>
        </w:tc>
        <w:tc>
          <w:tcPr>
            <w:tcW w:w="4496" w:type="dxa"/>
          </w:tcPr>
          <w:p w14:paraId="6C128F62" w14:textId="77777777" w:rsidR="00035B2B" w:rsidRDefault="00035B2B" w:rsidP="00170D42">
            <w:pPr>
              <w:pStyle w:val="Glava"/>
              <w:tabs>
                <w:tab w:val="left" w:pos="708"/>
              </w:tabs>
              <w:jc w:val="both"/>
              <w:rPr>
                <w:i w:val="0"/>
                <w:sz w:val="16"/>
                <w:szCs w:val="16"/>
              </w:rPr>
            </w:pPr>
          </w:p>
        </w:tc>
      </w:tr>
      <w:tr w:rsidR="00035B2B" w14:paraId="525DE8B6" w14:textId="77777777" w:rsidTr="00170D42">
        <w:tc>
          <w:tcPr>
            <w:tcW w:w="4253" w:type="dxa"/>
            <w:gridSpan w:val="6"/>
            <w:hideMark/>
          </w:tcPr>
          <w:p w14:paraId="4C17F016" w14:textId="77777777" w:rsidR="00035B2B" w:rsidRDefault="00035B2B" w:rsidP="00170D42">
            <w:pPr>
              <w:pStyle w:val="Glava"/>
              <w:tabs>
                <w:tab w:val="left" w:pos="708"/>
              </w:tabs>
              <w:ind w:left="57"/>
              <w:jc w:val="both"/>
              <w:rPr>
                <w:i w:val="0"/>
                <w:sz w:val="22"/>
                <w:szCs w:val="22"/>
              </w:rPr>
            </w:pPr>
            <w:r>
              <w:rPr>
                <w:i w:val="0"/>
                <w:sz w:val="22"/>
                <w:szCs w:val="22"/>
              </w:rPr>
              <w:t>Moj prejšnji priimek in / ali ime se je glasilo:</w:t>
            </w:r>
          </w:p>
        </w:tc>
        <w:tc>
          <w:tcPr>
            <w:tcW w:w="4675" w:type="dxa"/>
            <w:gridSpan w:val="2"/>
            <w:tcBorders>
              <w:top w:val="nil"/>
              <w:left w:val="nil"/>
              <w:bottom w:val="single" w:sz="4" w:space="0" w:color="auto"/>
              <w:right w:val="nil"/>
            </w:tcBorders>
          </w:tcPr>
          <w:p w14:paraId="4D626232" w14:textId="77777777" w:rsidR="00035B2B" w:rsidRDefault="00035B2B" w:rsidP="00170D42">
            <w:pPr>
              <w:pStyle w:val="Glava"/>
              <w:tabs>
                <w:tab w:val="left" w:pos="708"/>
              </w:tabs>
              <w:jc w:val="both"/>
              <w:rPr>
                <w:i w:val="0"/>
                <w:sz w:val="22"/>
                <w:szCs w:val="22"/>
              </w:rPr>
            </w:pPr>
          </w:p>
        </w:tc>
      </w:tr>
    </w:tbl>
    <w:p w14:paraId="77B57212" w14:textId="77777777" w:rsidR="00035B2B" w:rsidRDefault="00035B2B" w:rsidP="00035B2B">
      <w:pPr>
        <w:pStyle w:val="Glava"/>
        <w:tabs>
          <w:tab w:val="left" w:pos="708"/>
        </w:tabs>
        <w:ind w:left="1080"/>
        <w:jc w:val="both"/>
        <w:rPr>
          <w:i w:val="0"/>
          <w:sz w:val="22"/>
          <w:szCs w:val="22"/>
        </w:rPr>
      </w:pPr>
    </w:p>
    <w:p w14:paraId="06E60238" w14:textId="77777777" w:rsidR="00035B2B" w:rsidRDefault="00035B2B" w:rsidP="00035B2B">
      <w:pPr>
        <w:pStyle w:val="Glava"/>
        <w:tabs>
          <w:tab w:val="left" w:pos="708"/>
        </w:tabs>
        <w:jc w:val="both"/>
        <w:rPr>
          <w:i w:val="0"/>
          <w:sz w:val="22"/>
          <w:szCs w:val="22"/>
        </w:rPr>
      </w:pPr>
    </w:p>
    <w:p w14:paraId="40EFE48D" w14:textId="77777777" w:rsidR="00035B2B" w:rsidRDefault="00035B2B" w:rsidP="00035B2B">
      <w:pPr>
        <w:pStyle w:val="Glava"/>
        <w:tabs>
          <w:tab w:val="left" w:pos="708"/>
        </w:tabs>
        <w:ind w:left="1080"/>
        <w:jc w:val="both"/>
        <w:rPr>
          <w:i w:val="0"/>
          <w:sz w:val="22"/>
          <w:szCs w:val="22"/>
        </w:rPr>
      </w:pPr>
    </w:p>
    <w:p w14:paraId="4E1FD6A1"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t>Žig:</w:t>
      </w:r>
      <w:r>
        <w:rPr>
          <w:i w:val="0"/>
          <w:sz w:val="22"/>
          <w:szCs w:val="22"/>
        </w:rPr>
        <w:tab/>
        <w:t>Podpis:</w:t>
      </w:r>
    </w:p>
    <w:p w14:paraId="3679BD6C" w14:textId="77777777" w:rsidR="00035B2B" w:rsidRDefault="00035B2B" w:rsidP="00035B2B">
      <w:pPr>
        <w:pStyle w:val="Glava"/>
        <w:tabs>
          <w:tab w:val="left" w:pos="708"/>
        </w:tabs>
        <w:ind w:left="1080"/>
        <w:jc w:val="both"/>
        <w:rPr>
          <w:i w:val="0"/>
          <w:sz w:val="22"/>
          <w:szCs w:val="22"/>
        </w:rPr>
      </w:pPr>
    </w:p>
    <w:p w14:paraId="7764B764" w14:textId="77777777" w:rsidR="00035B2B" w:rsidRDefault="00035B2B" w:rsidP="00035B2B">
      <w:pPr>
        <w:pStyle w:val="Glava"/>
        <w:tabs>
          <w:tab w:val="left" w:pos="708"/>
        </w:tabs>
        <w:ind w:left="1080"/>
        <w:jc w:val="both"/>
        <w:rPr>
          <w:i w:val="0"/>
          <w:sz w:val="22"/>
          <w:szCs w:val="22"/>
        </w:rPr>
      </w:pPr>
    </w:p>
    <w:p w14:paraId="6DDC6B64" w14:textId="77777777" w:rsidR="00035B2B" w:rsidRDefault="00035B2B" w:rsidP="00035B2B">
      <w:pPr>
        <w:pStyle w:val="Glava"/>
        <w:tabs>
          <w:tab w:val="left" w:pos="708"/>
        </w:tabs>
        <w:ind w:left="1080"/>
        <w:jc w:val="both"/>
        <w:rPr>
          <w:i w:val="0"/>
          <w:sz w:val="22"/>
          <w:szCs w:val="22"/>
        </w:rPr>
      </w:pPr>
    </w:p>
    <w:p w14:paraId="3C10C31B" w14:textId="77777777" w:rsidR="00035B2B" w:rsidRDefault="00035B2B" w:rsidP="00035B2B">
      <w:pPr>
        <w:pStyle w:val="Glava"/>
        <w:tabs>
          <w:tab w:val="left" w:pos="708"/>
        </w:tabs>
        <w:ind w:left="1080"/>
        <w:jc w:val="right"/>
        <w:rPr>
          <w:b/>
          <w:i w:val="0"/>
          <w:sz w:val="22"/>
          <w:szCs w:val="22"/>
        </w:rPr>
      </w:pPr>
    </w:p>
    <w:p w14:paraId="6A19AC50" w14:textId="77777777" w:rsidR="00035B2B" w:rsidRDefault="00035B2B" w:rsidP="00035B2B">
      <w:pPr>
        <w:pStyle w:val="Glava"/>
        <w:tabs>
          <w:tab w:val="left" w:pos="708"/>
        </w:tabs>
        <w:ind w:left="1080"/>
        <w:jc w:val="right"/>
        <w:rPr>
          <w:b/>
          <w:i w:val="0"/>
          <w:sz w:val="22"/>
          <w:szCs w:val="22"/>
        </w:rPr>
      </w:pPr>
    </w:p>
    <w:p w14:paraId="75F45A2B" w14:textId="77777777" w:rsidR="00035B2B" w:rsidRDefault="00035B2B" w:rsidP="00035B2B">
      <w:pPr>
        <w:pStyle w:val="Glava"/>
        <w:tabs>
          <w:tab w:val="left" w:pos="708"/>
        </w:tabs>
        <w:ind w:left="1080"/>
        <w:jc w:val="right"/>
        <w:rPr>
          <w:b/>
          <w:i w:val="0"/>
          <w:sz w:val="22"/>
          <w:szCs w:val="22"/>
        </w:rPr>
      </w:pPr>
    </w:p>
    <w:p w14:paraId="3A340D0C" w14:textId="77777777" w:rsidR="00035B2B" w:rsidRDefault="00035B2B" w:rsidP="00035B2B">
      <w:pPr>
        <w:pStyle w:val="Glava"/>
        <w:tabs>
          <w:tab w:val="left" w:pos="708"/>
        </w:tabs>
        <w:ind w:left="1080"/>
        <w:jc w:val="right"/>
        <w:rPr>
          <w:b/>
          <w:i w:val="0"/>
          <w:sz w:val="22"/>
          <w:szCs w:val="22"/>
        </w:rPr>
      </w:pPr>
    </w:p>
    <w:p w14:paraId="79E54EB6" w14:textId="77777777" w:rsidR="00962834" w:rsidRPr="00962834" w:rsidRDefault="00962834" w:rsidP="00170D42">
      <w:pPr>
        <w:ind w:left="1020"/>
        <w:jc w:val="both"/>
        <w:rPr>
          <w:i w:val="0"/>
          <w:sz w:val="18"/>
        </w:rPr>
      </w:pPr>
      <w:r w:rsidRPr="00962834">
        <w:rPr>
          <w:i w:val="0"/>
          <w:sz w:val="18"/>
        </w:rPr>
        <w:t>NAVODILO ZA IZPOLNJEVANJE:</w:t>
      </w:r>
    </w:p>
    <w:p w14:paraId="6D0995A6"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23BEF31F"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6F81C2CD" w14:textId="77777777" w:rsidR="00962834" w:rsidRPr="00962834" w:rsidRDefault="00962834" w:rsidP="00170D42">
      <w:pPr>
        <w:ind w:left="1020" w:firstLine="1"/>
        <w:jc w:val="both"/>
        <w:rPr>
          <w:i w:val="0"/>
          <w:sz w:val="18"/>
        </w:rPr>
      </w:pPr>
    </w:p>
    <w:p w14:paraId="601B2ACE"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D461641" w14:textId="77777777" w:rsidR="00962834" w:rsidRDefault="00962834" w:rsidP="00962834">
      <w:pPr>
        <w:ind w:left="993" w:firstLine="1"/>
        <w:jc w:val="both"/>
        <w:rPr>
          <w:i w:val="0"/>
          <w:sz w:val="18"/>
        </w:rPr>
      </w:pPr>
    </w:p>
    <w:p w14:paraId="54D060ED" w14:textId="77777777" w:rsidR="00962834" w:rsidRDefault="00962834" w:rsidP="00962834">
      <w:pPr>
        <w:ind w:left="993" w:firstLine="1"/>
        <w:jc w:val="both"/>
        <w:rPr>
          <w:i w:val="0"/>
          <w:color w:val="000000" w:themeColor="text1"/>
          <w:sz w:val="18"/>
        </w:rPr>
      </w:pPr>
    </w:p>
    <w:p w14:paraId="59234F78" w14:textId="77777777" w:rsidR="00BF3141" w:rsidRPr="0048509B" w:rsidRDefault="00BF3141" w:rsidP="00962834">
      <w:pPr>
        <w:ind w:left="993" w:firstLine="1"/>
        <w:jc w:val="both"/>
        <w:rPr>
          <w:i w:val="0"/>
          <w:color w:val="000000" w:themeColor="text1"/>
          <w:sz w:val="18"/>
        </w:rPr>
      </w:pPr>
    </w:p>
    <w:p w14:paraId="3AAC9399"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PRILOGA 3</w:t>
      </w:r>
    </w:p>
    <w:p w14:paraId="09A728BB"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7B11B45F" w14:textId="77777777" w:rsidTr="00170D42">
        <w:tc>
          <w:tcPr>
            <w:tcW w:w="1426" w:type="dxa"/>
            <w:hideMark/>
          </w:tcPr>
          <w:p w14:paraId="6CD240BC"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590A4BFB" w14:textId="77777777" w:rsidR="00035B2B" w:rsidRPr="0048509B" w:rsidRDefault="00035B2B">
            <w:pPr>
              <w:pStyle w:val="Glava"/>
              <w:tabs>
                <w:tab w:val="left" w:pos="708"/>
              </w:tabs>
              <w:jc w:val="both"/>
              <w:rPr>
                <w:i w:val="0"/>
                <w:color w:val="000000" w:themeColor="text1"/>
                <w:sz w:val="22"/>
                <w:szCs w:val="22"/>
              </w:rPr>
            </w:pPr>
          </w:p>
        </w:tc>
      </w:tr>
    </w:tbl>
    <w:p w14:paraId="714198B2"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7BF6B16C" w14:textId="77777777" w:rsidTr="00170D42">
        <w:tc>
          <w:tcPr>
            <w:tcW w:w="2145" w:type="dxa"/>
            <w:hideMark/>
          </w:tcPr>
          <w:p w14:paraId="7C8BCBFD"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1A1D9556"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92A00E6" w14:textId="77777777" w:rsidTr="00170D42">
        <w:tc>
          <w:tcPr>
            <w:tcW w:w="2145" w:type="dxa"/>
          </w:tcPr>
          <w:p w14:paraId="42016A61"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4B5AE5AD"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93DFAD8" w14:textId="77777777" w:rsidTr="00170D42">
        <w:tc>
          <w:tcPr>
            <w:tcW w:w="2500" w:type="dxa"/>
            <w:gridSpan w:val="2"/>
            <w:hideMark/>
          </w:tcPr>
          <w:p w14:paraId="5B717CB3"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naslednjo:</w:t>
            </w:r>
          </w:p>
        </w:tc>
        <w:tc>
          <w:tcPr>
            <w:tcW w:w="6388" w:type="dxa"/>
          </w:tcPr>
          <w:p w14:paraId="2BC9D6B0" w14:textId="77777777" w:rsidR="00035B2B" w:rsidRPr="0048509B" w:rsidRDefault="00035B2B">
            <w:pPr>
              <w:pStyle w:val="Glava"/>
              <w:tabs>
                <w:tab w:val="left" w:pos="708"/>
              </w:tabs>
              <w:jc w:val="both"/>
              <w:rPr>
                <w:i w:val="0"/>
                <w:color w:val="000000" w:themeColor="text1"/>
                <w:sz w:val="22"/>
                <w:szCs w:val="22"/>
              </w:rPr>
            </w:pPr>
          </w:p>
        </w:tc>
      </w:tr>
    </w:tbl>
    <w:p w14:paraId="59CD39A9" w14:textId="77777777" w:rsidR="00C158A7" w:rsidRDefault="00C158A7" w:rsidP="00035B2B">
      <w:pPr>
        <w:pStyle w:val="Glava"/>
        <w:tabs>
          <w:tab w:val="left" w:pos="708"/>
        </w:tabs>
        <w:jc w:val="both"/>
        <w:rPr>
          <w:i w:val="0"/>
          <w:color w:val="000000" w:themeColor="text1"/>
          <w:sz w:val="22"/>
          <w:szCs w:val="22"/>
        </w:rPr>
      </w:pPr>
    </w:p>
    <w:p w14:paraId="3129F8B7" w14:textId="77777777" w:rsidR="00C158A7" w:rsidRPr="0048509B" w:rsidRDefault="00C158A7" w:rsidP="00035B2B">
      <w:pPr>
        <w:pStyle w:val="Glava"/>
        <w:tabs>
          <w:tab w:val="left" w:pos="708"/>
        </w:tabs>
        <w:jc w:val="both"/>
        <w:rPr>
          <w:i w:val="0"/>
          <w:color w:val="000000" w:themeColor="text1"/>
          <w:sz w:val="22"/>
          <w:szCs w:val="22"/>
        </w:rPr>
      </w:pPr>
    </w:p>
    <w:p w14:paraId="323742AC"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14:paraId="0D059130" w14:textId="77777777" w:rsidR="00C158A7" w:rsidRDefault="00C158A7" w:rsidP="00035B2B">
      <w:pPr>
        <w:pStyle w:val="Glava"/>
        <w:tabs>
          <w:tab w:val="clear" w:pos="4536"/>
          <w:tab w:val="left" w:pos="6336"/>
        </w:tabs>
        <w:jc w:val="both"/>
        <w:rPr>
          <w:i w:val="0"/>
          <w:color w:val="000000" w:themeColor="text1"/>
          <w:sz w:val="22"/>
          <w:szCs w:val="22"/>
        </w:rPr>
      </w:pPr>
    </w:p>
    <w:p w14:paraId="299F839B"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67888861" w14:textId="07058730"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E65370">
        <w:rPr>
          <w:b/>
          <w:i w:val="0"/>
          <w:color w:val="000000" w:themeColor="text1"/>
          <w:sz w:val="22"/>
          <w:szCs w:val="22"/>
        </w:rPr>
        <w:t xml:space="preserve">Vrtcu </w:t>
      </w:r>
      <w:r w:rsidR="00AB5A14">
        <w:rPr>
          <w:b/>
          <w:i w:val="0"/>
          <w:color w:val="000000" w:themeColor="text1"/>
          <w:sz w:val="22"/>
          <w:szCs w:val="22"/>
        </w:rPr>
        <w:t>Pedenjped</w:t>
      </w:r>
      <w:r w:rsidR="00E65370">
        <w:rPr>
          <w:b/>
          <w:i w:val="0"/>
          <w:color w:val="000000" w:themeColor="text1"/>
          <w:sz w:val="22"/>
          <w:szCs w:val="22"/>
        </w:rPr>
        <w:t xml:space="preserve"> </w:t>
      </w:r>
      <w:r w:rsidR="00730519" w:rsidRPr="0048509B">
        <w:rPr>
          <w:b/>
          <w:i w:val="0"/>
          <w:color w:val="000000" w:themeColor="text1"/>
          <w:sz w:val="22"/>
          <w:szCs w:val="22"/>
        </w:rPr>
        <w:t xml:space="preserve">za obdobje </w:t>
      </w:r>
      <w:r w:rsidR="006D236E">
        <w:rPr>
          <w:b/>
          <w:i w:val="0"/>
          <w:color w:val="000000" w:themeColor="text1"/>
          <w:sz w:val="22"/>
          <w:szCs w:val="22"/>
        </w:rPr>
        <w:t>dveh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73A8A77D" w14:textId="6E6978A5"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282E5C93" w14:textId="77777777" w:rsidR="00730519" w:rsidRPr="0048509B" w:rsidRDefault="00730519" w:rsidP="00170D42">
      <w:pPr>
        <w:ind w:left="1020"/>
        <w:jc w:val="both"/>
        <w:rPr>
          <w:b/>
          <w:color w:val="000000" w:themeColor="text1"/>
          <w:sz w:val="22"/>
          <w:szCs w:val="22"/>
        </w:rPr>
      </w:pPr>
      <w:r w:rsidRPr="0048509B">
        <w:rPr>
          <w:b/>
          <w:i w:val="0"/>
          <w:color w:val="000000" w:themeColor="text1"/>
          <w:sz w:val="22"/>
          <w:szCs w:val="22"/>
        </w:rPr>
        <w:t xml:space="preserve">Način predložitve ponudbe: </w:t>
      </w:r>
      <w:r w:rsidRPr="0048509B">
        <w:rPr>
          <w:color w:val="000000" w:themeColor="text1"/>
          <w:sz w:val="22"/>
          <w:szCs w:val="22"/>
        </w:rPr>
        <w:t>(ustrezno obkrožite)</w:t>
      </w:r>
    </w:p>
    <w:p w14:paraId="15A2381D" w14:textId="77777777" w:rsidR="00730519" w:rsidRPr="0048509B" w:rsidRDefault="00730519" w:rsidP="0048509B">
      <w:pPr>
        <w:ind w:left="1077"/>
        <w:jc w:val="both"/>
        <w:rPr>
          <w:i w:val="0"/>
          <w:color w:val="000000" w:themeColor="text1"/>
          <w:sz w:val="22"/>
          <w:szCs w:val="22"/>
        </w:rPr>
      </w:pPr>
    </w:p>
    <w:p w14:paraId="0B4F79AB" w14:textId="77777777" w:rsidR="00730519" w:rsidRPr="0048509B" w:rsidRDefault="00730519" w:rsidP="00170D42">
      <w:pPr>
        <w:ind w:left="1020"/>
        <w:jc w:val="both"/>
        <w:rPr>
          <w:i w:val="0"/>
          <w:color w:val="000000" w:themeColor="text1"/>
          <w:sz w:val="22"/>
          <w:szCs w:val="22"/>
        </w:rPr>
      </w:pPr>
      <w:r w:rsidRPr="0048509B">
        <w:rPr>
          <w:i w:val="0"/>
          <w:color w:val="000000" w:themeColor="text1"/>
          <w:sz w:val="22"/>
          <w:szCs w:val="22"/>
        </w:rPr>
        <w:t>Izjavljamo, da dajemo ponudbo:</w:t>
      </w:r>
    </w:p>
    <w:p w14:paraId="02FB5364" w14:textId="77777777" w:rsidR="00730519" w:rsidRPr="0048509B" w:rsidRDefault="00730519" w:rsidP="0005054E">
      <w:pPr>
        <w:numPr>
          <w:ilvl w:val="0"/>
          <w:numId w:val="28"/>
        </w:numPr>
        <w:ind w:left="1380"/>
        <w:jc w:val="both"/>
        <w:rPr>
          <w:i w:val="0"/>
          <w:color w:val="000000" w:themeColor="text1"/>
          <w:sz w:val="22"/>
          <w:szCs w:val="22"/>
        </w:rPr>
      </w:pPr>
      <w:r w:rsidRPr="0048509B">
        <w:rPr>
          <w:i w:val="0"/>
          <w:color w:val="000000" w:themeColor="text1"/>
          <w:sz w:val="22"/>
          <w:szCs w:val="22"/>
        </w:rPr>
        <w:t>samostojno - kot samostojen ponudnik</w:t>
      </w:r>
    </w:p>
    <w:p w14:paraId="7EBAD4A1" w14:textId="77777777" w:rsidR="00730519" w:rsidRPr="0048509B" w:rsidRDefault="00730519" w:rsidP="0005054E">
      <w:pPr>
        <w:numPr>
          <w:ilvl w:val="0"/>
          <w:numId w:val="28"/>
        </w:numPr>
        <w:ind w:left="1380"/>
        <w:jc w:val="both"/>
        <w:rPr>
          <w:i w:val="0"/>
          <w:color w:val="000000" w:themeColor="text1"/>
          <w:sz w:val="22"/>
          <w:szCs w:val="22"/>
        </w:rPr>
      </w:pPr>
      <w:r w:rsidRPr="0048509B">
        <w:rPr>
          <w:i w:val="0"/>
          <w:color w:val="000000" w:themeColor="text1"/>
          <w:sz w:val="22"/>
          <w:szCs w:val="22"/>
        </w:rPr>
        <w:t>s podizvajalci - kot samostojen ponudnik s podizvajalci</w:t>
      </w:r>
    </w:p>
    <w:p w14:paraId="607C1242" w14:textId="77777777" w:rsidR="00730519" w:rsidRPr="0048509B" w:rsidRDefault="00730519" w:rsidP="0005054E">
      <w:pPr>
        <w:pStyle w:val="Glava"/>
        <w:numPr>
          <w:ilvl w:val="0"/>
          <w:numId w:val="28"/>
        </w:numPr>
        <w:ind w:left="1380"/>
        <w:jc w:val="both"/>
        <w:rPr>
          <w:i w:val="0"/>
          <w:color w:val="000000" w:themeColor="text1"/>
          <w:sz w:val="22"/>
          <w:szCs w:val="22"/>
        </w:rPr>
      </w:pPr>
      <w:r w:rsidRPr="0048509B">
        <w:rPr>
          <w:i w:val="0"/>
          <w:color w:val="000000" w:themeColor="text1"/>
          <w:sz w:val="22"/>
          <w:szCs w:val="22"/>
        </w:rPr>
        <w:t>skupno ponudbo - kot partner v skupini ponudnikov</w:t>
      </w:r>
    </w:p>
    <w:p w14:paraId="12D562CB" w14:textId="77777777" w:rsidR="00730519" w:rsidRDefault="00730519" w:rsidP="0048509B">
      <w:pPr>
        <w:pStyle w:val="Glava"/>
        <w:tabs>
          <w:tab w:val="left" w:pos="708"/>
        </w:tabs>
        <w:ind w:left="1077"/>
        <w:jc w:val="both"/>
        <w:rPr>
          <w:i w:val="0"/>
          <w:color w:val="000000" w:themeColor="text1"/>
          <w:sz w:val="22"/>
          <w:szCs w:val="22"/>
        </w:rPr>
      </w:pPr>
    </w:p>
    <w:p w14:paraId="68C2DE20" w14:textId="77777777" w:rsidR="00B64492" w:rsidRPr="0048509B" w:rsidRDefault="00B64492" w:rsidP="0048509B">
      <w:pPr>
        <w:pStyle w:val="Glava"/>
        <w:tabs>
          <w:tab w:val="left" w:pos="708"/>
        </w:tabs>
        <w:ind w:left="1077"/>
        <w:jc w:val="both"/>
        <w:rPr>
          <w:i w:val="0"/>
          <w:color w:val="000000" w:themeColor="text1"/>
          <w:sz w:val="22"/>
          <w:szCs w:val="22"/>
        </w:rPr>
      </w:pPr>
    </w:p>
    <w:p w14:paraId="1F3BC00B"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7506B3AD" w14:textId="77777777" w:rsidR="00F7642F" w:rsidRDefault="00F7642F" w:rsidP="003711C4">
      <w:pPr>
        <w:pStyle w:val="Glava"/>
        <w:tabs>
          <w:tab w:val="left" w:pos="708"/>
        </w:tabs>
        <w:jc w:val="both"/>
        <w:rPr>
          <w:i w:val="0"/>
          <w:sz w:val="20"/>
        </w:rPr>
      </w:pPr>
      <w:r>
        <w:fldChar w:fldCharType="begin"/>
      </w:r>
      <w:r>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F7642F" w14:paraId="146A26C3" w14:textId="77777777" w:rsidTr="00F7642F">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7E42B" w14:textId="77777777" w:rsidR="00F7642F" w:rsidRPr="00F7642F" w:rsidRDefault="00F7642F" w:rsidP="00F7642F">
            <w:pPr>
              <w:rPr>
                <w:i w:val="0"/>
                <w:color w:val="000000"/>
                <w:sz w:val="18"/>
                <w:szCs w:val="18"/>
              </w:rPr>
            </w:pPr>
            <w:r w:rsidRPr="00F7642F">
              <w:rPr>
                <w:i w:val="0"/>
                <w:color w:val="000000"/>
                <w:sz w:val="18"/>
                <w:szCs w:val="18"/>
              </w:rPr>
              <w:t> </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1E6903E4" w14:textId="77777777" w:rsidR="00F7642F" w:rsidRPr="00F7642F" w:rsidRDefault="00F7642F" w:rsidP="00F7642F">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3DC6F322" w14:textId="77777777" w:rsidR="00F7642F" w:rsidRPr="00F7642F" w:rsidRDefault="00F7642F" w:rsidP="00F7642F">
            <w:pPr>
              <w:jc w:val="center"/>
              <w:rPr>
                <w:i w:val="0"/>
                <w:color w:val="000000"/>
                <w:sz w:val="18"/>
                <w:szCs w:val="18"/>
              </w:rPr>
            </w:pPr>
            <w:r w:rsidRPr="00F7642F">
              <w:rPr>
                <w:i w:val="0"/>
                <w:color w:val="000000"/>
                <w:sz w:val="18"/>
                <w:szCs w:val="18"/>
              </w:rPr>
              <w:t>2</w:t>
            </w:r>
          </w:p>
        </w:tc>
      </w:tr>
      <w:tr w:rsidR="00F7642F" w:rsidRPr="00F7642F" w14:paraId="0020C215"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75DBE49" w14:textId="77777777" w:rsidR="00F7642F" w:rsidRPr="00F7642F" w:rsidRDefault="00F7642F" w:rsidP="00F7642F">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7259E03E" w14:textId="5F46422F" w:rsidR="00F7642F" w:rsidRPr="00F7642F" w:rsidRDefault="00F7642F" w:rsidP="001510FC">
            <w:pPr>
              <w:jc w:val="center"/>
              <w:rPr>
                <w:b/>
                <w:bCs/>
                <w:i w:val="0"/>
                <w:color w:val="000000"/>
                <w:sz w:val="18"/>
                <w:szCs w:val="18"/>
              </w:rPr>
            </w:pPr>
            <w:r w:rsidRPr="00F7642F">
              <w:rPr>
                <w:b/>
                <w:bCs/>
                <w:i w:val="0"/>
                <w:color w:val="000000" w:themeColor="text1"/>
                <w:sz w:val="18"/>
                <w:szCs w:val="18"/>
              </w:rPr>
              <w:t xml:space="preserve">Skupna vrednost rednega čiščenja brez DDV </w:t>
            </w:r>
            <w:r w:rsidRPr="00B24955">
              <w:rPr>
                <w:b/>
                <w:bCs/>
                <w:i w:val="0"/>
                <w:color w:val="000000" w:themeColor="text1"/>
                <w:sz w:val="18"/>
                <w:szCs w:val="18"/>
              </w:rPr>
              <w:t xml:space="preserve">                  </w:t>
            </w:r>
            <w:r w:rsidRPr="00F7642F">
              <w:rPr>
                <w:b/>
                <w:bCs/>
                <w:i w:val="0"/>
                <w:color w:val="000000" w:themeColor="text1"/>
                <w:sz w:val="18"/>
                <w:szCs w:val="18"/>
              </w:rPr>
              <w:t xml:space="preserve">za </w:t>
            </w:r>
            <w:r w:rsidR="00A344A3">
              <w:rPr>
                <w:b/>
                <w:bCs/>
                <w:i w:val="0"/>
                <w:color w:val="000000" w:themeColor="text1"/>
                <w:sz w:val="18"/>
                <w:szCs w:val="18"/>
              </w:rPr>
              <w:t>24</w:t>
            </w:r>
            <w:r w:rsidR="00A344A3" w:rsidRPr="00F7642F">
              <w:rPr>
                <w:b/>
                <w:bCs/>
                <w:i w:val="0"/>
                <w:color w:val="000000" w:themeColor="text1"/>
                <w:sz w:val="18"/>
                <w:szCs w:val="18"/>
              </w:rPr>
              <w:t xml:space="preserve"> </w:t>
            </w:r>
            <w:r w:rsidRPr="00F7642F">
              <w:rPr>
                <w:b/>
                <w:bCs/>
                <w:i w:val="0"/>
                <w:color w:val="000000" w:themeColor="text1"/>
                <w:sz w:val="18"/>
                <w:szCs w:val="18"/>
              </w:rPr>
              <w:t xml:space="preserve">mesecev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(v EUR)</w:t>
            </w:r>
          </w:p>
        </w:tc>
        <w:tc>
          <w:tcPr>
            <w:tcW w:w="3969" w:type="dxa"/>
            <w:tcBorders>
              <w:top w:val="nil"/>
              <w:left w:val="nil"/>
              <w:bottom w:val="single" w:sz="4" w:space="0" w:color="auto"/>
              <w:right w:val="single" w:sz="4" w:space="0" w:color="auto"/>
            </w:tcBorders>
            <w:shd w:val="clear" w:color="auto" w:fill="auto"/>
            <w:hideMark/>
          </w:tcPr>
          <w:p w14:paraId="7CFC8FAC" w14:textId="2565E2D0" w:rsidR="00F7642F" w:rsidRPr="00F7642F" w:rsidRDefault="00F7642F" w:rsidP="001510FC">
            <w:pPr>
              <w:jc w:val="center"/>
              <w:rPr>
                <w:b/>
                <w:bCs/>
                <w:i w:val="0"/>
                <w:color w:val="000000"/>
                <w:sz w:val="18"/>
                <w:szCs w:val="18"/>
              </w:rPr>
            </w:pPr>
            <w:r w:rsidRPr="00F7642F">
              <w:rPr>
                <w:b/>
                <w:bCs/>
                <w:i w:val="0"/>
                <w:color w:val="000000"/>
                <w:sz w:val="18"/>
                <w:szCs w:val="18"/>
              </w:rPr>
              <w:t xml:space="preserve">Skupna vrednost rednega čiščenja z DDV za </w:t>
            </w:r>
            <w:r w:rsidR="00A344A3">
              <w:rPr>
                <w:b/>
                <w:bCs/>
                <w:i w:val="0"/>
                <w:color w:val="000000"/>
                <w:sz w:val="18"/>
                <w:szCs w:val="18"/>
              </w:rPr>
              <w:t>24</w:t>
            </w:r>
            <w:r w:rsidRPr="00F7642F">
              <w:rPr>
                <w:b/>
                <w:bCs/>
                <w:i w:val="0"/>
                <w:color w:val="000000"/>
                <w:sz w:val="18"/>
                <w:szCs w:val="18"/>
              </w:rPr>
              <w:t xml:space="preserve"> 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2=(1*0,22)+1</w:t>
            </w:r>
          </w:p>
        </w:tc>
      </w:tr>
      <w:tr w:rsidR="00F7642F" w:rsidRPr="00F7642F" w14:paraId="5F939E24"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03C25834" w14:textId="77777777" w:rsidR="00F7642F" w:rsidRPr="00F7642F"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1BE7BB0" w14:textId="77777777" w:rsidR="00F7642F" w:rsidRPr="00F7642F" w:rsidRDefault="00F7642F" w:rsidP="00F7642F">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139BEB03"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1335A21C" w14:textId="77777777" w:rsidTr="00F7642F">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D26B2EE" w14:textId="77777777" w:rsidR="00F7642F" w:rsidRPr="00F7642F" w:rsidRDefault="00F7642F" w:rsidP="00F7642F">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10AB24DD" w14:textId="50BB01F4" w:rsidR="00F7642F" w:rsidRPr="00F7642F" w:rsidRDefault="00F7642F" w:rsidP="001510FC">
            <w:pPr>
              <w:jc w:val="center"/>
              <w:rPr>
                <w:b/>
                <w:bCs/>
                <w:i w:val="0"/>
                <w:color w:val="000000"/>
                <w:sz w:val="18"/>
                <w:szCs w:val="18"/>
              </w:rPr>
            </w:pPr>
            <w:r w:rsidRPr="00F7642F">
              <w:rPr>
                <w:b/>
                <w:bCs/>
                <w:i w:val="0"/>
                <w:color w:val="000000" w:themeColor="text1"/>
                <w:sz w:val="18"/>
                <w:szCs w:val="18"/>
              </w:rPr>
              <w:t>Skupna vrednost generalnega čiščenja brez DDV</w:t>
            </w:r>
            <w:r w:rsidRPr="00B24955">
              <w:rPr>
                <w:b/>
                <w:bCs/>
                <w:i w:val="0"/>
                <w:color w:val="000000" w:themeColor="text1"/>
                <w:sz w:val="18"/>
                <w:szCs w:val="18"/>
              </w:rPr>
              <w:t xml:space="preserve">                 </w:t>
            </w:r>
            <w:r w:rsidRPr="00F7642F">
              <w:rPr>
                <w:b/>
                <w:bCs/>
                <w:i w:val="0"/>
                <w:color w:val="000000" w:themeColor="text1"/>
                <w:sz w:val="18"/>
                <w:szCs w:val="18"/>
              </w:rPr>
              <w:t xml:space="preserve"> za </w:t>
            </w:r>
            <w:r w:rsidR="00A344A3">
              <w:rPr>
                <w:b/>
                <w:bCs/>
                <w:i w:val="0"/>
                <w:color w:val="000000" w:themeColor="text1"/>
                <w:sz w:val="18"/>
                <w:szCs w:val="18"/>
              </w:rPr>
              <w:t>24</w:t>
            </w:r>
            <w:r w:rsidR="00A344A3" w:rsidRPr="00F7642F">
              <w:rPr>
                <w:b/>
                <w:bCs/>
                <w:i w:val="0"/>
                <w:color w:val="000000" w:themeColor="text1"/>
                <w:sz w:val="18"/>
                <w:szCs w:val="18"/>
              </w:rPr>
              <w:t xml:space="preserve"> </w:t>
            </w:r>
            <w:r w:rsidRPr="00F7642F">
              <w:rPr>
                <w:b/>
                <w:bCs/>
                <w:i w:val="0"/>
                <w:color w:val="000000" w:themeColor="text1"/>
                <w:sz w:val="18"/>
                <w:szCs w:val="18"/>
              </w:rPr>
              <w:t>mesecev</w:t>
            </w:r>
            <w:r w:rsidRPr="00F7642F">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10B1E1F1" w14:textId="05AFB0B8" w:rsidR="00F7642F" w:rsidRPr="00F7642F" w:rsidRDefault="00F7642F">
            <w:pPr>
              <w:jc w:val="center"/>
              <w:rPr>
                <w:b/>
                <w:bCs/>
                <w:i w:val="0"/>
                <w:color w:val="000000"/>
                <w:sz w:val="18"/>
                <w:szCs w:val="18"/>
              </w:rPr>
            </w:pPr>
            <w:r w:rsidRPr="00F7642F">
              <w:rPr>
                <w:b/>
                <w:bCs/>
                <w:i w:val="0"/>
                <w:color w:val="000000"/>
                <w:sz w:val="18"/>
                <w:szCs w:val="18"/>
              </w:rPr>
              <w:t xml:space="preserve">Skupna vrednost generalnega čiščenja z DDV za </w:t>
            </w:r>
            <w:r w:rsidR="00A344A3">
              <w:rPr>
                <w:b/>
                <w:bCs/>
                <w:i w:val="0"/>
                <w:color w:val="000000"/>
                <w:sz w:val="18"/>
                <w:szCs w:val="18"/>
              </w:rPr>
              <w:t>24</w:t>
            </w:r>
            <w:r w:rsidR="00A344A3" w:rsidRPr="00F7642F">
              <w:rPr>
                <w:b/>
                <w:bCs/>
                <w:i w:val="0"/>
                <w:color w:val="000000"/>
                <w:sz w:val="18"/>
                <w:szCs w:val="18"/>
              </w:rPr>
              <w:t xml:space="preserve"> </w:t>
            </w:r>
            <w:r w:rsidRPr="00F7642F">
              <w:rPr>
                <w:b/>
                <w:bCs/>
                <w:i w:val="0"/>
                <w:color w:val="000000"/>
                <w:sz w:val="18"/>
                <w:szCs w:val="18"/>
              </w:rPr>
              <w:t xml:space="preserve">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(upošteva se različne stopnje DDV posame</w:t>
            </w:r>
            <w:r w:rsidR="00BE7B79" w:rsidRPr="00B24955">
              <w:rPr>
                <w:i w:val="0"/>
                <w:color w:val="000000"/>
                <w:sz w:val="16"/>
                <w:szCs w:val="16"/>
              </w:rPr>
              <w:t>znih postavk, kakor izhaja iz O</w:t>
            </w:r>
            <w:r w:rsidRPr="00F7642F">
              <w:rPr>
                <w:i w:val="0"/>
                <w:color w:val="000000"/>
                <w:sz w:val="16"/>
                <w:szCs w:val="16"/>
              </w:rPr>
              <w:t>bračuna v Obrazcu Prikaz strukture ponudbene cene)</w:t>
            </w:r>
          </w:p>
        </w:tc>
      </w:tr>
      <w:tr w:rsidR="00F7642F" w:rsidRPr="00F7642F" w14:paraId="37F38A4E"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0B98D18F" w14:textId="77777777" w:rsidR="00F7642F" w:rsidRPr="00F7642F"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0AC1612" w14:textId="77777777" w:rsidR="00F7642F" w:rsidRPr="00F7642F" w:rsidRDefault="00F7642F" w:rsidP="00F7642F">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4D77014"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65DA7FAA"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50DABE1" w14:textId="77777777" w:rsidR="00F7642F" w:rsidRPr="00F7642F" w:rsidRDefault="00F7642F" w:rsidP="00F7642F">
            <w:pPr>
              <w:jc w:val="center"/>
              <w:rPr>
                <w:i w:val="0"/>
                <w:color w:val="000000"/>
                <w:sz w:val="18"/>
                <w:szCs w:val="18"/>
              </w:rPr>
            </w:pPr>
            <w:r w:rsidRPr="00F7642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48878C89" w14:textId="677AE9B3" w:rsidR="00F7642F" w:rsidRPr="00AF07CA" w:rsidRDefault="00F7642F" w:rsidP="00AF07CA">
            <w:pPr>
              <w:jc w:val="center"/>
              <w:rPr>
                <w:b/>
                <w:bCs/>
                <w:i w:val="0"/>
                <w:color w:val="000000"/>
                <w:sz w:val="18"/>
                <w:szCs w:val="18"/>
              </w:rPr>
            </w:pPr>
            <w:r w:rsidRPr="00AF07CA">
              <w:rPr>
                <w:b/>
                <w:bCs/>
                <w:i w:val="0"/>
                <w:color w:val="000000" w:themeColor="text1"/>
                <w:sz w:val="18"/>
                <w:szCs w:val="18"/>
              </w:rPr>
              <w:t xml:space="preserve">Skupna vrednost dodatnega čiščenja brez DDV za </w:t>
            </w:r>
            <w:r w:rsidR="00AF07CA" w:rsidRPr="00AF07CA">
              <w:rPr>
                <w:b/>
                <w:bCs/>
                <w:i w:val="0"/>
                <w:color w:val="000000" w:themeColor="text1"/>
                <w:sz w:val="18"/>
                <w:szCs w:val="18"/>
              </w:rPr>
              <w:t xml:space="preserve">200 </w:t>
            </w:r>
            <w:r w:rsidRPr="00AF07CA">
              <w:rPr>
                <w:b/>
                <w:bCs/>
                <w:i w:val="0"/>
                <w:color w:val="000000" w:themeColor="text1"/>
                <w:sz w:val="18"/>
                <w:szCs w:val="18"/>
              </w:rPr>
              <w:t xml:space="preserve">UR           </w:t>
            </w:r>
            <w:r w:rsidR="00BE7B79" w:rsidRPr="00AF07CA">
              <w:rPr>
                <w:b/>
                <w:bCs/>
                <w:i w:val="0"/>
                <w:color w:val="000000" w:themeColor="text1"/>
                <w:sz w:val="18"/>
                <w:szCs w:val="18"/>
              </w:rPr>
              <w:t xml:space="preserve">                                                                      </w:t>
            </w:r>
            <w:r w:rsidRPr="00AF07CA">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13274DA5" w14:textId="022BDAF0" w:rsidR="00F7642F" w:rsidRPr="00AF07CA" w:rsidRDefault="00F7642F" w:rsidP="00AF07CA">
            <w:pPr>
              <w:jc w:val="center"/>
              <w:rPr>
                <w:b/>
                <w:bCs/>
                <w:i w:val="0"/>
                <w:color w:val="000000"/>
                <w:sz w:val="18"/>
                <w:szCs w:val="18"/>
              </w:rPr>
            </w:pPr>
            <w:r w:rsidRPr="00AF07CA">
              <w:rPr>
                <w:b/>
                <w:bCs/>
                <w:i w:val="0"/>
                <w:color w:val="000000"/>
                <w:sz w:val="18"/>
                <w:szCs w:val="18"/>
              </w:rPr>
              <w:t xml:space="preserve">Skupna vrednost dodatnega čiščenja z DDV za </w:t>
            </w:r>
            <w:r w:rsidR="00AF07CA" w:rsidRPr="00AF07CA">
              <w:rPr>
                <w:b/>
                <w:bCs/>
                <w:i w:val="0"/>
                <w:color w:val="000000"/>
                <w:sz w:val="18"/>
                <w:szCs w:val="18"/>
              </w:rPr>
              <w:t xml:space="preserve">200 </w:t>
            </w:r>
            <w:r w:rsidRPr="00AF07CA">
              <w:rPr>
                <w:b/>
                <w:bCs/>
                <w:i w:val="0"/>
                <w:color w:val="000000"/>
                <w:sz w:val="18"/>
                <w:szCs w:val="18"/>
              </w:rPr>
              <w:t>UR</w:t>
            </w:r>
            <w:r w:rsidRPr="00AF07CA">
              <w:rPr>
                <w:b/>
                <w:bCs/>
                <w:i w:val="0"/>
                <w:color w:val="000000"/>
                <w:sz w:val="18"/>
                <w:szCs w:val="18"/>
              </w:rPr>
              <w:br/>
              <w:t>(v EUR)</w:t>
            </w:r>
            <w:r w:rsidRPr="00AF07CA">
              <w:rPr>
                <w:b/>
                <w:bCs/>
                <w:i w:val="0"/>
                <w:color w:val="000000"/>
                <w:sz w:val="18"/>
                <w:szCs w:val="18"/>
              </w:rPr>
              <w:br/>
            </w:r>
            <w:r w:rsidRPr="00AF07CA">
              <w:rPr>
                <w:bCs/>
                <w:i w:val="0"/>
                <w:color w:val="000000"/>
                <w:sz w:val="16"/>
                <w:szCs w:val="16"/>
              </w:rPr>
              <w:t>2=(1*0,22)+1</w:t>
            </w:r>
          </w:p>
        </w:tc>
      </w:tr>
      <w:tr w:rsidR="00F7642F" w:rsidRPr="00F7642F" w14:paraId="6B727C67"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0A609CF7" w14:textId="77777777" w:rsidR="00F7642F" w:rsidRPr="00F7642F"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37725B0A" w14:textId="77777777" w:rsidR="00F7642F" w:rsidRPr="00F7642F" w:rsidRDefault="00F7642F" w:rsidP="00F7642F">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91B6806"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429B1C24" w14:textId="77777777" w:rsidTr="00BE7B7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1B6D89" w14:textId="401B30ED" w:rsidR="00F7642F" w:rsidRPr="00F7642F" w:rsidRDefault="00F7642F" w:rsidP="001510FC">
            <w:pPr>
              <w:rPr>
                <w:b/>
                <w:bCs/>
                <w:i w:val="0"/>
                <w:color w:val="000000"/>
                <w:sz w:val="22"/>
                <w:szCs w:val="22"/>
              </w:rPr>
            </w:pPr>
            <w:r w:rsidRPr="00F7642F">
              <w:rPr>
                <w:b/>
                <w:bCs/>
                <w:i w:val="0"/>
                <w:color w:val="000000"/>
                <w:sz w:val="22"/>
                <w:szCs w:val="22"/>
              </w:rPr>
              <w:t xml:space="preserve">SKUPNA PONUDBENA VREDNOST </w:t>
            </w:r>
            <w:r w:rsidR="00BE7B79" w:rsidRPr="00B24955">
              <w:rPr>
                <w:b/>
                <w:bCs/>
                <w:i w:val="0"/>
                <w:color w:val="000000"/>
                <w:sz w:val="22"/>
                <w:szCs w:val="22"/>
              </w:rPr>
              <w:t xml:space="preserve">ZA </w:t>
            </w:r>
            <w:r w:rsidR="00A344A3">
              <w:rPr>
                <w:b/>
                <w:bCs/>
                <w:i w:val="0"/>
                <w:color w:val="000000"/>
                <w:sz w:val="22"/>
                <w:szCs w:val="22"/>
              </w:rPr>
              <w:t>24</w:t>
            </w:r>
            <w:r w:rsidR="00A344A3" w:rsidRPr="00B24955">
              <w:rPr>
                <w:b/>
                <w:bCs/>
                <w:i w:val="0"/>
                <w:color w:val="000000"/>
                <w:sz w:val="22"/>
                <w:szCs w:val="22"/>
              </w:rPr>
              <w:t xml:space="preserve"> </w:t>
            </w:r>
            <w:r w:rsidR="00BE7B79" w:rsidRPr="00B24955">
              <w:rPr>
                <w:b/>
                <w:bCs/>
                <w:i w:val="0"/>
                <w:color w:val="000000"/>
                <w:sz w:val="22"/>
                <w:szCs w:val="22"/>
              </w:rPr>
              <w:t>MESECEV BREZ DDV (I1 + II1 + II1</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1145ECD3"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602FE029" w14:textId="77777777" w:rsidTr="00BE7B79">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93617A" w14:textId="77777777" w:rsidR="00F7642F" w:rsidRPr="00F7642F" w:rsidRDefault="00F7642F" w:rsidP="00F7642F">
            <w:pPr>
              <w:rPr>
                <w:b/>
                <w:bCs/>
                <w:i w:val="0"/>
                <w:color w:val="000000"/>
                <w:sz w:val="22"/>
                <w:szCs w:val="22"/>
              </w:rPr>
            </w:pPr>
            <w:r w:rsidRPr="00F7642F">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580F5B56"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33BF965A" w14:textId="77777777" w:rsidTr="00BE7B79">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B770A5" w14:textId="6E30C2C5" w:rsidR="00F7642F" w:rsidRPr="00F7642F" w:rsidRDefault="00F7642F" w:rsidP="001510FC">
            <w:pPr>
              <w:rPr>
                <w:b/>
                <w:bCs/>
                <w:i w:val="0"/>
                <w:color w:val="000000"/>
                <w:sz w:val="22"/>
                <w:szCs w:val="22"/>
              </w:rPr>
            </w:pPr>
            <w:r w:rsidRPr="00F7642F">
              <w:rPr>
                <w:b/>
                <w:bCs/>
                <w:i w:val="0"/>
                <w:color w:val="000000"/>
                <w:sz w:val="22"/>
                <w:szCs w:val="22"/>
              </w:rPr>
              <w:t xml:space="preserve">SKUPNA PONUDBENA </w:t>
            </w:r>
            <w:r w:rsidR="00BE7B79" w:rsidRPr="00B24955">
              <w:rPr>
                <w:b/>
                <w:bCs/>
                <w:i w:val="0"/>
                <w:color w:val="000000"/>
                <w:sz w:val="22"/>
                <w:szCs w:val="22"/>
              </w:rPr>
              <w:t xml:space="preserve">VREDNOST ZA </w:t>
            </w:r>
            <w:r w:rsidR="00A344A3">
              <w:rPr>
                <w:b/>
                <w:bCs/>
                <w:i w:val="0"/>
                <w:color w:val="000000"/>
                <w:sz w:val="22"/>
                <w:szCs w:val="22"/>
              </w:rPr>
              <w:t>24</w:t>
            </w:r>
            <w:r w:rsidR="00A344A3" w:rsidRPr="00B24955">
              <w:rPr>
                <w:b/>
                <w:bCs/>
                <w:i w:val="0"/>
                <w:color w:val="000000"/>
                <w:sz w:val="22"/>
                <w:szCs w:val="22"/>
              </w:rPr>
              <w:t xml:space="preserve"> </w:t>
            </w:r>
            <w:r w:rsidR="00BE7B79" w:rsidRPr="00B24955">
              <w:rPr>
                <w:b/>
                <w:bCs/>
                <w:i w:val="0"/>
                <w:color w:val="000000"/>
                <w:sz w:val="22"/>
                <w:szCs w:val="22"/>
              </w:rPr>
              <w:t>MESECEV Z DDV (I2 + II2 + II2</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369250F"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bl>
    <w:p w14:paraId="57F7D5BB" w14:textId="77777777" w:rsidR="00730519" w:rsidRPr="00BE7B79" w:rsidRDefault="00F7642F" w:rsidP="00BE7B79">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14:paraId="59CF5B5F" w14:textId="77777777" w:rsidR="00730519" w:rsidRDefault="00730519" w:rsidP="00170D42">
      <w:pPr>
        <w:ind w:left="1020"/>
        <w:jc w:val="both"/>
        <w:rPr>
          <w:i w:val="0"/>
          <w:color w:val="000000" w:themeColor="text1"/>
          <w:sz w:val="22"/>
          <w:szCs w:val="22"/>
        </w:rPr>
      </w:pPr>
      <w:r w:rsidRPr="0048509B">
        <w:rPr>
          <w:i w:val="0"/>
          <w:color w:val="000000" w:themeColor="text1"/>
          <w:sz w:val="22"/>
          <w:szCs w:val="22"/>
        </w:rPr>
        <w:t>Ponudba velja do vključno 4 mesece od datuma odpiranja ponudb.</w:t>
      </w:r>
    </w:p>
    <w:p w14:paraId="02F12FB2" w14:textId="77777777" w:rsidR="00900035" w:rsidRDefault="00900035" w:rsidP="00170D42">
      <w:pPr>
        <w:ind w:left="1020"/>
        <w:jc w:val="both"/>
        <w:rPr>
          <w:i w:val="0"/>
          <w:color w:val="000000" w:themeColor="text1"/>
          <w:sz w:val="22"/>
          <w:szCs w:val="22"/>
        </w:rPr>
      </w:pPr>
    </w:p>
    <w:p w14:paraId="16D055CF" w14:textId="77777777" w:rsidR="00B64492" w:rsidRDefault="00B64492" w:rsidP="00170D42">
      <w:pPr>
        <w:ind w:left="1020"/>
        <w:jc w:val="both"/>
        <w:rPr>
          <w:i w:val="0"/>
          <w:color w:val="000000" w:themeColor="text1"/>
          <w:sz w:val="22"/>
          <w:szCs w:val="22"/>
        </w:rPr>
      </w:pPr>
    </w:p>
    <w:p w14:paraId="79BF6D84" w14:textId="77777777" w:rsidR="00900035" w:rsidRDefault="00900035" w:rsidP="003711C4">
      <w:pPr>
        <w:pStyle w:val="Odstavekseznama"/>
        <w:numPr>
          <w:ilvl w:val="0"/>
          <w:numId w:val="18"/>
        </w:numPr>
        <w:jc w:val="both"/>
        <w:rPr>
          <w:b/>
          <w:i w:val="0"/>
          <w:color w:val="000000" w:themeColor="text1"/>
          <w:sz w:val="22"/>
          <w:szCs w:val="22"/>
        </w:rPr>
      </w:pPr>
      <w:r>
        <w:rPr>
          <w:b/>
          <w:i w:val="0"/>
          <w:color w:val="000000" w:themeColor="text1"/>
          <w:sz w:val="22"/>
          <w:szCs w:val="22"/>
        </w:rPr>
        <w:t>Delovne razmere pri ponudniku:</w:t>
      </w:r>
    </w:p>
    <w:p w14:paraId="3FD96774" w14:textId="5FACF521"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12629959" w14:textId="77777777" w:rsidR="00900035" w:rsidRDefault="00900035" w:rsidP="003711C4">
      <w:pPr>
        <w:pStyle w:val="Odstavekseznama"/>
        <w:ind w:left="1185"/>
        <w:jc w:val="both"/>
        <w:rPr>
          <w:i w:val="0"/>
          <w:color w:val="000000" w:themeColor="text1"/>
          <w:sz w:val="22"/>
          <w:szCs w:val="22"/>
        </w:rPr>
      </w:pPr>
    </w:p>
    <w:p w14:paraId="6BA19464" w14:textId="77777777" w:rsidR="00900035" w:rsidRPr="003711C4" w:rsidRDefault="00900035" w:rsidP="003711C4">
      <w:pPr>
        <w:pStyle w:val="Odstavekseznama"/>
        <w:numPr>
          <w:ilvl w:val="0"/>
          <w:numId w:val="18"/>
        </w:numPr>
        <w:jc w:val="both"/>
        <w:rPr>
          <w:b/>
          <w:i w:val="0"/>
          <w:color w:val="000000" w:themeColor="text1"/>
          <w:sz w:val="22"/>
          <w:szCs w:val="22"/>
        </w:rPr>
      </w:pPr>
      <w:r w:rsidRPr="003711C4">
        <w:rPr>
          <w:b/>
          <w:i w:val="0"/>
          <w:color w:val="000000" w:themeColor="text1"/>
          <w:sz w:val="22"/>
          <w:szCs w:val="22"/>
        </w:rPr>
        <w:lastRenderedPageBreak/>
        <w:t xml:space="preserve">Vzpostavljen sistem </w:t>
      </w:r>
      <w:proofErr w:type="spellStart"/>
      <w:r w:rsidRPr="003711C4">
        <w:rPr>
          <w:b/>
          <w:i w:val="0"/>
          <w:color w:val="000000" w:themeColor="text1"/>
          <w:sz w:val="22"/>
          <w:szCs w:val="22"/>
        </w:rPr>
        <w:t>okoljskega</w:t>
      </w:r>
      <w:proofErr w:type="spellEnd"/>
      <w:r w:rsidRPr="003711C4">
        <w:rPr>
          <w:b/>
          <w:i w:val="0"/>
          <w:color w:val="000000" w:themeColor="text1"/>
          <w:sz w:val="22"/>
          <w:szCs w:val="22"/>
        </w:rPr>
        <w:t xml:space="preserve"> ravnanja:</w:t>
      </w:r>
    </w:p>
    <w:p w14:paraId="30C6AED9" w14:textId="77777777" w:rsidR="00900035" w:rsidRDefault="00900035" w:rsidP="003711C4">
      <w:pPr>
        <w:pStyle w:val="Odstavekseznama"/>
        <w:ind w:left="1185"/>
        <w:jc w:val="both"/>
        <w:rPr>
          <w:i w:val="0"/>
          <w:color w:val="000000" w:themeColor="text1"/>
          <w:sz w:val="22"/>
          <w:szCs w:val="22"/>
        </w:rPr>
      </w:pPr>
    </w:p>
    <w:p w14:paraId="5178940E" w14:textId="77777777" w:rsidR="00B64492"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Veljavna odločba ali certifikat o vzpostavljenem sistemu </w:t>
      </w:r>
      <w:proofErr w:type="spellStart"/>
      <w:r>
        <w:rPr>
          <w:i w:val="0"/>
          <w:color w:val="000000" w:themeColor="text1"/>
          <w:sz w:val="22"/>
          <w:szCs w:val="22"/>
        </w:rPr>
        <w:t>okoljskega</w:t>
      </w:r>
      <w:proofErr w:type="spellEnd"/>
      <w:r>
        <w:rPr>
          <w:i w:val="0"/>
          <w:color w:val="000000" w:themeColor="text1"/>
          <w:sz w:val="22"/>
          <w:szCs w:val="22"/>
        </w:rPr>
        <w:t xml:space="preserve"> ravnanja (EMAS ali ISO 140001) (</w:t>
      </w:r>
      <w:r>
        <w:rPr>
          <w:color w:val="000000" w:themeColor="text1"/>
          <w:sz w:val="22"/>
          <w:szCs w:val="22"/>
        </w:rPr>
        <w:t>obkrožite)</w:t>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p>
    <w:p w14:paraId="116BE8E9" w14:textId="77777777" w:rsidR="00B64492" w:rsidRDefault="00B64492" w:rsidP="003711C4">
      <w:pPr>
        <w:pStyle w:val="Odstavekseznama"/>
        <w:ind w:left="1185"/>
        <w:jc w:val="both"/>
        <w:rPr>
          <w:i w:val="0"/>
          <w:color w:val="000000" w:themeColor="text1"/>
          <w:sz w:val="22"/>
          <w:szCs w:val="22"/>
        </w:rPr>
      </w:pPr>
    </w:p>
    <w:p w14:paraId="512E91AC" w14:textId="19D4BD39" w:rsidR="00900035" w:rsidRPr="003711C4" w:rsidRDefault="00900035" w:rsidP="003711C4">
      <w:pPr>
        <w:pStyle w:val="Odstavekseznama"/>
        <w:ind w:left="4248"/>
        <w:jc w:val="both"/>
        <w:rPr>
          <w:b/>
          <w:i w:val="0"/>
          <w:color w:val="000000" w:themeColor="text1"/>
          <w:sz w:val="22"/>
          <w:szCs w:val="22"/>
        </w:rPr>
      </w:pPr>
      <w:r w:rsidRPr="003711C4">
        <w:rPr>
          <w:b/>
          <w:i w:val="0"/>
          <w:color w:val="000000" w:themeColor="text1"/>
          <w:sz w:val="22"/>
          <w:szCs w:val="22"/>
        </w:rPr>
        <w:t>DA</w:t>
      </w:r>
      <w:r w:rsidRPr="003711C4">
        <w:rPr>
          <w:b/>
          <w:i w:val="0"/>
          <w:color w:val="000000" w:themeColor="text1"/>
          <w:sz w:val="22"/>
          <w:szCs w:val="22"/>
        </w:rPr>
        <w:tab/>
      </w:r>
      <w:r>
        <w:rPr>
          <w:b/>
          <w:i w:val="0"/>
          <w:color w:val="000000" w:themeColor="text1"/>
          <w:sz w:val="22"/>
          <w:szCs w:val="22"/>
        </w:rPr>
        <w:tab/>
      </w:r>
      <w:r w:rsidRPr="003711C4">
        <w:rPr>
          <w:b/>
          <w:i w:val="0"/>
          <w:color w:val="000000" w:themeColor="text1"/>
          <w:sz w:val="22"/>
          <w:szCs w:val="22"/>
        </w:rPr>
        <w:t>NE</w:t>
      </w:r>
    </w:p>
    <w:p w14:paraId="02976155" w14:textId="77777777" w:rsidR="00900035" w:rsidRPr="003711C4" w:rsidRDefault="00900035" w:rsidP="003711C4">
      <w:pPr>
        <w:pStyle w:val="Odstavekseznama"/>
        <w:ind w:left="1185"/>
        <w:jc w:val="both"/>
        <w:rPr>
          <w:b/>
          <w:i w:val="0"/>
          <w:color w:val="000000" w:themeColor="text1"/>
          <w:sz w:val="22"/>
          <w:szCs w:val="22"/>
        </w:rPr>
      </w:pPr>
      <w:r w:rsidRPr="003711C4">
        <w:rPr>
          <w:b/>
          <w:i w:val="0"/>
          <w:color w:val="000000" w:themeColor="text1"/>
          <w:sz w:val="22"/>
          <w:szCs w:val="22"/>
        </w:rPr>
        <w:t xml:space="preserve"> </w:t>
      </w:r>
    </w:p>
    <w:p w14:paraId="047DB84C" w14:textId="77777777" w:rsidR="00C158A7" w:rsidRDefault="00C158A7" w:rsidP="00BE7B79">
      <w:pPr>
        <w:pStyle w:val="Glava"/>
        <w:tabs>
          <w:tab w:val="left" w:pos="708"/>
        </w:tabs>
        <w:rPr>
          <w:b/>
          <w:i w:val="0"/>
          <w:color w:val="000000" w:themeColor="text1"/>
          <w:sz w:val="22"/>
          <w:szCs w:val="22"/>
        </w:rPr>
      </w:pPr>
    </w:p>
    <w:p w14:paraId="6613FAD9" w14:textId="77777777" w:rsidR="00F23F3A" w:rsidRDefault="00F23F3A" w:rsidP="00BE7B79">
      <w:pPr>
        <w:pStyle w:val="Glava"/>
        <w:tabs>
          <w:tab w:val="left" w:pos="708"/>
        </w:tabs>
        <w:rPr>
          <w:b/>
          <w:i w:val="0"/>
          <w:color w:val="000000" w:themeColor="text1"/>
          <w:sz w:val="22"/>
          <w:szCs w:val="22"/>
        </w:rPr>
      </w:pPr>
    </w:p>
    <w:p w14:paraId="278B535B" w14:textId="77777777" w:rsidR="00F23F3A" w:rsidRDefault="00F23F3A" w:rsidP="00BE7B79">
      <w:pPr>
        <w:pStyle w:val="Glava"/>
        <w:tabs>
          <w:tab w:val="left" w:pos="708"/>
        </w:tabs>
        <w:rPr>
          <w:b/>
          <w:i w:val="0"/>
          <w:color w:val="000000" w:themeColor="text1"/>
          <w:sz w:val="22"/>
          <w:szCs w:val="22"/>
        </w:rPr>
      </w:pPr>
    </w:p>
    <w:p w14:paraId="27099045" w14:textId="77777777" w:rsidR="00F23F3A" w:rsidRDefault="00F23F3A" w:rsidP="00BE7B79">
      <w:pPr>
        <w:pStyle w:val="Glava"/>
        <w:tabs>
          <w:tab w:val="left" w:pos="708"/>
        </w:tabs>
        <w:rPr>
          <w:b/>
          <w:i w:val="0"/>
          <w:color w:val="000000" w:themeColor="text1"/>
          <w:sz w:val="22"/>
          <w:szCs w:val="22"/>
        </w:rPr>
      </w:pPr>
    </w:p>
    <w:p w14:paraId="34F0621C" w14:textId="0B9FB614" w:rsidR="00F23F3A" w:rsidRDefault="00F23F3A" w:rsidP="00F23F3A">
      <w:pPr>
        <w:pStyle w:val="Glava"/>
        <w:tabs>
          <w:tab w:val="left" w:pos="708"/>
        </w:tabs>
        <w:ind w:left="1134"/>
        <w:rPr>
          <w:b/>
          <w:i w:val="0"/>
          <w:color w:val="000000" w:themeColor="text1"/>
          <w:sz w:val="22"/>
          <w:szCs w:val="22"/>
        </w:rPr>
      </w:pPr>
      <w:r>
        <w:rPr>
          <w:b/>
          <w:i w:val="0"/>
          <w:color w:val="000000" w:themeColor="text1"/>
          <w:sz w:val="22"/>
          <w:szCs w:val="22"/>
        </w:rPr>
        <w:t>Ponudnik v informacijskem sistemu e-JN v razdelek »Predračun« naloži izpolnje</w:t>
      </w:r>
      <w:r w:rsidR="00E65370">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04F0AB1C" w14:textId="77777777" w:rsidR="00F23F3A" w:rsidRDefault="00F23F3A" w:rsidP="00F23F3A">
      <w:pPr>
        <w:pStyle w:val="Glava"/>
        <w:tabs>
          <w:tab w:val="left" w:pos="708"/>
        </w:tabs>
        <w:ind w:left="1134"/>
        <w:rPr>
          <w:b/>
          <w:i w:val="0"/>
          <w:color w:val="000000" w:themeColor="text1"/>
          <w:sz w:val="22"/>
          <w:szCs w:val="22"/>
        </w:rPr>
      </w:pPr>
    </w:p>
    <w:p w14:paraId="1FE109F8" w14:textId="77777777" w:rsidR="00F23F3A" w:rsidRPr="003711C4" w:rsidRDefault="00F23F3A" w:rsidP="00F23F3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skupni ponudbi predložijo skupno.</w:t>
      </w:r>
    </w:p>
    <w:p w14:paraId="17483CCC" w14:textId="77777777" w:rsidR="00BE7B79" w:rsidRPr="0048509B" w:rsidRDefault="00BE7B79" w:rsidP="00BE7B79">
      <w:pPr>
        <w:pStyle w:val="Glava"/>
        <w:tabs>
          <w:tab w:val="left" w:pos="708"/>
        </w:tabs>
        <w:rPr>
          <w:b/>
          <w:i w:val="0"/>
          <w:color w:val="000000" w:themeColor="text1"/>
          <w:sz w:val="22"/>
          <w:szCs w:val="22"/>
        </w:rPr>
      </w:pPr>
    </w:p>
    <w:p w14:paraId="6E733797" w14:textId="77777777" w:rsidR="00737900" w:rsidRPr="0048509B" w:rsidRDefault="00737900" w:rsidP="00035B2B">
      <w:pPr>
        <w:pStyle w:val="Glava"/>
        <w:tabs>
          <w:tab w:val="left" w:pos="708"/>
        </w:tabs>
        <w:ind w:left="1080"/>
        <w:jc w:val="both"/>
        <w:rPr>
          <w:b/>
          <w:i w:val="0"/>
          <w:color w:val="000000" w:themeColor="text1"/>
          <w:sz w:val="22"/>
          <w:szCs w:val="22"/>
        </w:rPr>
      </w:pPr>
    </w:p>
    <w:p w14:paraId="55288CEC" w14:textId="77777777" w:rsidR="00900035" w:rsidRDefault="00900035" w:rsidP="00170D42">
      <w:pPr>
        <w:pStyle w:val="Glava"/>
        <w:tabs>
          <w:tab w:val="left" w:pos="708"/>
        </w:tabs>
        <w:ind w:left="1020"/>
        <w:jc w:val="both"/>
        <w:rPr>
          <w:b/>
          <w:i w:val="0"/>
          <w:color w:val="000000" w:themeColor="text1"/>
          <w:sz w:val="22"/>
          <w:szCs w:val="22"/>
        </w:rPr>
      </w:pPr>
    </w:p>
    <w:p w14:paraId="6492799B" w14:textId="642A8AE5" w:rsidR="00343ECF" w:rsidRDefault="00343ECF" w:rsidP="00FA472F">
      <w:pPr>
        <w:pStyle w:val="Glava"/>
        <w:ind w:left="1080"/>
        <w:jc w:val="right"/>
        <w:rPr>
          <w:b/>
          <w:bCs/>
          <w:i w:val="0"/>
          <w:sz w:val="22"/>
          <w:szCs w:val="22"/>
        </w:rPr>
      </w:pPr>
    </w:p>
    <w:p w14:paraId="625020D3" w14:textId="77777777" w:rsidR="00343ECF" w:rsidRDefault="00343ECF" w:rsidP="00FA472F">
      <w:pPr>
        <w:pStyle w:val="Glava"/>
        <w:ind w:left="1080"/>
        <w:jc w:val="right"/>
        <w:rPr>
          <w:b/>
          <w:bCs/>
          <w:i w:val="0"/>
          <w:sz w:val="22"/>
          <w:szCs w:val="22"/>
        </w:rPr>
      </w:pPr>
    </w:p>
    <w:p w14:paraId="37081F9C" w14:textId="77777777" w:rsidR="00343ECF" w:rsidRDefault="00343ECF" w:rsidP="00FA472F">
      <w:pPr>
        <w:pStyle w:val="Glava"/>
        <w:ind w:left="1080"/>
        <w:jc w:val="right"/>
        <w:rPr>
          <w:b/>
          <w:bCs/>
          <w:i w:val="0"/>
          <w:sz w:val="22"/>
          <w:szCs w:val="22"/>
        </w:rPr>
      </w:pPr>
    </w:p>
    <w:p w14:paraId="4DB17F29" w14:textId="77777777" w:rsidR="00343ECF" w:rsidRDefault="00343ECF" w:rsidP="00FA472F">
      <w:pPr>
        <w:pStyle w:val="Glava"/>
        <w:ind w:left="1080"/>
        <w:jc w:val="right"/>
        <w:rPr>
          <w:b/>
          <w:bCs/>
          <w:i w:val="0"/>
          <w:sz w:val="22"/>
          <w:szCs w:val="22"/>
        </w:rPr>
      </w:pPr>
    </w:p>
    <w:p w14:paraId="2D68196B" w14:textId="77777777" w:rsidR="00343ECF" w:rsidRDefault="00343ECF" w:rsidP="00FA472F">
      <w:pPr>
        <w:pStyle w:val="Glava"/>
        <w:ind w:left="1080"/>
        <w:jc w:val="right"/>
        <w:rPr>
          <w:b/>
          <w:bCs/>
          <w:i w:val="0"/>
          <w:sz w:val="22"/>
          <w:szCs w:val="22"/>
        </w:rPr>
      </w:pPr>
    </w:p>
    <w:p w14:paraId="0DA3E954" w14:textId="77777777" w:rsidR="00343ECF" w:rsidRDefault="00343ECF" w:rsidP="00FA472F">
      <w:pPr>
        <w:pStyle w:val="Glava"/>
        <w:ind w:left="1080"/>
        <w:jc w:val="right"/>
        <w:rPr>
          <w:b/>
          <w:bCs/>
          <w:i w:val="0"/>
          <w:sz w:val="22"/>
          <w:szCs w:val="22"/>
        </w:rPr>
      </w:pPr>
    </w:p>
    <w:p w14:paraId="643AEB9E" w14:textId="77777777" w:rsidR="00343ECF" w:rsidRDefault="00343ECF" w:rsidP="00FA472F">
      <w:pPr>
        <w:pStyle w:val="Glava"/>
        <w:ind w:left="1080"/>
        <w:jc w:val="right"/>
        <w:rPr>
          <w:b/>
          <w:bCs/>
          <w:i w:val="0"/>
          <w:sz w:val="22"/>
          <w:szCs w:val="22"/>
        </w:rPr>
      </w:pPr>
    </w:p>
    <w:p w14:paraId="436DFDC4" w14:textId="77777777" w:rsidR="00343ECF" w:rsidRDefault="00343ECF" w:rsidP="00FA472F">
      <w:pPr>
        <w:pStyle w:val="Glava"/>
        <w:ind w:left="1080"/>
        <w:jc w:val="right"/>
        <w:rPr>
          <w:b/>
          <w:bCs/>
          <w:i w:val="0"/>
          <w:sz w:val="22"/>
          <w:szCs w:val="22"/>
        </w:rPr>
      </w:pPr>
    </w:p>
    <w:p w14:paraId="6DAD1B39" w14:textId="77777777" w:rsidR="00343ECF" w:rsidRDefault="00343ECF" w:rsidP="00FA472F">
      <w:pPr>
        <w:pStyle w:val="Glava"/>
        <w:ind w:left="1080"/>
        <w:jc w:val="right"/>
        <w:rPr>
          <w:b/>
          <w:bCs/>
          <w:i w:val="0"/>
          <w:sz w:val="22"/>
          <w:szCs w:val="22"/>
        </w:rPr>
      </w:pPr>
    </w:p>
    <w:p w14:paraId="24FA3D70" w14:textId="77777777" w:rsidR="00343ECF" w:rsidRDefault="00343ECF" w:rsidP="00FA472F">
      <w:pPr>
        <w:pStyle w:val="Glava"/>
        <w:ind w:left="1080"/>
        <w:jc w:val="right"/>
        <w:rPr>
          <w:b/>
          <w:bCs/>
          <w:i w:val="0"/>
          <w:sz w:val="22"/>
          <w:szCs w:val="22"/>
        </w:rPr>
      </w:pPr>
    </w:p>
    <w:p w14:paraId="2F13C289" w14:textId="77777777" w:rsidR="00343ECF" w:rsidRDefault="00343ECF" w:rsidP="00FA472F">
      <w:pPr>
        <w:pStyle w:val="Glava"/>
        <w:ind w:left="1080"/>
        <w:jc w:val="right"/>
        <w:rPr>
          <w:b/>
          <w:bCs/>
          <w:i w:val="0"/>
          <w:sz w:val="22"/>
          <w:szCs w:val="22"/>
        </w:rPr>
      </w:pPr>
    </w:p>
    <w:p w14:paraId="241ADB3C" w14:textId="77777777" w:rsidR="00343ECF" w:rsidRDefault="00343ECF" w:rsidP="00FA472F">
      <w:pPr>
        <w:pStyle w:val="Glava"/>
        <w:ind w:left="1080"/>
        <w:jc w:val="right"/>
        <w:rPr>
          <w:b/>
          <w:bCs/>
          <w:i w:val="0"/>
          <w:sz w:val="22"/>
          <w:szCs w:val="22"/>
        </w:rPr>
      </w:pPr>
    </w:p>
    <w:p w14:paraId="355961FE" w14:textId="77777777" w:rsidR="00343ECF" w:rsidRDefault="00343ECF" w:rsidP="00FA472F">
      <w:pPr>
        <w:pStyle w:val="Glava"/>
        <w:ind w:left="1080"/>
        <w:jc w:val="right"/>
        <w:rPr>
          <w:b/>
          <w:bCs/>
          <w:i w:val="0"/>
          <w:sz w:val="22"/>
          <w:szCs w:val="22"/>
        </w:rPr>
      </w:pPr>
    </w:p>
    <w:p w14:paraId="411114E8" w14:textId="77777777" w:rsidR="00343ECF" w:rsidRDefault="00343ECF" w:rsidP="00FA472F">
      <w:pPr>
        <w:pStyle w:val="Glava"/>
        <w:ind w:left="1080"/>
        <w:jc w:val="right"/>
        <w:rPr>
          <w:b/>
          <w:bCs/>
          <w:i w:val="0"/>
          <w:sz w:val="22"/>
          <w:szCs w:val="22"/>
        </w:rPr>
      </w:pPr>
    </w:p>
    <w:p w14:paraId="475BD4A2" w14:textId="77777777" w:rsidR="00343ECF" w:rsidRDefault="00343ECF" w:rsidP="00FA472F">
      <w:pPr>
        <w:pStyle w:val="Glava"/>
        <w:ind w:left="1080"/>
        <w:jc w:val="right"/>
        <w:rPr>
          <w:b/>
          <w:bCs/>
          <w:i w:val="0"/>
          <w:sz w:val="22"/>
          <w:szCs w:val="22"/>
        </w:rPr>
      </w:pPr>
    </w:p>
    <w:p w14:paraId="28F92837" w14:textId="77777777" w:rsidR="00343ECF" w:rsidRDefault="00343ECF" w:rsidP="00FA472F">
      <w:pPr>
        <w:pStyle w:val="Glava"/>
        <w:ind w:left="1080"/>
        <w:jc w:val="right"/>
        <w:rPr>
          <w:b/>
          <w:bCs/>
          <w:i w:val="0"/>
          <w:sz w:val="22"/>
          <w:szCs w:val="22"/>
        </w:rPr>
      </w:pPr>
    </w:p>
    <w:p w14:paraId="798885E4" w14:textId="77777777" w:rsidR="00343ECF" w:rsidRDefault="00343ECF" w:rsidP="00FA472F">
      <w:pPr>
        <w:pStyle w:val="Glava"/>
        <w:ind w:left="1080"/>
        <w:jc w:val="right"/>
        <w:rPr>
          <w:b/>
          <w:bCs/>
          <w:i w:val="0"/>
          <w:sz w:val="22"/>
          <w:szCs w:val="22"/>
        </w:rPr>
      </w:pPr>
    </w:p>
    <w:p w14:paraId="058579B6" w14:textId="77777777" w:rsidR="00343ECF" w:rsidRDefault="00343ECF" w:rsidP="00FA472F">
      <w:pPr>
        <w:pStyle w:val="Glava"/>
        <w:ind w:left="1080"/>
        <w:jc w:val="right"/>
        <w:rPr>
          <w:b/>
          <w:bCs/>
          <w:i w:val="0"/>
          <w:sz w:val="22"/>
          <w:szCs w:val="22"/>
        </w:rPr>
      </w:pPr>
    </w:p>
    <w:p w14:paraId="6C9AF496" w14:textId="77777777" w:rsidR="00343ECF" w:rsidRDefault="00343ECF" w:rsidP="00FA472F">
      <w:pPr>
        <w:pStyle w:val="Glava"/>
        <w:ind w:left="1080"/>
        <w:jc w:val="right"/>
        <w:rPr>
          <w:b/>
          <w:bCs/>
          <w:i w:val="0"/>
          <w:sz w:val="22"/>
          <w:szCs w:val="22"/>
        </w:rPr>
      </w:pPr>
    </w:p>
    <w:p w14:paraId="0FA6048C" w14:textId="77777777" w:rsidR="00343ECF" w:rsidRDefault="00343ECF" w:rsidP="00FA472F">
      <w:pPr>
        <w:pStyle w:val="Glava"/>
        <w:ind w:left="1080"/>
        <w:jc w:val="right"/>
        <w:rPr>
          <w:b/>
          <w:bCs/>
          <w:i w:val="0"/>
          <w:sz w:val="22"/>
          <w:szCs w:val="22"/>
        </w:rPr>
      </w:pPr>
    </w:p>
    <w:p w14:paraId="6F09319E" w14:textId="77777777" w:rsidR="00343ECF" w:rsidRDefault="00343ECF" w:rsidP="00FA472F">
      <w:pPr>
        <w:pStyle w:val="Glava"/>
        <w:ind w:left="1080"/>
        <w:jc w:val="right"/>
        <w:rPr>
          <w:b/>
          <w:bCs/>
          <w:i w:val="0"/>
          <w:sz w:val="22"/>
          <w:szCs w:val="22"/>
        </w:rPr>
      </w:pPr>
    </w:p>
    <w:p w14:paraId="4EC17488" w14:textId="77777777" w:rsidR="00343ECF" w:rsidRDefault="00343ECF" w:rsidP="00FA472F">
      <w:pPr>
        <w:pStyle w:val="Glava"/>
        <w:ind w:left="1080"/>
        <w:jc w:val="right"/>
        <w:rPr>
          <w:b/>
          <w:bCs/>
          <w:i w:val="0"/>
          <w:sz w:val="22"/>
          <w:szCs w:val="22"/>
        </w:rPr>
      </w:pPr>
    </w:p>
    <w:p w14:paraId="6EA0623D" w14:textId="77777777" w:rsidR="00343ECF" w:rsidRDefault="00343ECF" w:rsidP="00FA472F">
      <w:pPr>
        <w:pStyle w:val="Glava"/>
        <w:ind w:left="1080"/>
        <w:jc w:val="right"/>
        <w:rPr>
          <w:b/>
          <w:bCs/>
          <w:i w:val="0"/>
          <w:sz w:val="22"/>
          <w:szCs w:val="22"/>
        </w:rPr>
      </w:pPr>
    </w:p>
    <w:p w14:paraId="19E5C063" w14:textId="77777777" w:rsidR="00343ECF" w:rsidRDefault="00343ECF" w:rsidP="00FA472F">
      <w:pPr>
        <w:pStyle w:val="Glava"/>
        <w:ind w:left="1080"/>
        <w:jc w:val="right"/>
        <w:rPr>
          <w:b/>
          <w:bCs/>
          <w:i w:val="0"/>
          <w:sz w:val="22"/>
          <w:szCs w:val="22"/>
        </w:rPr>
      </w:pPr>
    </w:p>
    <w:p w14:paraId="1E12641E" w14:textId="77777777" w:rsidR="00343ECF" w:rsidRDefault="00343ECF" w:rsidP="00FA472F">
      <w:pPr>
        <w:pStyle w:val="Glava"/>
        <w:ind w:left="1080"/>
        <w:jc w:val="right"/>
        <w:rPr>
          <w:b/>
          <w:bCs/>
          <w:i w:val="0"/>
          <w:sz w:val="22"/>
          <w:szCs w:val="22"/>
        </w:rPr>
      </w:pPr>
    </w:p>
    <w:p w14:paraId="429797AF" w14:textId="77777777" w:rsidR="00343ECF" w:rsidRDefault="00343ECF" w:rsidP="00FA472F">
      <w:pPr>
        <w:pStyle w:val="Glava"/>
        <w:ind w:left="1080"/>
        <w:jc w:val="right"/>
        <w:rPr>
          <w:b/>
          <w:bCs/>
          <w:i w:val="0"/>
          <w:sz w:val="22"/>
          <w:szCs w:val="22"/>
        </w:rPr>
      </w:pPr>
    </w:p>
    <w:p w14:paraId="4CA2E4AC" w14:textId="77777777" w:rsidR="00343ECF" w:rsidRDefault="00343ECF" w:rsidP="00FA472F">
      <w:pPr>
        <w:pStyle w:val="Glava"/>
        <w:ind w:left="1080"/>
        <w:jc w:val="right"/>
        <w:rPr>
          <w:b/>
          <w:bCs/>
          <w:i w:val="0"/>
          <w:sz w:val="22"/>
          <w:szCs w:val="22"/>
        </w:rPr>
      </w:pPr>
    </w:p>
    <w:p w14:paraId="202B7AFF" w14:textId="77777777" w:rsidR="00343ECF" w:rsidRDefault="00343ECF" w:rsidP="00FA472F">
      <w:pPr>
        <w:pStyle w:val="Glava"/>
        <w:ind w:left="1080"/>
        <w:jc w:val="right"/>
        <w:rPr>
          <w:b/>
          <w:bCs/>
          <w:i w:val="0"/>
          <w:sz w:val="22"/>
          <w:szCs w:val="22"/>
        </w:rPr>
      </w:pPr>
    </w:p>
    <w:p w14:paraId="3F1A3A51" w14:textId="77777777" w:rsidR="00343ECF" w:rsidRDefault="00343ECF" w:rsidP="00FA472F">
      <w:pPr>
        <w:pStyle w:val="Glava"/>
        <w:ind w:left="1080"/>
        <w:jc w:val="right"/>
        <w:rPr>
          <w:b/>
          <w:bCs/>
          <w:i w:val="0"/>
          <w:sz w:val="22"/>
          <w:szCs w:val="22"/>
        </w:rPr>
      </w:pPr>
    </w:p>
    <w:p w14:paraId="6C3BF94F" w14:textId="77777777" w:rsidR="00343ECF" w:rsidRDefault="00343ECF" w:rsidP="00FA472F">
      <w:pPr>
        <w:pStyle w:val="Glava"/>
        <w:ind w:left="1080"/>
        <w:jc w:val="right"/>
        <w:rPr>
          <w:b/>
          <w:bCs/>
          <w:i w:val="0"/>
          <w:sz w:val="22"/>
          <w:szCs w:val="22"/>
        </w:rPr>
      </w:pPr>
    </w:p>
    <w:p w14:paraId="53D83B44" w14:textId="77777777" w:rsidR="00343ECF" w:rsidRDefault="00343ECF" w:rsidP="00FA472F">
      <w:pPr>
        <w:pStyle w:val="Glava"/>
        <w:ind w:left="1080"/>
        <w:jc w:val="right"/>
        <w:rPr>
          <w:b/>
          <w:bCs/>
          <w:i w:val="0"/>
          <w:sz w:val="22"/>
          <w:szCs w:val="22"/>
        </w:rPr>
      </w:pPr>
    </w:p>
    <w:p w14:paraId="29668B60" w14:textId="77777777" w:rsidR="00343ECF" w:rsidRDefault="00343ECF" w:rsidP="00FA472F">
      <w:pPr>
        <w:pStyle w:val="Glava"/>
        <w:ind w:left="1080"/>
        <w:jc w:val="right"/>
        <w:rPr>
          <w:b/>
          <w:bCs/>
          <w:i w:val="0"/>
          <w:sz w:val="22"/>
          <w:szCs w:val="22"/>
        </w:rPr>
      </w:pPr>
    </w:p>
    <w:p w14:paraId="5DFDBC63" w14:textId="77777777" w:rsidR="00343ECF" w:rsidRDefault="00343ECF" w:rsidP="00FA472F">
      <w:pPr>
        <w:pStyle w:val="Glava"/>
        <w:ind w:left="1080"/>
        <w:jc w:val="right"/>
        <w:rPr>
          <w:b/>
          <w:bCs/>
          <w:i w:val="0"/>
          <w:sz w:val="22"/>
          <w:szCs w:val="22"/>
        </w:rPr>
      </w:pPr>
    </w:p>
    <w:p w14:paraId="6A310BFC" w14:textId="77777777" w:rsidR="00343ECF" w:rsidRDefault="00343ECF" w:rsidP="00FA472F">
      <w:pPr>
        <w:pStyle w:val="Glava"/>
        <w:ind w:left="1080"/>
        <w:jc w:val="right"/>
        <w:rPr>
          <w:b/>
          <w:bCs/>
          <w:i w:val="0"/>
          <w:sz w:val="22"/>
          <w:szCs w:val="22"/>
        </w:rPr>
      </w:pPr>
    </w:p>
    <w:p w14:paraId="76A5C392" w14:textId="77777777" w:rsidR="00343ECF" w:rsidRDefault="00343ECF" w:rsidP="00FA472F">
      <w:pPr>
        <w:pStyle w:val="Glava"/>
        <w:ind w:left="1080"/>
        <w:jc w:val="right"/>
        <w:rPr>
          <w:b/>
          <w:bCs/>
          <w:i w:val="0"/>
          <w:sz w:val="22"/>
          <w:szCs w:val="22"/>
        </w:rPr>
      </w:pPr>
    </w:p>
    <w:p w14:paraId="504CB000" w14:textId="77777777" w:rsidR="00343ECF" w:rsidRDefault="00343ECF" w:rsidP="00FA472F">
      <w:pPr>
        <w:pStyle w:val="Glava"/>
        <w:ind w:left="1080"/>
        <w:jc w:val="right"/>
        <w:rPr>
          <w:b/>
          <w:bCs/>
          <w:i w:val="0"/>
          <w:sz w:val="22"/>
          <w:szCs w:val="22"/>
        </w:rPr>
      </w:pPr>
    </w:p>
    <w:p w14:paraId="2908C27F" w14:textId="77777777" w:rsidR="00343ECF" w:rsidRDefault="00343ECF" w:rsidP="00FA472F">
      <w:pPr>
        <w:pStyle w:val="Glava"/>
        <w:ind w:left="1080"/>
        <w:jc w:val="right"/>
        <w:rPr>
          <w:b/>
          <w:bCs/>
          <w:i w:val="0"/>
          <w:sz w:val="22"/>
          <w:szCs w:val="22"/>
        </w:rPr>
      </w:pPr>
    </w:p>
    <w:p w14:paraId="501A5B73" w14:textId="77777777" w:rsidR="00343ECF" w:rsidRDefault="00343ECF" w:rsidP="00FA472F">
      <w:pPr>
        <w:pStyle w:val="Glava"/>
        <w:ind w:left="1080"/>
        <w:jc w:val="right"/>
        <w:rPr>
          <w:b/>
          <w:bCs/>
          <w:i w:val="0"/>
          <w:sz w:val="22"/>
          <w:szCs w:val="22"/>
        </w:rPr>
      </w:pPr>
    </w:p>
    <w:p w14:paraId="5EB51837" w14:textId="77777777" w:rsidR="00FA472F" w:rsidRDefault="00FA472F" w:rsidP="00FA472F">
      <w:pPr>
        <w:pStyle w:val="Glava"/>
        <w:ind w:left="1080"/>
        <w:jc w:val="right"/>
        <w:rPr>
          <w:b/>
          <w:bCs/>
          <w:i w:val="0"/>
          <w:sz w:val="22"/>
          <w:szCs w:val="22"/>
        </w:rPr>
      </w:pPr>
      <w:r>
        <w:rPr>
          <w:b/>
          <w:bCs/>
          <w:i w:val="0"/>
          <w:sz w:val="22"/>
          <w:szCs w:val="22"/>
        </w:rPr>
        <w:lastRenderedPageBreak/>
        <w:t>PRILOGA 3/1</w:t>
      </w:r>
    </w:p>
    <w:p w14:paraId="646EDF1A" w14:textId="77777777" w:rsidR="00FA472F" w:rsidRDefault="00FA472F" w:rsidP="00FA472F">
      <w:pPr>
        <w:pStyle w:val="Glava"/>
        <w:tabs>
          <w:tab w:val="left" w:pos="708"/>
        </w:tabs>
        <w:jc w:val="right"/>
        <w:rPr>
          <w:i w:val="0"/>
          <w:sz w:val="22"/>
          <w:szCs w:val="22"/>
        </w:rPr>
      </w:pPr>
    </w:p>
    <w:p w14:paraId="0C71E295" w14:textId="77777777" w:rsidR="00FA472F" w:rsidRDefault="00FA472F" w:rsidP="00FA472F">
      <w:pPr>
        <w:pStyle w:val="Glava"/>
        <w:tabs>
          <w:tab w:val="left" w:pos="708"/>
        </w:tabs>
        <w:jc w:val="right"/>
        <w:rPr>
          <w:i w:val="0"/>
          <w:sz w:val="22"/>
          <w:szCs w:val="22"/>
        </w:rPr>
      </w:pPr>
    </w:p>
    <w:p w14:paraId="080E2475" w14:textId="77777777" w:rsidR="00FA472F" w:rsidRDefault="00FA472F" w:rsidP="00FA472F">
      <w:pPr>
        <w:pStyle w:val="Glava"/>
        <w:tabs>
          <w:tab w:val="left" w:pos="708"/>
        </w:tabs>
        <w:jc w:val="right"/>
        <w:rPr>
          <w:i w:val="0"/>
          <w:sz w:val="22"/>
          <w:szCs w:val="22"/>
        </w:rPr>
      </w:pPr>
    </w:p>
    <w:p w14:paraId="21994411" w14:textId="77777777" w:rsidR="00FA472F" w:rsidRPr="000155D7" w:rsidRDefault="00FA472F" w:rsidP="00FA472F">
      <w:pPr>
        <w:pStyle w:val="Glava"/>
        <w:tabs>
          <w:tab w:val="left" w:pos="708"/>
        </w:tabs>
        <w:ind w:left="1134"/>
        <w:jc w:val="center"/>
        <w:rPr>
          <w:b/>
          <w:i w:val="0"/>
          <w:sz w:val="28"/>
          <w:szCs w:val="22"/>
        </w:rPr>
      </w:pPr>
      <w:r w:rsidRPr="000155D7">
        <w:rPr>
          <w:b/>
          <w:i w:val="0"/>
          <w:sz w:val="28"/>
          <w:szCs w:val="22"/>
        </w:rPr>
        <w:t>PODROBNA OBRAZLOŽITEV STRUKTURE PONUDBENE CENE</w:t>
      </w:r>
    </w:p>
    <w:p w14:paraId="0FD5166C" w14:textId="77777777" w:rsidR="00FA472F" w:rsidRDefault="00FA472F" w:rsidP="00FA472F">
      <w:pPr>
        <w:pStyle w:val="Glava"/>
        <w:tabs>
          <w:tab w:val="left" w:pos="708"/>
        </w:tabs>
        <w:jc w:val="right"/>
        <w:rPr>
          <w:i w:val="0"/>
          <w:sz w:val="22"/>
          <w:szCs w:val="22"/>
        </w:rPr>
      </w:pPr>
    </w:p>
    <w:p w14:paraId="7CC9E354" w14:textId="77777777" w:rsidR="00FA472F" w:rsidRDefault="00FA472F" w:rsidP="00FA472F">
      <w:pPr>
        <w:pStyle w:val="Glava"/>
        <w:tabs>
          <w:tab w:val="left" w:pos="708"/>
        </w:tabs>
        <w:jc w:val="right"/>
        <w:rPr>
          <w:i w:val="0"/>
          <w:sz w:val="22"/>
          <w:szCs w:val="22"/>
        </w:rPr>
      </w:pPr>
    </w:p>
    <w:p w14:paraId="68231343" w14:textId="77777777" w:rsidR="00FA472F" w:rsidRDefault="00FA472F" w:rsidP="00FA472F">
      <w:pPr>
        <w:pStyle w:val="Glava"/>
        <w:tabs>
          <w:tab w:val="left" w:pos="708"/>
        </w:tabs>
        <w:jc w:val="right"/>
        <w:rPr>
          <w:i w:val="0"/>
          <w:sz w:val="22"/>
          <w:szCs w:val="22"/>
        </w:rPr>
      </w:pPr>
    </w:p>
    <w:p w14:paraId="24A6D406" w14:textId="3621373C" w:rsidR="00FA472F" w:rsidRPr="009F4B2F" w:rsidRDefault="00FA472F" w:rsidP="00FA472F">
      <w:pPr>
        <w:pStyle w:val="Glava"/>
        <w:tabs>
          <w:tab w:val="left" w:pos="708"/>
        </w:tabs>
        <w:ind w:left="1020"/>
        <w:jc w:val="both"/>
        <w:rPr>
          <w:i w:val="0"/>
          <w:color w:val="000000" w:themeColor="text1"/>
          <w:sz w:val="22"/>
          <w:szCs w:val="22"/>
        </w:rPr>
      </w:pPr>
      <w:r w:rsidRPr="009F4B2F">
        <w:rPr>
          <w:i w:val="0"/>
          <w:color w:val="000000" w:themeColor="text1"/>
          <w:sz w:val="22"/>
          <w:szCs w:val="22"/>
        </w:rPr>
        <w:t xml:space="preserve">za javno naročilo </w:t>
      </w:r>
      <w:r w:rsidRPr="009F4B2F">
        <w:rPr>
          <w:b/>
          <w:i w:val="0"/>
          <w:color w:val="000000" w:themeColor="text1"/>
          <w:sz w:val="22"/>
          <w:szCs w:val="22"/>
        </w:rPr>
        <w:t xml:space="preserve">Izvajanje storitev okolju prijaznega čiščenja v Vrtcu </w:t>
      </w:r>
      <w:r w:rsidR="00AB5A14">
        <w:rPr>
          <w:b/>
          <w:i w:val="0"/>
          <w:color w:val="000000" w:themeColor="text1"/>
          <w:sz w:val="22"/>
          <w:szCs w:val="22"/>
        </w:rPr>
        <w:t>Pedenjped</w:t>
      </w:r>
      <w:r w:rsidR="00E65370">
        <w:rPr>
          <w:b/>
          <w:i w:val="0"/>
          <w:color w:val="000000" w:themeColor="text1"/>
          <w:sz w:val="22"/>
          <w:szCs w:val="22"/>
        </w:rPr>
        <w:t xml:space="preserve"> </w:t>
      </w:r>
      <w:r w:rsidRPr="009F4B2F">
        <w:rPr>
          <w:b/>
          <w:i w:val="0"/>
          <w:color w:val="000000" w:themeColor="text1"/>
          <w:sz w:val="22"/>
          <w:szCs w:val="22"/>
        </w:rPr>
        <w:t xml:space="preserve">za obdobje </w:t>
      </w:r>
      <w:r>
        <w:rPr>
          <w:b/>
          <w:i w:val="0"/>
          <w:color w:val="000000" w:themeColor="text1"/>
          <w:sz w:val="22"/>
          <w:szCs w:val="22"/>
        </w:rPr>
        <w:t>dveh</w:t>
      </w:r>
      <w:r w:rsidRPr="009F4B2F">
        <w:rPr>
          <w:b/>
          <w:i w:val="0"/>
          <w:color w:val="000000" w:themeColor="text1"/>
          <w:sz w:val="22"/>
          <w:szCs w:val="22"/>
        </w:rPr>
        <w:t xml:space="preserve"> let</w:t>
      </w:r>
      <w:r w:rsidR="00F23F3A">
        <w:rPr>
          <w:b/>
          <w:i w:val="0"/>
          <w:color w:val="000000" w:themeColor="text1"/>
          <w:sz w:val="22"/>
          <w:szCs w:val="22"/>
        </w:rPr>
        <w:t>.</w:t>
      </w:r>
      <w:r w:rsidRPr="009F4B2F">
        <w:rPr>
          <w:i w:val="0"/>
          <w:color w:val="000000" w:themeColor="text1"/>
          <w:sz w:val="22"/>
          <w:szCs w:val="22"/>
        </w:rPr>
        <w:t xml:space="preserve"> </w:t>
      </w:r>
    </w:p>
    <w:p w14:paraId="2F20A620" w14:textId="77777777" w:rsidR="00FA472F" w:rsidRDefault="00FA472F" w:rsidP="00FA472F">
      <w:pPr>
        <w:pStyle w:val="Glava"/>
        <w:tabs>
          <w:tab w:val="left" w:pos="708"/>
        </w:tabs>
        <w:ind w:left="1020"/>
        <w:jc w:val="both"/>
        <w:rPr>
          <w:i w:val="0"/>
          <w:sz w:val="22"/>
          <w:szCs w:val="22"/>
        </w:rPr>
      </w:pPr>
    </w:p>
    <w:p w14:paraId="73D2E4C5" w14:textId="77777777" w:rsidR="00B64492" w:rsidRDefault="00FA472F" w:rsidP="00FA472F">
      <w:pPr>
        <w:ind w:left="1020"/>
        <w:jc w:val="both"/>
        <w:rPr>
          <w:rFonts w:cs="Arial"/>
          <w:i w:val="0"/>
          <w:sz w:val="22"/>
          <w:szCs w:val="22"/>
        </w:rPr>
      </w:pPr>
      <w:r w:rsidRPr="000276DC">
        <w:rPr>
          <w:rFonts w:cs="Arial"/>
          <w:i w:val="0"/>
          <w:sz w:val="22"/>
          <w:szCs w:val="22"/>
          <w:u w:val="single"/>
        </w:rPr>
        <w:t>Ponujena mesečna cena za storitev rednega čiščenja</w:t>
      </w:r>
      <w:r>
        <w:rPr>
          <w:rFonts w:cs="Arial"/>
          <w:i w:val="0"/>
          <w:sz w:val="22"/>
          <w:szCs w:val="22"/>
        </w:rPr>
        <w:t xml:space="preserve"> (dnevna, tedenska, mesečna, manjša dodatna dela) </w:t>
      </w:r>
    </w:p>
    <w:p w14:paraId="057DAC30" w14:textId="77777777" w:rsidR="00B64492" w:rsidRDefault="00B64492" w:rsidP="00FA472F">
      <w:pPr>
        <w:ind w:left="1020"/>
        <w:jc w:val="both"/>
        <w:rPr>
          <w:rFonts w:cs="Arial"/>
          <w:i w:val="0"/>
          <w:sz w:val="22"/>
          <w:szCs w:val="22"/>
        </w:rPr>
      </w:pPr>
    </w:p>
    <w:p w14:paraId="1291D918" w14:textId="7C9F4742" w:rsidR="00FA472F" w:rsidRDefault="00FA472F" w:rsidP="00FA472F">
      <w:pPr>
        <w:ind w:left="1020"/>
        <w:jc w:val="both"/>
        <w:rPr>
          <w:rFonts w:cs="Arial"/>
          <w:i w:val="0"/>
          <w:sz w:val="22"/>
          <w:szCs w:val="22"/>
        </w:rPr>
      </w:pPr>
      <w:r>
        <w:rPr>
          <w:rFonts w:cs="Arial"/>
          <w:i w:val="0"/>
          <w:sz w:val="22"/>
          <w:szCs w:val="22"/>
        </w:rPr>
        <w:t xml:space="preserve">je </w:t>
      </w:r>
      <w:r>
        <w:rPr>
          <w:rFonts w:cs="Arial"/>
          <w:i w:val="0"/>
        </w:rPr>
        <w:t>________________</w:t>
      </w:r>
      <w:r>
        <w:rPr>
          <w:rFonts w:cs="Arial"/>
          <w:i w:val="0"/>
          <w:sz w:val="22"/>
          <w:szCs w:val="22"/>
        </w:rPr>
        <w:t xml:space="preserve"> EUR brez DDV, in sicer so v njej zajeti sledeči stroški:</w:t>
      </w:r>
    </w:p>
    <w:p w14:paraId="00421B6E" w14:textId="77777777" w:rsidR="00FA472F" w:rsidRDefault="00FA472F" w:rsidP="00FA472F">
      <w:pPr>
        <w:ind w:left="1020"/>
        <w:jc w:val="both"/>
        <w:rPr>
          <w:rFonts w:cs="Arial"/>
          <w:i w:val="0"/>
          <w:sz w:val="22"/>
          <w:szCs w:val="22"/>
        </w:rPr>
      </w:pPr>
    </w:p>
    <w:p w14:paraId="41434EA2" w14:textId="77777777" w:rsidR="00B64492" w:rsidRDefault="00B64492" w:rsidP="00FA472F">
      <w:pPr>
        <w:ind w:left="1020"/>
        <w:jc w:val="both"/>
        <w:rPr>
          <w:rFonts w:cs="Arial"/>
          <w:i w:val="0"/>
          <w:sz w:val="22"/>
          <w:szCs w:val="22"/>
        </w:rPr>
      </w:pPr>
    </w:p>
    <w:p w14:paraId="0322F6CC" w14:textId="77777777" w:rsidR="00FA472F" w:rsidRPr="00D92B3D" w:rsidRDefault="00FA472F" w:rsidP="00FA472F">
      <w:pPr>
        <w:pStyle w:val="Odstavekseznama"/>
        <w:numPr>
          <w:ilvl w:val="0"/>
          <w:numId w:val="50"/>
        </w:numPr>
        <w:ind w:left="1361"/>
        <w:jc w:val="both"/>
        <w:rPr>
          <w:i w:val="0"/>
          <w:color w:val="000000" w:themeColor="text1"/>
          <w:sz w:val="22"/>
          <w:szCs w:val="22"/>
        </w:rPr>
      </w:pPr>
      <w:r w:rsidRPr="00D92B3D">
        <w:rPr>
          <w:i w:val="0"/>
          <w:color w:val="000000" w:themeColor="text1"/>
          <w:sz w:val="22"/>
          <w:szCs w:val="22"/>
        </w:rPr>
        <w:t>stroški _</w:t>
      </w:r>
      <w:r>
        <w:rPr>
          <w:i w:val="0"/>
          <w:color w:val="000000" w:themeColor="text1"/>
          <w:sz w:val="22"/>
          <w:szCs w:val="22"/>
        </w:rPr>
        <w:t>__</w:t>
      </w:r>
      <w:r w:rsidRPr="00D92B3D">
        <w:rPr>
          <w:i w:val="0"/>
          <w:color w:val="000000" w:themeColor="text1"/>
          <w:sz w:val="22"/>
          <w:szCs w:val="22"/>
        </w:rPr>
        <w:t>__ (ponudnik navede št. zaposlenih</w:t>
      </w:r>
      <w:r>
        <w:rPr>
          <w:i w:val="0"/>
          <w:color w:val="000000" w:themeColor="text1"/>
          <w:sz w:val="22"/>
          <w:szCs w:val="22"/>
        </w:rPr>
        <w:t xml:space="preserve"> skladno z zahtevo iz </w:t>
      </w:r>
      <w:r w:rsidRPr="003711C4">
        <w:rPr>
          <w:i w:val="0"/>
          <w:color w:val="000000" w:themeColor="text1"/>
          <w:sz w:val="22"/>
          <w:szCs w:val="22"/>
        </w:rPr>
        <w:t>četrte</w:t>
      </w:r>
      <w:r>
        <w:rPr>
          <w:i w:val="0"/>
          <w:color w:val="000000" w:themeColor="text1"/>
          <w:sz w:val="22"/>
          <w:szCs w:val="22"/>
        </w:rPr>
        <w:t xml:space="preserve"> točke II. poglavja te razpisne dokumentacije</w:t>
      </w:r>
      <w:r w:rsidRPr="00D92B3D">
        <w:rPr>
          <w:i w:val="0"/>
          <w:color w:val="000000" w:themeColor="text1"/>
          <w:sz w:val="22"/>
          <w:szCs w:val="22"/>
        </w:rPr>
        <w:t>) zaposlenih za redno dnevno čiščenje znašajo  ______</w:t>
      </w:r>
      <w:r>
        <w:rPr>
          <w:i w:val="0"/>
          <w:color w:val="000000" w:themeColor="text1"/>
          <w:sz w:val="22"/>
          <w:szCs w:val="22"/>
        </w:rPr>
        <w:t>_________</w:t>
      </w:r>
      <w:r w:rsidRPr="00D92B3D">
        <w:rPr>
          <w:i w:val="0"/>
          <w:color w:val="000000" w:themeColor="text1"/>
          <w:sz w:val="22"/>
          <w:szCs w:val="22"/>
        </w:rPr>
        <w:t xml:space="preserve">___ EUR (I. BOD, II. BOD, prevoz, Prehrana, Regres, Bolniška, Obračun OD, drugo (jubilejne nagrade, solidarnostna pomoč,…)) </w:t>
      </w:r>
    </w:p>
    <w:p w14:paraId="6F62AD8D" w14:textId="77777777" w:rsidR="00FA472F" w:rsidRDefault="00FA472F" w:rsidP="00FA472F">
      <w:pPr>
        <w:pStyle w:val="Odstavekseznama"/>
        <w:ind w:left="1361" w:hanging="360"/>
        <w:jc w:val="both"/>
        <w:rPr>
          <w:i w:val="0"/>
          <w:color w:val="000000" w:themeColor="text1"/>
          <w:sz w:val="22"/>
          <w:szCs w:val="22"/>
        </w:rPr>
      </w:pPr>
    </w:p>
    <w:p w14:paraId="37A8E057" w14:textId="77777777" w:rsidR="00FA472F" w:rsidRPr="00D92B3D" w:rsidRDefault="00FA472F" w:rsidP="00FA472F">
      <w:pPr>
        <w:pStyle w:val="Odstavekseznama"/>
        <w:numPr>
          <w:ilvl w:val="0"/>
          <w:numId w:val="50"/>
        </w:numPr>
        <w:ind w:left="1361"/>
        <w:jc w:val="both"/>
        <w:rPr>
          <w:i w:val="0"/>
          <w:color w:val="000000" w:themeColor="text1"/>
          <w:sz w:val="22"/>
          <w:szCs w:val="22"/>
        </w:rPr>
      </w:pPr>
      <w:r w:rsidRPr="00D92B3D">
        <w:rPr>
          <w:i w:val="0"/>
          <w:color w:val="000000" w:themeColor="text1"/>
          <w:sz w:val="22"/>
          <w:szCs w:val="22"/>
        </w:rPr>
        <w:t>ostali stroški znašajo ___</w:t>
      </w:r>
      <w:r>
        <w:rPr>
          <w:i w:val="0"/>
          <w:color w:val="000000" w:themeColor="text1"/>
          <w:sz w:val="22"/>
          <w:szCs w:val="22"/>
        </w:rPr>
        <w:t>____</w:t>
      </w:r>
      <w:r w:rsidRPr="00D92B3D">
        <w:rPr>
          <w:i w:val="0"/>
          <w:color w:val="000000" w:themeColor="text1"/>
          <w:sz w:val="22"/>
          <w:szCs w:val="22"/>
        </w:rPr>
        <w:t>_________EUR (amortizacija čistilnih strojev in večjih delovnih pripomočkov (sesalci, vozički), delavna obleka in delavna obutev, strokovna izobraževanja, drugi stroški zaposlenih)</w:t>
      </w:r>
    </w:p>
    <w:p w14:paraId="64B33368" w14:textId="77777777" w:rsidR="00FA472F" w:rsidRDefault="00FA472F" w:rsidP="00FA472F">
      <w:pPr>
        <w:pStyle w:val="Odstavekseznama"/>
        <w:ind w:left="1361" w:hanging="360"/>
        <w:jc w:val="both"/>
        <w:rPr>
          <w:i w:val="0"/>
          <w:color w:val="000000" w:themeColor="text1"/>
          <w:sz w:val="22"/>
          <w:szCs w:val="22"/>
        </w:rPr>
      </w:pPr>
    </w:p>
    <w:p w14:paraId="49C819C3" w14:textId="77777777" w:rsidR="00FA472F" w:rsidRDefault="00FA472F" w:rsidP="00FA472F">
      <w:pPr>
        <w:pStyle w:val="Odstavekseznama"/>
        <w:numPr>
          <w:ilvl w:val="0"/>
          <w:numId w:val="50"/>
        </w:numPr>
        <w:ind w:left="1361"/>
        <w:jc w:val="both"/>
        <w:rPr>
          <w:i w:val="0"/>
          <w:color w:val="000000" w:themeColor="text1"/>
          <w:sz w:val="22"/>
          <w:szCs w:val="22"/>
        </w:rPr>
      </w:pPr>
      <w:r>
        <w:rPr>
          <w:i w:val="0"/>
          <w:color w:val="000000" w:themeColor="text1"/>
          <w:sz w:val="22"/>
          <w:szCs w:val="22"/>
        </w:rPr>
        <w:t>stroški čistil znašajo __________________ EUR</w:t>
      </w:r>
    </w:p>
    <w:p w14:paraId="1C9126C8" w14:textId="77777777" w:rsidR="00FA472F" w:rsidRDefault="00FA472F" w:rsidP="00FA472F">
      <w:pPr>
        <w:pStyle w:val="Odstavekseznama"/>
        <w:ind w:left="1361" w:hanging="360"/>
        <w:jc w:val="both"/>
        <w:rPr>
          <w:i w:val="0"/>
          <w:color w:val="000000" w:themeColor="text1"/>
          <w:sz w:val="22"/>
          <w:szCs w:val="22"/>
        </w:rPr>
      </w:pPr>
    </w:p>
    <w:p w14:paraId="07899170" w14:textId="77777777" w:rsidR="00FA472F" w:rsidRDefault="00FA472F" w:rsidP="00FA472F">
      <w:pPr>
        <w:pStyle w:val="Odstavekseznama"/>
        <w:ind w:left="1361" w:hanging="360"/>
        <w:jc w:val="both"/>
        <w:rPr>
          <w:i w:val="0"/>
          <w:color w:val="000000" w:themeColor="text1"/>
          <w:sz w:val="22"/>
          <w:szCs w:val="22"/>
        </w:rPr>
      </w:pPr>
    </w:p>
    <w:p w14:paraId="439D33CE" w14:textId="77777777" w:rsidR="00FA472F" w:rsidRDefault="00FA472F" w:rsidP="00FA472F">
      <w:pPr>
        <w:pStyle w:val="Odstavekseznama"/>
        <w:numPr>
          <w:ilvl w:val="0"/>
          <w:numId w:val="50"/>
        </w:numPr>
        <w:ind w:left="1361"/>
        <w:jc w:val="both"/>
        <w:rPr>
          <w:i w:val="0"/>
          <w:color w:val="000000" w:themeColor="text1"/>
          <w:sz w:val="22"/>
          <w:szCs w:val="22"/>
        </w:rPr>
      </w:pPr>
      <w:r>
        <w:rPr>
          <w:i w:val="0"/>
          <w:color w:val="000000" w:themeColor="text1"/>
          <w:sz w:val="22"/>
          <w:szCs w:val="22"/>
        </w:rPr>
        <w:t>drugi stroški vezani na poslovanje znašajo ____________ EUR</w:t>
      </w:r>
    </w:p>
    <w:p w14:paraId="00D92F92" w14:textId="77777777" w:rsidR="00FA472F" w:rsidRDefault="00FA472F" w:rsidP="00FA472F">
      <w:pPr>
        <w:tabs>
          <w:tab w:val="left" w:pos="450"/>
        </w:tabs>
        <w:ind w:left="1020"/>
        <w:jc w:val="both"/>
        <w:rPr>
          <w:rFonts w:cs="Arial"/>
          <w:b/>
          <w:sz w:val="22"/>
          <w:szCs w:val="22"/>
        </w:rPr>
      </w:pPr>
      <w:r>
        <w:rPr>
          <w:rFonts w:cs="Arial"/>
          <w:b/>
          <w:sz w:val="22"/>
          <w:szCs w:val="22"/>
        </w:rPr>
        <w:tab/>
      </w:r>
      <w:r>
        <w:rPr>
          <w:rFonts w:cs="Arial"/>
          <w:b/>
          <w:sz w:val="22"/>
          <w:szCs w:val="22"/>
        </w:rPr>
        <w:tab/>
      </w:r>
      <w:r>
        <w:rPr>
          <w:rFonts w:cs="Arial"/>
          <w:b/>
          <w:sz w:val="22"/>
          <w:szCs w:val="22"/>
        </w:rPr>
        <w:tab/>
      </w:r>
    </w:p>
    <w:p w14:paraId="27029D54" w14:textId="77777777" w:rsidR="00FA472F" w:rsidRDefault="00FA472F" w:rsidP="00FA472F">
      <w:pPr>
        <w:tabs>
          <w:tab w:val="left" w:pos="450"/>
        </w:tabs>
        <w:ind w:left="1020"/>
        <w:jc w:val="both"/>
        <w:rPr>
          <w:rFonts w:cs="Arial"/>
          <w:b/>
          <w:sz w:val="22"/>
          <w:szCs w:val="22"/>
        </w:rPr>
      </w:pPr>
    </w:p>
    <w:p w14:paraId="2A5A5637" w14:textId="77777777" w:rsidR="00FA472F" w:rsidRDefault="00FA472F" w:rsidP="00FA472F">
      <w:pPr>
        <w:tabs>
          <w:tab w:val="left" w:pos="450"/>
        </w:tabs>
        <w:jc w:val="both"/>
        <w:rPr>
          <w:rFonts w:cs="Arial"/>
          <w:b/>
          <w:i w:val="0"/>
          <w:sz w:val="22"/>
          <w:szCs w:val="22"/>
        </w:rPr>
      </w:pPr>
    </w:p>
    <w:p w14:paraId="66AA51E2" w14:textId="77777777" w:rsidR="00FA472F" w:rsidRPr="008A7579" w:rsidRDefault="00FA472F" w:rsidP="00FA472F">
      <w:pPr>
        <w:pStyle w:val="Navadensplet"/>
        <w:spacing w:before="0" w:beforeAutospacing="0" w:after="0" w:afterAutospacing="0"/>
        <w:ind w:left="1020"/>
        <w:jc w:val="both"/>
        <w:rPr>
          <w:rFonts w:cs="Arial"/>
          <w:b/>
          <w:sz w:val="22"/>
          <w:szCs w:val="22"/>
        </w:rPr>
      </w:pPr>
      <w:r w:rsidRPr="008A7579">
        <w:rPr>
          <w:rFonts w:cs="Arial"/>
          <w:b/>
          <w:sz w:val="22"/>
          <w:szCs w:val="22"/>
        </w:rPr>
        <w:t xml:space="preserve">Seštevek mora izkazovati predračunsko vrednost, ki jo ponuja ponudnik. </w:t>
      </w:r>
    </w:p>
    <w:p w14:paraId="372B4176" w14:textId="77777777" w:rsidR="00FA472F" w:rsidRDefault="00FA472F" w:rsidP="003711C4">
      <w:pPr>
        <w:pStyle w:val="Glava"/>
        <w:jc w:val="both"/>
        <w:rPr>
          <w:b/>
          <w:i w:val="0"/>
          <w:color w:val="000000" w:themeColor="text1"/>
          <w:sz w:val="22"/>
          <w:szCs w:val="22"/>
        </w:rPr>
      </w:pPr>
    </w:p>
    <w:p w14:paraId="117B1620" w14:textId="77777777" w:rsidR="00FA472F" w:rsidRDefault="00FA472F" w:rsidP="003711C4">
      <w:pPr>
        <w:pStyle w:val="Glava"/>
        <w:jc w:val="both"/>
        <w:rPr>
          <w:b/>
          <w:i w:val="0"/>
          <w:color w:val="000000" w:themeColor="text1"/>
          <w:sz w:val="22"/>
          <w:szCs w:val="22"/>
        </w:rPr>
      </w:pPr>
    </w:p>
    <w:p w14:paraId="3A0C7D54" w14:textId="77777777" w:rsidR="00FA472F" w:rsidRDefault="00FA472F" w:rsidP="003711C4">
      <w:pPr>
        <w:pStyle w:val="Glava"/>
        <w:jc w:val="both"/>
        <w:rPr>
          <w:b/>
          <w:i w:val="0"/>
          <w:color w:val="000000" w:themeColor="text1"/>
          <w:sz w:val="22"/>
          <w:szCs w:val="22"/>
        </w:rPr>
      </w:pPr>
    </w:p>
    <w:p w14:paraId="0C30BFBC" w14:textId="77777777" w:rsidR="00FA472F" w:rsidRDefault="00FA472F" w:rsidP="003711C4">
      <w:pPr>
        <w:pStyle w:val="Glava"/>
        <w:jc w:val="both"/>
        <w:rPr>
          <w:b/>
          <w:i w:val="0"/>
          <w:color w:val="000000" w:themeColor="text1"/>
          <w:sz w:val="22"/>
          <w:szCs w:val="22"/>
        </w:rPr>
      </w:pPr>
    </w:p>
    <w:p w14:paraId="453835F6" w14:textId="77777777" w:rsidR="00FA472F" w:rsidRDefault="00FA472F" w:rsidP="003711C4">
      <w:pPr>
        <w:pStyle w:val="Glava"/>
        <w:jc w:val="both"/>
        <w:rPr>
          <w:b/>
          <w:i w:val="0"/>
          <w:color w:val="000000" w:themeColor="text1"/>
          <w:sz w:val="22"/>
          <w:szCs w:val="22"/>
        </w:rPr>
      </w:pPr>
    </w:p>
    <w:p w14:paraId="187AEDB8" w14:textId="77777777" w:rsidR="00FA472F" w:rsidRDefault="00FA472F" w:rsidP="003711C4">
      <w:pPr>
        <w:pStyle w:val="Glava"/>
        <w:jc w:val="both"/>
        <w:rPr>
          <w:b/>
          <w:i w:val="0"/>
          <w:color w:val="000000" w:themeColor="text1"/>
          <w:sz w:val="22"/>
          <w:szCs w:val="22"/>
        </w:rPr>
      </w:pPr>
    </w:p>
    <w:p w14:paraId="3EFE6D08" w14:textId="77777777" w:rsidR="00FA472F" w:rsidRDefault="00FA472F" w:rsidP="003711C4">
      <w:pPr>
        <w:pStyle w:val="Glava"/>
        <w:jc w:val="both"/>
        <w:rPr>
          <w:b/>
          <w:i w:val="0"/>
          <w:color w:val="000000" w:themeColor="text1"/>
          <w:sz w:val="22"/>
          <w:szCs w:val="22"/>
        </w:rPr>
      </w:pPr>
    </w:p>
    <w:p w14:paraId="41A9A6CB" w14:textId="77777777" w:rsidR="00FA472F" w:rsidRDefault="00FA472F" w:rsidP="003711C4">
      <w:pPr>
        <w:pStyle w:val="Glava"/>
        <w:jc w:val="both"/>
        <w:rPr>
          <w:b/>
          <w:i w:val="0"/>
          <w:color w:val="000000" w:themeColor="text1"/>
          <w:sz w:val="22"/>
          <w:szCs w:val="22"/>
        </w:rPr>
      </w:pPr>
    </w:p>
    <w:p w14:paraId="2470A040" w14:textId="77777777" w:rsidR="00FA472F" w:rsidRDefault="00FA472F" w:rsidP="003711C4">
      <w:pPr>
        <w:pStyle w:val="Glava"/>
        <w:jc w:val="both"/>
        <w:rPr>
          <w:b/>
          <w:i w:val="0"/>
          <w:color w:val="000000" w:themeColor="text1"/>
          <w:sz w:val="22"/>
          <w:szCs w:val="22"/>
        </w:rPr>
      </w:pPr>
    </w:p>
    <w:p w14:paraId="0FC07D50" w14:textId="77777777" w:rsidR="00FA472F" w:rsidRDefault="00FA472F" w:rsidP="003711C4">
      <w:pPr>
        <w:pStyle w:val="Glava"/>
        <w:jc w:val="both"/>
        <w:rPr>
          <w:b/>
          <w:i w:val="0"/>
          <w:color w:val="000000" w:themeColor="text1"/>
          <w:sz w:val="22"/>
          <w:szCs w:val="22"/>
        </w:rPr>
      </w:pPr>
    </w:p>
    <w:p w14:paraId="6694132B" w14:textId="77777777" w:rsidR="00FA472F" w:rsidRDefault="00FA472F" w:rsidP="003711C4">
      <w:pPr>
        <w:pStyle w:val="Glava"/>
        <w:jc w:val="both"/>
        <w:rPr>
          <w:b/>
          <w:i w:val="0"/>
          <w:color w:val="000000" w:themeColor="text1"/>
          <w:sz w:val="22"/>
          <w:szCs w:val="22"/>
        </w:rPr>
      </w:pPr>
    </w:p>
    <w:p w14:paraId="59B03FCC" w14:textId="77777777" w:rsidR="00FA472F" w:rsidRDefault="00FA472F" w:rsidP="003711C4">
      <w:pPr>
        <w:pStyle w:val="Glava"/>
        <w:jc w:val="both"/>
        <w:rPr>
          <w:b/>
          <w:i w:val="0"/>
          <w:color w:val="000000" w:themeColor="text1"/>
          <w:sz w:val="22"/>
          <w:szCs w:val="22"/>
        </w:rPr>
      </w:pPr>
    </w:p>
    <w:p w14:paraId="598C5385" w14:textId="77777777" w:rsidR="00FA472F" w:rsidRDefault="00FA472F" w:rsidP="003711C4">
      <w:pPr>
        <w:pStyle w:val="Glava"/>
        <w:jc w:val="both"/>
        <w:rPr>
          <w:b/>
          <w:i w:val="0"/>
          <w:color w:val="000000" w:themeColor="text1"/>
          <w:sz w:val="22"/>
          <w:szCs w:val="22"/>
        </w:rPr>
      </w:pPr>
    </w:p>
    <w:p w14:paraId="776CEA0F" w14:textId="77777777" w:rsidR="00FA472F" w:rsidRDefault="00FA472F" w:rsidP="003711C4">
      <w:pPr>
        <w:pStyle w:val="Glava"/>
        <w:jc w:val="both"/>
        <w:rPr>
          <w:b/>
          <w:i w:val="0"/>
          <w:color w:val="000000" w:themeColor="text1"/>
          <w:sz w:val="22"/>
          <w:szCs w:val="22"/>
        </w:rPr>
      </w:pPr>
    </w:p>
    <w:p w14:paraId="285C2C00" w14:textId="77777777" w:rsidR="00FA472F" w:rsidRDefault="00FA472F" w:rsidP="003711C4">
      <w:pPr>
        <w:pStyle w:val="Glava"/>
        <w:jc w:val="both"/>
        <w:rPr>
          <w:b/>
          <w:i w:val="0"/>
          <w:color w:val="000000" w:themeColor="text1"/>
          <w:sz w:val="22"/>
          <w:szCs w:val="22"/>
        </w:rPr>
      </w:pPr>
    </w:p>
    <w:p w14:paraId="7310BADD" w14:textId="77777777" w:rsidR="00FA472F" w:rsidRDefault="00FA472F" w:rsidP="003711C4">
      <w:pPr>
        <w:pStyle w:val="Glava"/>
        <w:jc w:val="both"/>
        <w:rPr>
          <w:b/>
          <w:i w:val="0"/>
          <w:color w:val="000000" w:themeColor="text1"/>
          <w:sz w:val="22"/>
          <w:szCs w:val="22"/>
        </w:rPr>
      </w:pPr>
    </w:p>
    <w:p w14:paraId="63DD9955" w14:textId="77777777" w:rsidR="00FA472F" w:rsidRDefault="00FA472F" w:rsidP="003711C4">
      <w:pPr>
        <w:pStyle w:val="Glava"/>
        <w:jc w:val="both"/>
        <w:rPr>
          <w:b/>
          <w:i w:val="0"/>
          <w:color w:val="000000" w:themeColor="text1"/>
          <w:sz w:val="22"/>
          <w:szCs w:val="22"/>
        </w:rPr>
      </w:pPr>
    </w:p>
    <w:p w14:paraId="716756A5" w14:textId="77777777" w:rsidR="00AF07CA" w:rsidRDefault="00AF07CA" w:rsidP="003711C4">
      <w:pPr>
        <w:pStyle w:val="Glava"/>
        <w:jc w:val="both"/>
        <w:rPr>
          <w:b/>
          <w:i w:val="0"/>
          <w:color w:val="000000" w:themeColor="text1"/>
          <w:sz w:val="22"/>
          <w:szCs w:val="22"/>
        </w:rPr>
      </w:pPr>
    </w:p>
    <w:p w14:paraId="2473F9DE" w14:textId="77777777" w:rsidR="00AF07CA" w:rsidRDefault="00AF07CA" w:rsidP="003711C4">
      <w:pPr>
        <w:pStyle w:val="Glava"/>
        <w:jc w:val="both"/>
        <w:rPr>
          <w:b/>
          <w:i w:val="0"/>
          <w:color w:val="000000" w:themeColor="text1"/>
          <w:sz w:val="22"/>
          <w:szCs w:val="22"/>
        </w:rPr>
      </w:pPr>
    </w:p>
    <w:p w14:paraId="1045924B" w14:textId="77777777" w:rsidR="00AF07CA" w:rsidRDefault="00AF07CA" w:rsidP="003711C4">
      <w:pPr>
        <w:pStyle w:val="Glava"/>
        <w:jc w:val="both"/>
        <w:rPr>
          <w:b/>
          <w:i w:val="0"/>
          <w:color w:val="000000" w:themeColor="text1"/>
          <w:sz w:val="22"/>
          <w:szCs w:val="22"/>
        </w:rPr>
      </w:pPr>
    </w:p>
    <w:p w14:paraId="47504532" w14:textId="77777777" w:rsidR="00FA472F" w:rsidRDefault="00FA472F" w:rsidP="003711C4">
      <w:pPr>
        <w:pStyle w:val="Glava"/>
        <w:jc w:val="both"/>
        <w:rPr>
          <w:b/>
          <w:i w:val="0"/>
          <w:color w:val="000000" w:themeColor="text1"/>
          <w:sz w:val="22"/>
          <w:szCs w:val="22"/>
        </w:rPr>
      </w:pPr>
    </w:p>
    <w:p w14:paraId="6D7B578B" w14:textId="77777777" w:rsidR="00F23F3A" w:rsidRDefault="00F23F3A" w:rsidP="003711C4">
      <w:pPr>
        <w:pStyle w:val="Glava"/>
        <w:jc w:val="both"/>
        <w:rPr>
          <w:b/>
          <w:i w:val="0"/>
          <w:color w:val="000000" w:themeColor="text1"/>
          <w:sz w:val="22"/>
          <w:szCs w:val="22"/>
        </w:rPr>
      </w:pPr>
    </w:p>
    <w:p w14:paraId="137282E0" w14:textId="511395EB"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P</w:t>
      </w:r>
      <w:r w:rsidR="004A0D1D" w:rsidRPr="003711C4">
        <w:rPr>
          <w:b/>
          <w:i w:val="0"/>
          <w:color w:val="000000" w:themeColor="text1"/>
          <w:sz w:val="22"/>
          <w:szCs w:val="22"/>
        </w:rPr>
        <w:t xml:space="preserve">RILOGA </w:t>
      </w:r>
      <w:r w:rsidR="00F23F3A">
        <w:rPr>
          <w:b/>
          <w:i w:val="0"/>
          <w:color w:val="000000" w:themeColor="text1"/>
          <w:sz w:val="22"/>
          <w:szCs w:val="22"/>
        </w:rPr>
        <w:t>3/2</w:t>
      </w:r>
    </w:p>
    <w:p w14:paraId="2B1382F9" w14:textId="77777777" w:rsidR="00035B2B" w:rsidRPr="0048509B" w:rsidRDefault="00035B2B" w:rsidP="00035B2B">
      <w:pPr>
        <w:pStyle w:val="Glava"/>
        <w:tabs>
          <w:tab w:val="left" w:pos="708"/>
        </w:tabs>
        <w:ind w:left="1080"/>
        <w:jc w:val="both"/>
        <w:rPr>
          <w:i w:val="0"/>
          <w:color w:val="000000" w:themeColor="text1"/>
          <w:sz w:val="22"/>
          <w:szCs w:val="22"/>
        </w:rPr>
      </w:pPr>
    </w:p>
    <w:p w14:paraId="26945BC2" w14:textId="77777777" w:rsidR="00035B2B" w:rsidRPr="0048509B" w:rsidRDefault="00035B2B" w:rsidP="00035B2B">
      <w:pPr>
        <w:pStyle w:val="Glava"/>
        <w:tabs>
          <w:tab w:val="left" w:pos="708"/>
        </w:tabs>
        <w:jc w:val="both"/>
        <w:rPr>
          <w:i w:val="0"/>
          <w:color w:val="000000" w:themeColor="text1"/>
          <w:sz w:val="22"/>
          <w:szCs w:val="22"/>
        </w:rPr>
      </w:pPr>
    </w:p>
    <w:p w14:paraId="2490D807" w14:textId="77777777" w:rsidR="00035B2B" w:rsidRPr="0048509B" w:rsidRDefault="00035B2B" w:rsidP="00035B2B">
      <w:pPr>
        <w:pStyle w:val="Glava"/>
        <w:tabs>
          <w:tab w:val="left" w:pos="708"/>
        </w:tabs>
        <w:jc w:val="both"/>
        <w:rPr>
          <w:i w:val="0"/>
          <w:color w:val="000000" w:themeColor="text1"/>
          <w:sz w:val="22"/>
          <w:szCs w:val="22"/>
        </w:rPr>
      </w:pPr>
    </w:p>
    <w:p w14:paraId="5E0D020F" w14:textId="1B254A76"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3414DA68" w14:textId="77777777" w:rsidR="008931B9" w:rsidRPr="0048509B" w:rsidRDefault="008931B9" w:rsidP="008931B9">
      <w:pPr>
        <w:pStyle w:val="Glava"/>
        <w:tabs>
          <w:tab w:val="left" w:pos="708"/>
        </w:tabs>
        <w:ind w:left="1636"/>
        <w:rPr>
          <w:i w:val="0"/>
          <w:color w:val="000000" w:themeColor="text1"/>
          <w:sz w:val="28"/>
          <w:szCs w:val="22"/>
        </w:rPr>
      </w:pPr>
    </w:p>
    <w:p w14:paraId="1F0BA345" w14:textId="3A8BB87B"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Vrtcu</w:t>
      </w:r>
      <w:r w:rsidR="00E65370">
        <w:rPr>
          <w:b/>
          <w:i w:val="0"/>
          <w:color w:val="000000" w:themeColor="text1"/>
          <w:sz w:val="22"/>
          <w:szCs w:val="22"/>
        </w:rPr>
        <w:t xml:space="preserve"> </w:t>
      </w:r>
      <w:r w:rsidR="00AB5A14">
        <w:rPr>
          <w:b/>
          <w:i w:val="0"/>
          <w:color w:val="000000" w:themeColor="text1"/>
          <w:sz w:val="22"/>
          <w:szCs w:val="22"/>
        </w:rPr>
        <w:t>Pedenjped</w:t>
      </w:r>
      <w:r w:rsidR="00E65370">
        <w:rPr>
          <w:b/>
          <w:i w:val="0"/>
          <w:color w:val="000000" w:themeColor="text1"/>
          <w:sz w:val="22"/>
          <w:szCs w:val="22"/>
        </w:rPr>
        <w:t xml:space="preserve"> </w:t>
      </w:r>
      <w:r w:rsidR="00C46A63" w:rsidRPr="0048509B">
        <w:rPr>
          <w:b/>
          <w:i w:val="0"/>
          <w:color w:val="000000" w:themeColor="text1"/>
          <w:sz w:val="22"/>
          <w:szCs w:val="22"/>
        </w:rPr>
        <w:t xml:space="preserve">za obdobje </w:t>
      </w:r>
      <w:r w:rsidR="006D236E">
        <w:rPr>
          <w:b/>
          <w:i w:val="0"/>
          <w:color w:val="000000" w:themeColor="text1"/>
          <w:sz w:val="22"/>
          <w:szCs w:val="22"/>
        </w:rPr>
        <w:t>dveh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1C835F97" w14:textId="77777777" w:rsidR="004A0D1D" w:rsidRDefault="004A0D1D" w:rsidP="00EE1F76">
      <w:pPr>
        <w:pStyle w:val="Glava"/>
        <w:tabs>
          <w:tab w:val="left" w:pos="708"/>
        </w:tabs>
        <w:ind w:left="1276"/>
        <w:rPr>
          <w:i w:val="0"/>
          <w:color w:val="000000" w:themeColor="text1"/>
          <w:sz w:val="22"/>
          <w:szCs w:val="22"/>
        </w:rPr>
      </w:pPr>
    </w:p>
    <w:p w14:paraId="76F6EF4E" w14:textId="77777777" w:rsidR="008931B9" w:rsidRDefault="008931B9" w:rsidP="00EE1F76">
      <w:pPr>
        <w:pStyle w:val="Glava"/>
        <w:tabs>
          <w:tab w:val="left" w:pos="708"/>
        </w:tabs>
        <w:ind w:left="1276"/>
        <w:rPr>
          <w:i w:val="0"/>
          <w:color w:val="000000" w:themeColor="text1"/>
          <w:sz w:val="22"/>
          <w:szCs w:val="22"/>
        </w:rPr>
      </w:pPr>
    </w:p>
    <w:p w14:paraId="7A47802A" w14:textId="77777777" w:rsidR="008931B9" w:rsidRDefault="008931B9" w:rsidP="00EE1F76">
      <w:pPr>
        <w:pStyle w:val="Glava"/>
        <w:tabs>
          <w:tab w:val="left" w:pos="708"/>
        </w:tabs>
        <w:ind w:left="1276"/>
        <w:rPr>
          <w:i w:val="0"/>
          <w:color w:val="000000" w:themeColor="text1"/>
          <w:sz w:val="22"/>
          <w:szCs w:val="22"/>
        </w:rPr>
      </w:pPr>
    </w:p>
    <w:p w14:paraId="240CBCC7" w14:textId="77777777" w:rsidR="008931B9" w:rsidRDefault="008931B9" w:rsidP="00EE1F76">
      <w:pPr>
        <w:pStyle w:val="Glava"/>
        <w:tabs>
          <w:tab w:val="left" w:pos="708"/>
        </w:tabs>
        <w:ind w:left="1276"/>
        <w:rPr>
          <w:i w:val="0"/>
          <w:color w:val="000000" w:themeColor="text1"/>
          <w:sz w:val="22"/>
          <w:szCs w:val="22"/>
        </w:rPr>
      </w:pPr>
    </w:p>
    <w:p w14:paraId="17B2D8F7" w14:textId="77777777" w:rsidR="008931B9" w:rsidRPr="0048509B" w:rsidRDefault="008931B9" w:rsidP="00EE1F76">
      <w:pPr>
        <w:pStyle w:val="Glava"/>
        <w:tabs>
          <w:tab w:val="left" w:pos="708"/>
        </w:tabs>
        <w:ind w:left="1276"/>
        <w:rPr>
          <w:i w:val="0"/>
          <w:color w:val="000000" w:themeColor="text1"/>
          <w:sz w:val="22"/>
          <w:szCs w:val="22"/>
        </w:rPr>
      </w:pPr>
    </w:p>
    <w:p w14:paraId="433A37D3" w14:textId="77777777" w:rsidR="00F009BF" w:rsidRPr="008931B9" w:rsidRDefault="008931B9" w:rsidP="008931B9">
      <w:pPr>
        <w:ind w:firstLine="993"/>
        <w:rPr>
          <w:color w:val="000000" w:themeColor="text1"/>
          <w:sz w:val="22"/>
          <w:szCs w:val="22"/>
        </w:rPr>
      </w:pPr>
      <w:r w:rsidRPr="008931B9">
        <w:rPr>
          <w:color w:val="000000" w:themeColor="text1"/>
          <w:sz w:val="22"/>
          <w:szCs w:val="22"/>
        </w:rPr>
        <w:t xml:space="preserve">Ponudnik priloži izpolnjeno tabelo v </w:t>
      </w:r>
      <w:r w:rsidR="0030228E">
        <w:rPr>
          <w:color w:val="000000" w:themeColor="text1"/>
          <w:sz w:val="22"/>
          <w:szCs w:val="22"/>
        </w:rPr>
        <w:t>MS Excel formatu</w:t>
      </w:r>
    </w:p>
    <w:p w14:paraId="2B7C670E" w14:textId="77777777" w:rsidR="00035B2B" w:rsidRPr="0048509B" w:rsidRDefault="00035B2B" w:rsidP="00035B2B">
      <w:pPr>
        <w:jc w:val="both"/>
        <w:rPr>
          <w:i w:val="0"/>
          <w:color w:val="000000" w:themeColor="text1"/>
          <w:sz w:val="22"/>
          <w:szCs w:val="22"/>
        </w:rPr>
      </w:pPr>
    </w:p>
    <w:p w14:paraId="5E8A4FE9"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odpiranja ponudb.</w:t>
      </w:r>
    </w:p>
    <w:p w14:paraId="7B2896F3" w14:textId="77777777" w:rsidR="00035B2B" w:rsidRPr="0048509B" w:rsidRDefault="00035B2B" w:rsidP="00035B2B">
      <w:pPr>
        <w:pStyle w:val="Glava"/>
        <w:tabs>
          <w:tab w:val="left" w:pos="708"/>
        </w:tabs>
        <w:jc w:val="both"/>
        <w:rPr>
          <w:i w:val="0"/>
          <w:color w:val="000000" w:themeColor="text1"/>
          <w:sz w:val="22"/>
          <w:szCs w:val="22"/>
        </w:rPr>
      </w:pPr>
    </w:p>
    <w:p w14:paraId="5F33EB66" w14:textId="77777777" w:rsidR="004A0D1D" w:rsidRPr="0048509B" w:rsidRDefault="004A0D1D" w:rsidP="00035B2B">
      <w:pPr>
        <w:pStyle w:val="Glava"/>
        <w:tabs>
          <w:tab w:val="left" w:pos="708"/>
        </w:tabs>
        <w:jc w:val="both"/>
        <w:rPr>
          <w:i w:val="0"/>
          <w:color w:val="000000" w:themeColor="text1"/>
          <w:sz w:val="22"/>
          <w:szCs w:val="22"/>
        </w:rPr>
      </w:pPr>
    </w:p>
    <w:p w14:paraId="65DAA376" w14:textId="77777777" w:rsidR="004A0D1D" w:rsidRPr="0048509B" w:rsidRDefault="004A0D1D" w:rsidP="00035B2B">
      <w:pPr>
        <w:pStyle w:val="Glava"/>
        <w:tabs>
          <w:tab w:val="left" w:pos="708"/>
        </w:tabs>
        <w:jc w:val="both"/>
        <w:rPr>
          <w:i w:val="0"/>
          <w:color w:val="000000" w:themeColor="text1"/>
          <w:sz w:val="22"/>
          <w:szCs w:val="22"/>
        </w:rPr>
      </w:pPr>
    </w:p>
    <w:p w14:paraId="0FBDC5EE" w14:textId="77777777" w:rsidR="004A0D1D" w:rsidRPr="0048509B" w:rsidRDefault="004A0D1D" w:rsidP="00035B2B">
      <w:pPr>
        <w:pStyle w:val="Glava"/>
        <w:tabs>
          <w:tab w:val="left" w:pos="708"/>
        </w:tabs>
        <w:jc w:val="both"/>
        <w:rPr>
          <w:i w:val="0"/>
          <w:color w:val="000000" w:themeColor="text1"/>
          <w:sz w:val="22"/>
          <w:szCs w:val="22"/>
        </w:rPr>
      </w:pPr>
    </w:p>
    <w:p w14:paraId="7E5EE9B0" w14:textId="77777777" w:rsidR="004A0D1D" w:rsidRPr="0048509B" w:rsidRDefault="004A0D1D" w:rsidP="00035B2B">
      <w:pPr>
        <w:pStyle w:val="Glava"/>
        <w:tabs>
          <w:tab w:val="left" w:pos="708"/>
        </w:tabs>
        <w:jc w:val="both"/>
        <w:rPr>
          <w:i w:val="0"/>
          <w:color w:val="000000" w:themeColor="text1"/>
          <w:sz w:val="22"/>
          <w:szCs w:val="22"/>
        </w:rPr>
      </w:pPr>
    </w:p>
    <w:p w14:paraId="1A3807EA" w14:textId="77777777" w:rsidR="004A0D1D" w:rsidRPr="0048509B" w:rsidRDefault="004A0D1D" w:rsidP="00035B2B">
      <w:pPr>
        <w:pStyle w:val="Glava"/>
        <w:tabs>
          <w:tab w:val="left" w:pos="708"/>
        </w:tabs>
        <w:jc w:val="both"/>
        <w:rPr>
          <w:i w:val="0"/>
          <w:color w:val="000000" w:themeColor="text1"/>
          <w:sz w:val="22"/>
          <w:szCs w:val="22"/>
        </w:rPr>
      </w:pPr>
    </w:p>
    <w:p w14:paraId="729462F6" w14:textId="77777777" w:rsidR="004A0D1D" w:rsidRPr="0048509B" w:rsidRDefault="004A0D1D" w:rsidP="00035B2B">
      <w:pPr>
        <w:pStyle w:val="Glava"/>
        <w:tabs>
          <w:tab w:val="left" w:pos="708"/>
        </w:tabs>
        <w:jc w:val="both"/>
        <w:rPr>
          <w:i w:val="0"/>
          <w:color w:val="000000" w:themeColor="text1"/>
          <w:sz w:val="22"/>
          <w:szCs w:val="22"/>
        </w:rPr>
      </w:pPr>
    </w:p>
    <w:p w14:paraId="41A57818" w14:textId="77777777" w:rsidR="004A0D1D" w:rsidRPr="0048509B" w:rsidRDefault="004A0D1D" w:rsidP="00035B2B">
      <w:pPr>
        <w:pStyle w:val="Glava"/>
        <w:tabs>
          <w:tab w:val="left" w:pos="708"/>
        </w:tabs>
        <w:jc w:val="both"/>
        <w:rPr>
          <w:i w:val="0"/>
          <w:color w:val="000000" w:themeColor="text1"/>
          <w:sz w:val="22"/>
          <w:szCs w:val="22"/>
        </w:rPr>
      </w:pPr>
    </w:p>
    <w:p w14:paraId="03FD0CF6" w14:textId="77777777" w:rsidR="004A0D1D" w:rsidRPr="0048509B" w:rsidRDefault="004A0D1D" w:rsidP="00035B2B">
      <w:pPr>
        <w:pStyle w:val="Glava"/>
        <w:tabs>
          <w:tab w:val="left" w:pos="708"/>
        </w:tabs>
        <w:jc w:val="both"/>
        <w:rPr>
          <w:i w:val="0"/>
          <w:color w:val="000000" w:themeColor="text1"/>
          <w:sz w:val="22"/>
          <w:szCs w:val="22"/>
        </w:rPr>
      </w:pPr>
    </w:p>
    <w:p w14:paraId="1DE6DD7C" w14:textId="77777777" w:rsidR="004A0D1D" w:rsidRPr="0048509B" w:rsidRDefault="004A0D1D" w:rsidP="00035B2B">
      <w:pPr>
        <w:pStyle w:val="Glava"/>
        <w:tabs>
          <w:tab w:val="left" w:pos="708"/>
        </w:tabs>
        <w:jc w:val="both"/>
        <w:rPr>
          <w:i w:val="0"/>
          <w:color w:val="000000" w:themeColor="text1"/>
          <w:sz w:val="22"/>
          <w:szCs w:val="22"/>
        </w:rPr>
      </w:pPr>
    </w:p>
    <w:p w14:paraId="3CCBA6A7" w14:textId="77777777" w:rsidR="004A0D1D" w:rsidRPr="0048509B" w:rsidRDefault="004A0D1D" w:rsidP="00035B2B">
      <w:pPr>
        <w:pStyle w:val="Glava"/>
        <w:tabs>
          <w:tab w:val="left" w:pos="708"/>
        </w:tabs>
        <w:jc w:val="both"/>
        <w:rPr>
          <w:i w:val="0"/>
          <w:color w:val="000000" w:themeColor="text1"/>
          <w:sz w:val="22"/>
          <w:szCs w:val="22"/>
        </w:rPr>
      </w:pPr>
    </w:p>
    <w:p w14:paraId="6BC52EE1" w14:textId="77777777" w:rsidR="004A0D1D" w:rsidRPr="0048509B" w:rsidRDefault="004A0D1D" w:rsidP="00035B2B">
      <w:pPr>
        <w:pStyle w:val="Glava"/>
        <w:tabs>
          <w:tab w:val="left" w:pos="708"/>
        </w:tabs>
        <w:jc w:val="both"/>
        <w:rPr>
          <w:i w:val="0"/>
          <w:color w:val="000000" w:themeColor="text1"/>
          <w:sz w:val="22"/>
          <w:szCs w:val="22"/>
        </w:rPr>
      </w:pPr>
    </w:p>
    <w:p w14:paraId="06A46241" w14:textId="77777777" w:rsidR="004A0D1D" w:rsidRPr="0048509B" w:rsidRDefault="004A0D1D" w:rsidP="00035B2B">
      <w:pPr>
        <w:pStyle w:val="Glava"/>
        <w:tabs>
          <w:tab w:val="left" w:pos="708"/>
        </w:tabs>
        <w:jc w:val="both"/>
        <w:rPr>
          <w:i w:val="0"/>
          <w:color w:val="000000" w:themeColor="text1"/>
          <w:sz w:val="22"/>
          <w:szCs w:val="22"/>
        </w:rPr>
      </w:pPr>
    </w:p>
    <w:p w14:paraId="6B5A1C78" w14:textId="77777777" w:rsidR="004A0D1D" w:rsidRPr="0048509B" w:rsidRDefault="004A0D1D" w:rsidP="00035B2B">
      <w:pPr>
        <w:pStyle w:val="Glava"/>
        <w:tabs>
          <w:tab w:val="left" w:pos="708"/>
        </w:tabs>
        <w:jc w:val="both"/>
        <w:rPr>
          <w:i w:val="0"/>
          <w:color w:val="000000" w:themeColor="text1"/>
          <w:sz w:val="22"/>
          <w:szCs w:val="22"/>
        </w:rPr>
      </w:pPr>
    </w:p>
    <w:p w14:paraId="7B032505" w14:textId="77777777" w:rsidR="004A0D1D" w:rsidRPr="0048509B" w:rsidRDefault="004A0D1D" w:rsidP="00035B2B">
      <w:pPr>
        <w:pStyle w:val="Glava"/>
        <w:tabs>
          <w:tab w:val="left" w:pos="708"/>
        </w:tabs>
        <w:jc w:val="both"/>
        <w:rPr>
          <w:i w:val="0"/>
          <w:color w:val="000000" w:themeColor="text1"/>
          <w:sz w:val="22"/>
          <w:szCs w:val="22"/>
        </w:rPr>
      </w:pPr>
    </w:p>
    <w:p w14:paraId="42B033B7" w14:textId="77777777" w:rsidR="004A0D1D" w:rsidRPr="0048509B" w:rsidRDefault="004A0D1D" w:rsidP="00035B2B">
      <w:pPr>
        <w:pStyle w:val="Glava"/>
        <w:tabs>
          <w:tab w:val="left" w:pos="708"/>
        </w:tabs>
        <w:jc w:val="both"/>
        <w:rPr>
          <w:i w:val="0"/>
          <w:color w:val="000000" w:themeColor="text1"/>
          <w:sz w:val="22"/>
          <w:szCs w:val="22"/>
        </w:rPr>
      </w:pPr>
    </w:p>
    <w:p w14:paraId="7CBCD9E7" w14:textId="77777777" w:rsidR="004A0D1D" w:rsidRPr="0048509B" w:rsidRDefault="004A0D1D" w:rsidP="00035B2B">
      <w:pPr>
        <w:pStyle w:val="Glava"/>
        <w:tabs>
          <w:tab w:val="left" w:pos="708"/>
        </w:tabs>
        <w:jc w:val="both"/>
        <w:rPr>
          <w:i w:val="0"/>
          <w:color w:val="000000" w:themeColor="text1"/>
          <w:sz w:val="22"/>
          <w:szCs w:val="22"/>
        </w:rPr>
      </w:pPr>
    </w:p>
    <w:p w14:paraId="74007EBB" w14:textId="77777777" w:rsidR="004A0D1D" w:rsidRPr="0048509B" w:rsidRDefault="004A0D1D" w:rsidP="00035B2B">
      <w:pPr>
        <w:pStyle w:val="Glava"/>
        <w:tabs>
          <w:tab w:val="left" w:pos="708"/>
        </w:tabs>
        <w:jc w:val="both"/>
        <w:rPr>
          <w:i w:val="0"/>
          <w:color w:val="000000" w:themeColor="text1"/>
          <w:sz w:val="22"/>
          <w:szCs w:val="22"/>
        </w:rPr>
      </w:pPr>
    </w:p>
    <w:p w14:paraId="520ACA0A" w14:textId="77777777" w:rsidR="004A0D1D" w:rsidRPr="0048509B" w:rsidRDefault="004A0D1D" w:rsidP="00035B2B">
      <w:pPr>
        <w:pStyle w:val="Glava"/>
        <w:tabs>
          <w:tab w:val="left" w:pos="708"/>
        </w:tabs>
        <w:jc w:val="both"/>
        <w:rPr>
          <w:i w:val="0"/>
          <w:color w:val="000000" w:themeColor="text1"/>
          <w:sz w:val="22"/>
          <w:szCs w:val="22"/>
        </w:rPr>
      </w:pPr>
    </w:p>
    <w:p w14:paraId="02F5B016" w14:textId="77777777" w:rsidR="004A0D1D" w:rsidRPr="0048509B" w:rsidRDefault="004A0D1D" w:rsidP="00035B2B">
      <w:pPr>
        <w:pStyle w:val="Glava"/>
        <w:tabs>
          <w:tab w:val="left" w:pos="708"/>
        </w:tabs>
        <w:jc w:val="both"/>
        <w:rPr>
          <w:i w:val="0"/>
          <w:color w:val="000000" w:themeColor="text1"/>
          <w:sz w:val="22"/>
          <w:szCs w:val="22"/>
        </w:rPr>
      </w:pPr>
    </w:p>
    <w:p w14:paraId="2670F64A" w14:textId="77777777" w:rsidR="004A0D1D" w:rsidRPr="0048509B" w:rsidRDefault="004A0D1D" w:rsidP="00035B2B">
      <w:pPr>
        <w:pStyle w:val="Glava"/>
        <w:tabs>
          <w:tab w:val="left" w:pos="708"/>
        </w:tabs>
        <w:jc w:val="both"/>
        <w:rPr>
          <w:i w:val="0"/>
          <w:color w:val="000000" w:themeColor="text1"/>
          <w:sz w:val="22"/>
          <w:szCs w:val="22"/>
        </w:rPr>
      </w:pPr>
    </w:p>
    <w:p w14:paraId="56A53480" w14:textId="77777777" w:rsidR="00730519" w:rsidRPr="0048509B" w:rsidRDefault="00730519" w:rsidP="00035B2B">
      <w:pPr>
        <w:pStyle w:val="Glava"/>
        <w:tabs>
          <w:tab w:val="left" w:pos="708"/>
        </w:tabs>
        <w:jc w:val="both"/>
        <w:rPr>
          <w:i w:val="0"/>
          <w:color w:val="000000" w:themeColor="text1"/>
          <w:sz w:val="22"/>
          <w:szCs w:val="22"/>
        </w:rPr>
      </w:pPr>
    </w:p>
    <w:p w14:paraId="1ADBE526" w14:textId="77777777" w:rsidR="00730519" w:rsidRPr="0048509B" w:rsidRDefault="00730519" w:rsidP="00035B2B">
      <w:pPr>
        <w:pStyle w:val="Glava"/>
        <w:tabs>
          <w:tab w:val="left" w:pos="708"/>
        </w:tabs>
        <w:jc w:val="both"/>
        <w:rPr>
          <w:i w:val="0"/>
          <w:color w:val="000000" w:themeColor="text1"/>
          <w:sz w:val="22"/>
          <w:szCs w:val="22"/>
        </w:rPr>
      </w:pPr>
    </w:p>
    <w:p w14:paraId="00F2A3B2" w14:textId="77777777" w:rsidR="00730519" w:rsidRPr="0048509B" w:rsidRDefault="00730519" w:rsidP="00035B2B">
      <w:pPr>
        <w:pStyle w:val="Glava"/>
        <w:tabs>
          <w:tab w:val="left" w:pos="708"/>
        </w:tabs>
        <w:jc w:val="both"/>
        <w:rPr>
          <w:i w:val="0"/>
          <w:color w:val="000000" w:themeColor="text1"/>
          <w:sz w:val="22"/>
          <w:szCs w:val="22"/>
        </w:rPr>
      </w:pPr>
    </w:p>
    <w:p w14:paraId="777EA2AD" w14:textId="77777777" w:rsidR="00730519" w:rsidRPr="0048509B" w:rsidRDefault="00730519" w:rsidP="00035B2B">
      <w:pPr>
        <w:pStyle w:val="Glava"/>
        <w:tabs>
          <w:tab w:val="left" w:pos="708"/>
        </w:tabs>
        <w:jc w:val="both"/>
        <w:rPr>
          <w:i w:val="0"/>
          <w:color w:val="000000" w:themeColor="text1"/>
          <w:sz w:val="22"/>
          <w:szCs w:val="22"/>
        </w:rPr>
      </w:pPr>
    </w:p>
    <w:p w14:paraId="5033BDD6" w14:textId="77777777" w:rsidR="00730519" w:rsidRPr="0048509B" w:rsidRDefault="00730519" w:rsidP="00035B2B">
      <w:pPr>
        <w:pStyle w:val="Glava"/>
        <w:tabs>
          <w:tab w:val="left" w:pos="708"/>
        </w:tabs>
        <w:jc w:val="both"/>
        <w:rPr>
          <w:i w:val="0"/>
          <w:color w:val="000000" w:themeColor="text1"/>
          <w:sz w:val="22"/>
          <w:szCs w:val="22"/>
        </w:rPr>
      </w:pPr>
    </w:p>
    <w:p w14:paraId="6C068AD7" w14:textId="77777777" w:rsidR="00730519" w:rsidRDefault="00730519" w:rsidP="00035B2B">
      <w:pPr>
        <w:pStyle w:val="Glava"/>
        <w:tabs>
          <w:tab w:val="left" w:pos="708"/>
        </w:tabs>
        <w:jc w:val="both"/>
        <w:rPr>
          <w:i w:val="0"/>
          <w:color w:val="000000" w:themeColor="text1"/>
          <w:sz w:val="22"/>
          <w:szCs w:val="22"/>
        </w:rPr>
      </w:pPr>
    </w:p>
    <w:p w14:paraId="52093A9D" w14:textId="77777777" w:rsidR="00F23F3A" w:rsidRDefault="00F23F3A" w:rsidP="00035B2B">
      <w:pPr>
        <w:pStyle w:val="Glava"/>
        <w:tabs>
          <w:tab w:val="left" w:pos="708"/>
        </w:tabs>
        <w:jc w:val="both"/>
        <w:rPr>
          <w:i w:val="0"/>
          <w:color w:val="000000" w:themeColor="text1"/>
          <w:sz w:val="22"/>
          <w:szCs w:val="22"/>
        </w:rPr>
      </w:pPr>
    </w:p>
    <w:p w14:paraId="471A7113" w14:textId="77777777" w:rsidR="00F23F3A" w:rsidRDefault="00F23F3A" w:rsidP="00035B2B">
      <w:pPr>
        <w:pStyle w:val="Glava"/>
        <w:tabs>
          <w:tab w:val="left" w:pos="708"/>
        </w:tabs>
        <w:jc w:val="both"/>
        <w:rPr>
          <w:i w:val="0"/>
          <w:color w:val="000000" w:themeColor="text1"/>
          <w:sz w:val="22"/>
          <w:szCs w:val="22"/>
        </w:rPr>
      </w:pPr>
    </w:p>
    <w:p w14:paraId="5C70D026" w14:textId="77777777" w:rsidR="00F23F3A" w:rsidRPr="0048509B" w:rsidRDefault="00F23F3A" w:rsidP="00035B2B">
      <w:pPr>
        <w:pStyle w:val="Glava"/>
        <w:tabs>
          <w:tab w:val="left" w:pos="708"/>
        </w:tabs>
        <w:jc w:val="both"/>
        <w:rPr>
          <w:i w:val="0"/>
          <w:color w:val="000000" w:themeColor="text1"/>
          <w:sz w:val="22"/>
          <w:szCs w:val="22"/>
        </w:rPr>
      </w:pPr>
    </w:p>
    <w:p w14:paraId="6EEE315F" w14:textId="77777777" w:rsidR="00730519" w:rsidRPr="0048509B" w:rsidRDefault="00730519" w:rsidP="00035B2B">
      <w:pPr>
        <w:pStyle w:val="Glava"/>
        <w:tabs>
          <w:tab w:val="left" w:pos="708"/>
        </w:tabs>
        <w:jc w:val="both"/>
        <w:rPr>
          <w:i w:val="0"/>
          <w:color w:val="000000" w:themeColor="text1"/>
          <w:sz w:val="22"/>
          <w:szCs w:val="22"/>
        </w:rPr>
      </w:pPr>
    </w:p>
    <w:p w14:paraId="42E8F51C" w14:textId="77777777" w:rsidR="00730519" w:rsidRPr="0048509B" w:rsidRDefault="00730519" w:rsidP="00035B2B">
      <w:pPr>
        <w:pStyle w:val="Glava"/>
        <w:tabs>
          <w:tab w:val="left" w:pos="708"/>
        </w:tabs>
        <w:jc w:val="both"/>
        <w:rPr>
          <w:i w:val="0"/>
          <w:color w:val="000000" w:themeColor="text1"/>
          <w:sz w:val="22"/>
          <w:szCs w:val="22"/>
        </w:rPr>
      </w:pPr>
    </w:p>
    <w:p w14:paraId="7E1006B7" w14:textId="77777777" w:rsidR="00730519" w:rsidRPr="0048509B" w:rsidRDefault="00730519" w:rsidP="00035B2B">
      <w:pPr>
        <w:pStyle w:val="Glava"/>
        <w:tabs>
          <w:tab w:val="left" w:pos="708"/>
        </w:tabs>
        <w:jc w:val="both"/>
        <w:rPr>
          <w:i w:val="0"/>
          <w:color w:val="000000" w:themeColor="text1"/>
          <w:sz w:val="22"/>
          <w:szCs w:val="22"/>
        </w:rPr>
      </w:pPr>
    </w:p>
    <w:p w14:paraId="47DE88A0" w14:textId="77777777" w:rsidR="00730519" w:rsidRDefault="00730519" w:rsidP="00035B2B">
      <w:pPr>
        <w:pStyle w:val="Glava"/>
        <w:tabs>
          <w:tab w:val="left" w:pos="708"/>
        </w:tabs>
        <w:jc w:val="both"/>
        <w:rPr>
          <w:i w:val="0"/>
          <w:color w:val="000000" w:themeColor="text1"/>
          <w:sz w:val="22"/>
          <w:szCs w:val="22"/>
        </w:rPr>
      </w:pPr>
    </w:p>
    <w:p w14:paraId="3F2C3C90" w14:textId="77777777" w:rsidR="005A25C5" w:rsidRPr="0048509B" w:rsidRDefault="005A25C5" w:rsidP="00035B2B">
      <w:pPr>
        <w:pStyle w:val="Glava"/>
        <w:tabs>
          <w:tab w:val="left" w:pos="708"/>
        </w:tabs>
        <w:jc w:val="both"/>
        <w:rPr>
          <w:i w:val="0"/>
          <w:color w:val="000000" w:themeColor="text1"/>
          <w:sz w:val="22"/>
          <w:szCs w:val="22"/>
        </w:rPr>
      </w:pPr>
    </w:p>
    <w:p w14:paraId="1F1C435F" w14:textId="77777777" w:rsidR="004A0D1D" w:rsidRPr="0048509B" w:rsidRDefault="004A0D1D" w:rsidP="00035B2B">
      <w:pPr>
        <w:pStyle w:val="Glava"/>
        <w:tabs>
          <w:tab w:val="left" w:pos="708"/>
        </w:tabs>
        <w:jc w:val="both"/>
        <w:rPr>
          <w:i w:val="0"/>
          <w:color w:val="000000" w:themeColor="text1"/>
          <w:sz w:val="22"/>
          <w:szCs w:val="22"/>
        </w:rPr>
      </w:pPr>
    </w:p>
    <w:p w14:paraId="1A514BEF" w14:textId="77777777" w:rsidR="004A0D1D" w:rsidRDefault="004A0D1D" w:rsidP="00035B2B">
      <w:pPr>
        <w:pStyle w:val="Glava"/>
        <w:tabs>
          <w:tab w:val="left" w:pos="708"/>
        </w:tabs>
        <w:jc w:val="both"/>
        <w:rPr>
          <w:i w:val="0"/>
          <w:color w:val="000000" w:themeColor="text1"/>
          <w:sz w:val="22"/>
          <w:szCs w:val="22"/>
        </w:rPr>
      </w:pPr>
    </w:p>
    <w:p w14:paraId="1D310E18" w14:textId="77777777" w:rsidR="00AB5A14" w:rsidRDefault="00AB5A14" w:rsidP="00035B2B">
      <w:pPr>
        <w:pStyle w:val="Glava"/>
        <w:tabs>
          <w:tab w:val="left" w:pos="708"/>
        </w:tabs>
        <w:jc w:val="both"/>
        <w:rPr>
          <w:i w:val="0"/>
          <w:color w:val="000000" w:themeColor="text1"/>
          <w:sz w:val="22"/>
          <w:szCs w:val="22"/>
        </w:rPr>
      </w:pPr>
    </w:p>
    <w:p w14:paraId="7DF6662A" w14:textId="77777777" w:rsidR="00AB5A14" w:rsidRDefault="00AB5A14" w:rsidP="00035B2B">
      <w:pPr>
        <w:pStyle w:val="Glava"/>
        <w:tabs>
          <w:tab w:val="left" w:pos="708"/>
        </w:tabs>
        <w:jc w:val="both"/>
        <w:rPr>
          <w:i w:val="0"/>
          <w:color w:val="000000" w:themeColor="text1"/>
          <w:sz w:val="22"/>
          <w:szCs w:val="22"/>
        </w:rPr>
      </w:pPr>
    </w:p>
    <w:p w14:paraId="116CF3ED" w14:textId="77777777" w:rsidR="00035B2B" w:rsidRDefault="00035B2B" w:rsidP="00035B2B">
      <w:pPr>
        <w:jc w:val="right"/>
        <w:rPr>
          <w:i w:val="0"/>
          <w:sz w:val="22"/>
          <w:szCs w:val="22"/>
        </w:rPr>
      </w:pPr>
      <w:r>
        <w:rPr>
          <w:b/>
          <w:i w:val="0"/>
          <w:sz w:val="22"/>
          <w:szCs w:val="22"/>
        </w:rPr>
        <w:lastRenderedPageBreak/>
        <w:t>PRILOGA 4</w:t>
      </w:r>
    </w:p>
    <w:p w14:paraId="1BD6949B" w14:textId="77777777" w:rsidR="00035B2B" w:rsidRDefault="00035B2B" w:rsidP="00035B2B">
      <w:pPr>
        <w:pStyle w:val="Glava"/>
        <w:tabs>
          <w:tab w:val="left" w:pos="708"/>
        </w:tabs>
        <w:jc w:val="center"/>
        <w:rPr>
          <w:b/>
          <w:i w:val="0"/>
          <w:sz w:val="28"/>
          <w:szCs w:val="28"/>
        </w:rPr>
      </w:pPr>
    </w:p>
    <w:p w14:paraId="120FB90E" w14:textId="77777777" w:rsidR="00035B2B" w:rsidRDefault="00035B2B" w:rsidP="00035B2B">
      <w:pPr>
        <w:pStyle w:val="Glava"/>
        <w:tabs>
          <w:tab w:val="left" w:pos="708"/>
        </w:tabs>
        <w:jc w:val="center"/>
        <w:rPr>
          <w:b/>
          <w:i w:val="0"/>
          <w:sz w:val="28"/>
          <w:szCs w:val="28"/>
        </w:rPr>
      </w:pPr>
    </w:p>
    <w:p w14:paraId="003B1127" w14:textId="77777777" w:rsidR="00035B2B" w:rsidRDefault="00035B2B" w:rsidP="00035B2B">
      <w:pPr>
        <w:pStyle w:val="Glava"/>
        <w:tabs>
          <w:tab w:val="left" w:pos="708"/>
        </w:tabs>
        <w:jc w:val="both"/>
        <w:rPr>
          <w:i w:val="0"/>
          <w:color w:val="000000"/>
          <w:sz w:val="22"/>
          <w:szCs w:val="22"/>
        </w:rPr>
      </w:pPr>
    </w:p>
    <w:p w14:paraId="750DA815"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14:paraId="27F62033" w14:textId="77777777" w:rsidR="00035B2B" w:rsidRDefault="00035B2B" w:rsidP="00035B2B">
      <w:pPr>
        <w:pStyle w:val="Glava"/>
        <w:tabs>
          <w:tab w:val="left" w:pos="708"/>
        </w:tabs>
        <w:ind w:left="1080"/>
        <w:jc w:val="center"/>
        <w:rPr>
          <w:i w:val="0"/>
          <w:color w:val="000000"/>
          <w:sz w:val="28"/>
          <w:szCs w:val="28"/>
        </w:rPr>
      </w:pPr>
    </w:p>
    <w:p w14:paraId="283DFC0D" w14:textId="77777777" w:rsidR="00035B2B" w:rsidRDefault="00035B2B" w:rsidP="00035B2B">
      <w:pPr>
        <w:pStyle w:val="Glava"/>
        <w:tabs>
          <w:tab w:val="left" w:pos="708"/>
        </w:tabs>
        <w:ind w:left="1080"/>
        <w:jc w:val="center"/>
        <w:rPr>
          <w:i w:val="0"/>
          <w:color w:val="000000"/>
          <w:sz w:val="22"/>
          <w:szCs w:val="22"/>
        </w:rPr>
      </w:pPr>
    </w:p>
    <w:p w14:paraId="6CFB490D" w14:textId="77777777" w:rsidR="00035B2B" w:rsidRDefault="00035B2B" w:rsidP="007D4273">
      <w:pPr>
        <w:numPr>
          <w:ilvl w:val="0"/>
          <w:numId w:val="15"/>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7F2E58C0" w14:textId="77777777" w:rsidR="00035B2B" w:rsidRDefault="00035B2B" w:rsidP="007D4273">
      <w:pPr>
        <w:numPr>
          <w:ilvl w:val="0"/>
          <w:numId w:val="15"/>
        </w:numPr>
        <w:ind w:left="3060"/>
        <w:jc w:val="both"/>
        <w:rPr>
          <w:i w:val="0"/>
          <w:color w:val="000000"/>
          <w:sz w:val="22"/>
          <w:szCs w:val="22"/>
        </w:rPr>
      </w:pPr>
      <w:r>
        <w:rPr>
          <w:i w:val="0"/>
          <w:color w:val="000000"/>
          <w:sz w:val="22"/>
          <w:szCs w:val="22"/>
        </w:rPr>
        <w:t>strokovno priporočilo – referenčna izjava (priloga 4/2),</w:t>
      </w:r>
    </w:p>
    <w:p w14:paraId="300FC6A5" w14:textId="77777777" w:rsidR="00035B2B" w:rsidRDefault="004D4F17" w:rsidP="007D4273">
      <w:pPr>
        <w:numPr>
          <w:ilvl w:val="0"/>
          <w:numId w:val="15"/>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68447C62" w14:textId="77777777" w:rsidR="00035B2B" w:rsidRDefault="00035B2B" w:rsidP="007D4273">
      <w:pPr>
        <w:numPr>
          <w:ilvl w:val="0"/>
          <w:numId w:val="15"/>
        </w:numPr>
        <w:ind w:left="3060"/>
        <w:jc w:val="both"/>
        <w:rPr>
          <w:i w:val="0"/>
          <w:color w:val="000000"/>
          <w:sz w:val="22"/>
          <w:szCs w:val="22"/>
        </w:rPr>
      </w:pPr>
      <w:r>
        <w:rPr>
          <w:i w:val="0"/>
          <w:color w:val="000000"/>
          <w:sz w:val="22"/>
          <w:szCs w:val="22"/>
        </w:rPr>
        <w:t>načrt čiščenja z opisom t</w:t>
      </w:r>
      <w:r w:rsidR="00690792">
        <w:rPr>
          <w:i w:val="0"/>
          <w:color w:val="000000"/>
          <w:sz w:val="22"/>
          <w:szCs w:val="22"/>
        </w:rPr>
        <w:t>ehnologije čiščenja (priloga 4/4</w:t>
      </w:r>
      <w:r>
        <w:rPr>
          <w:i w:val="0"/>
          <w:color w:val="000000"/>
          <w:sz w:val="22"/>
          <w:szCs w:val="22"/>
        </w:rPr>
        <w:t>)</w:t>
      </w:r>
      <w:r w:rsidR="004D4F17">
        <w:rPr>
          <w:i w:val="0"/>
          <w:color w:val="000000"/>
          <w:sz w:val="22"/>
          <w:szCs w:val="22"/>
        </w:rPr>
        <w:t>,</w:t>
      </w:r>
    </w:p>
    <w:p w14:paraId="2664B0A4" w14:textId="77777777" w:rsidR="00035B2B" w:rsidRDefault="004D4F17" w:rsidP="007D4273">
      <w:pPr>
        <w:numPr>
          <w:ilvl w:val="0"/>
          <w:numId w:val="15"/>
        </w:numPr>
        <w:ind w:left="3060"/>
        <w:jc w:val="both"/>
        <w:rPr>
          <w:i w:val="0"/>
          <w:color w:val="000000"/>
          <w:sz w:val="22"/>
          <w:szCs w:val="22"/>
        </w:rPr>
      </w:pPr>
      <w:r>
        <w:rPr>
          <w:i w:val="0"/>
          <w:color w:val="000000"/>
          <w:sz w:val="22"/>
          <w:szCs w:val="22"/>
        </w:rPr>
        <w:t>obrazci evidenc čiščenja</w:t>
      </w:r>
      <w:r w:rsidR="00690792">
        <w:rPr>
          <w:i w:val="0"/>
          <w:color w:val="000000"/>
          <w:sz w:val="22"/>
          <w:szCs w:val="22"/>
        </w:rPr>
        <w:t xml:space="preserve"> (priloga 4/5</w:t>
      </w:r>
      <w:r w:rsidR="00035B2B">
        <w:rPr>
          <w:i w:val="0"/>
          <w:color w:val="000000"/>
          <w:sz w:val="22"/>
          <w:szCs w:val="22"/>
        </w:rPr>
        <w:t>)</w:t>
      </w:r>
    </w:p>
    <w:p w14:paraId="7FD952C6" w14:textId="77777777" w:rsidR="00035B2B" w:rsidRDefault="00035B2B" w:rsidP="00035B2B">
      <w:pPr>
        <w:pStyle w:val="Glava"/>
        <w:tabs>
          <w:tab w:val="left" w:pos="708"/>
        </w:tabs>
        <w:ind w:left="1080"/>
        <w:jc w:val="both"/>
        <w:rPr>
          <w:i w:val="0"/>
          <w:color w:val="000000"/>
          <w:sz w:val="22"/>
          <w:szCs w:val="22"/>
        </w:rPr>
      </w:pPr>
    </w:p>
    <w:p w14:paraId="4F4975E8" w14:textId="77777777" w:rsidR="00035B2B" w:rsidRDefault="00035B2B" w:rsidP="00035B2B">
      <w:pPr>
        <w:pStyle w:val="Glava"/>
        <w:tabs>
          <w:tab w:val="left" w:pos="708"/>
        </w:tabs>
        <w:ind w:left="1080"/>
        <w:jc w:val="both"/>
        <w:rPr>
          <w:i w:val="0"/>
          <w:color w:val="000000"/>
          <w:sz w:val="22"/>
          <w:szCs w:val="22"/>
        </w:rPr>
      </w:pPr>
    </w:p>
    <w:p w14:paraId="503D2869" w14:textId="77777777" w:rsidR="00035B2B" w:rsidRDefault="00035B2B" w:rsidP="00035B2B">
      <w:pPr>
        <w:pStyle w:val="Glava"/>
        <w:tabs>
          <w:tab w:val="left" w:pos="708"/>
        </w:tabs>
        <w:ind w:left="1080"/>
        <w:jc w:val="both"/>
        <w:rPr>
          <w:i w:val="0"/>
          <w:color w:val="000000"/>
          <w:sz w:val="22"/>
          <w:szCs w:val="22"/>
        </w:rPr>
      </w:pPr>
    </w:p>
    <w:p w14:paraId="554429E5" w14:textId="77777777" w:rsidR="00035B2B" w:rsidRDefault="00035B2B" w:rsidP="00035B2B">
      <w:pPr>
        <w:pStyle w:val="Glava"/>
        <w:tabs>
          <w:tab w:val="left" w:pos="708"/>
        </w:tabs>
        <w:ind w:left="1080"/>
        <w:jc w:val="both"/>
        <w:rPr>
          <w:i w:val="0"/>
          <w:color w:val="000000"/>
          <w:sz w:val="22"/>
          <w:szCs w:val="22"/>
        </w:rPr>
      </w:pPr>
    </w:p>
    <w:p w14:paraId="330829A8" w14:textId="77777777" w:rsidR="00035B2B" w:rsidRDefault="00035B2B" w:rsidP="00035B2B">
      <w:pPr>
        <w:pStyle w:val="Glava"/>
        <w:tabs>
          <w:tab w:val="left" w:pos="708"/>
        </w:tabs>
        <w:ind w:left="1080"/>
        <w:jc w:val="both"/>
        <w:rPr>
          <w:i w:val="0"/>
          <w:color w:val="000000"/>
          <w:sz w:val="22"/>
          <w:szCs w:val="22"/>
        </w:rPr>
      </w:pPr>
    </w:p>
    <w:p w14:paraId="5B32E859" w14:textId="77777777" w:rsidR="00035B2B" w:rsidRDefault="00035B2B" w:rsidP="00035B2B">
      <w:pPr>
        <w:pStyle w:val="Glava"/>
        <w:tabs>
          <w:tab w:val="left" w:pos="708"/>
        </w:tabs>
        <w:ind w:left="1080"/>
        <w:jc w:val="both"/>
        <w:rPr>
          <w:i w:val="0"/>
          <w:color w:val="000000"/>
          <w:sz w:val="22"/>
          <w:szCs w:val="22"/>
        </w:rPr>
      </w:pPr>
    </w:p>
    <w:p w14:paraId="4B0881C3" w14:textId="77777777" w:rsidR="00035B2B" w:rsidRDefault="00035B2B" w:rsidP="00035B2B">
      <w:pPr>
        <w:pStyle w:val="Glava"/>
        <w:tabs>
          <w:tab w:val="left" w:pos="708"/>
        </w:tabs>
        <w:ind w:left="1080"/>
        <w:jc w:val="both"/>
        <w:rPr>
          <w:i w:val="0"/>
          <w:color w:val="000000"/>
          <w:sz w:val="22"/>
          <w:szCs w:val="22"/>
        </w:rPr>
      </w:pPr>
    </w:p>
    <w:p w14:paraId="2066F11B" w14:textId="77777777" w:rsidR="00035B2B" w:rsidRDefault="00035B2B" w:rsidP="00035B2B">
      <w:pPr>
        <w:pStyle w:val="Glava"/>
        <w:tabs>
          <w:tab w:val="left" w:pos="708"/>
        </w:tabs>
        <w:ind w:left="1080"/>
        <w:jc w:val="both"/>
        <w:rPr>
          <w:i w:val="0"/>
          <w:color w:val="000000"/>
          <w:sz w:val="22"/>
          <w:szCs w:val="22"/>
        </w:rPr>
      </w:pPr>
    </w:p>
    <w:p w14:paraId="283C556D" w14:textId="77777777" w:rsidR="00035B2B" w:rsidRDefault="00035B2B" w:rsidP="00035B2B">
      <w:pPr>
        <w:pStyle w:val="Glava"/>
        <w:tabs>
          <w:tab w:val="left" w:pos="708"/>
        </w:tabs>
        <w:ind w:left="1080"/>
        <w:jc w:val="both"/>
        <w:rPr>
          <w:i w:val="0"/>
          <w:color w:val="000000"/>
          <w:sz w:val="22"/>
          <w:szCs w:val="22"/>
        </w:rPr>
      </w:pPr>
    </w:p>
    <w:p w14:paraId="2DA60E6A" w14:textId="77777777" w:rsidR="00035B2B" w:rsidRDefault="00035B2B" w:rsidP="00035B2B">
      <w:pPr>
        <w:pStyle w:val="Glava"/>
        <w:tabs>
          <w:tab w:val="left" w:pos="708"/>
        </w:tabs>
        <w:ind w:left="1080"/>
        <w:jc w:val="both"/>
        <w:rPr>
          <w:i w:val="0"/>
          <w:color w:val="000000"/>
          <w:sz w:val="22"/>
          <w:szCs w:val="22"/>
        </w:rPr>
      </w:pPr>
    </w:p>
    <w:p w14:paraId="5683CDDA" w14:textId="77777777" w:rsidR="00035B2B" w:rsidRDefault="00035B2B" w:rsidP="00035B2B">
      <w:pPr>
        <w:pStyle w:val="Glava"/>
        <w:tabs>
          <w:tab w:val="left" w:pos="708"/>
        </w:tabs>
        <w:ind w:left="1080"/>
        <w:jc w:val="both"/>
        <w:rPr>
          <w:i w:val="0"/>
          <w:color w:val="000000"/>
          <w:sz w:val="22"/>
          <w:szCs w:val="22"/>
        </w:rPr>
      </w:pPr>
    </w:p>
    <w:p w14:paraId="197CF9C4" w14:textId="77777777" w:rsidR="00035B2B" w:rsidRDefault="00035B2B" w:rsidP="00035B2B">
      <w:pPr>
        <w:pStyle w:val="Glava"/>
        <w:tabs>
          <w:tab w:val="left" w:pos="708"/>
        </w:tabs>
        <w:ind w:left="1080"/>
        <w:jc w:val="both"/>
        <w:rPr>
          <w:i w:val="0"/>
          <w:color w:val="000000"/>
          <w:sz w:val="22"/>
          <w:szCs w:val="22"/>
        </w:rPr>
      </w:pPr>
    </w:p>
    <w:p w14:paraId="6A869850" w14:textId="77777777" w:rsidR="00035B2B" w:rsidRDefault="00035B2B" w:rsidP="00035B2B">
      <w:pPr>
        <w:pStyle w:val="Glava"/>
        <w:tabs>
          <w:tab w:val="left" w:pos="708"/>
        </w:tabs>
        <w:ind w:left="1080"/>
        <w:jc w:val="both"/>
        <w:rPr>
          <w:i w:val="0"/>
          <w:color w:val="000000"/>
          <w:sz w:val="22"/>
          <w:szCs w:val="22"/>
        </w:rPr>
      </w:pPr>
    </w:p>
    <w:p w14:paraId="488E132C" w14:textId="77777777" w:rsidR="00035B2B" w:rsidRDefault="00035B2B" w:rsidP="00035B2B">
      <w:pPr>
        <w:pStyle w:val="Glava"/>
        <w:tabs>
          <w:tab w:val="left" w:pos="708"/>
        </w:tabs>
        <w:ind w:left="1080"/>
        <w:jc w:val="both"/>
        <w:rPr>
          <w:i w:val="0"/>
          <w:color w:val="000000"/>
          <w:sz w:val="22"/>
          <w:szCs w:val="22"/>
        </w:rPr>
      </w:pPr>
    </w:p>
    <w:p w14:paraId="0D825E39" w14:textId="77777777" w:rsidR="00035B2B" w:rsidRDefault="00035B2B" w:rsidP="00035B2B">
      <w:pPr>
        <w:pStyle w:val="Glava"/>
        <w:tabs>
          <w:tab w:val="left" w:pos="708"/>
        </w:tabs>
        <w:ind w:left="1080"/>
        <w:jc w:val="both"/>
        <w:rPr>
          <w:i w:val="0"/>
          <w:color w:val="000000"/>
          <w:sz w:val="22"/>
          <w:szCs w:val="22"/>
        </w:rPr>
      </w:pPr>
    </w:p>
    <w:p w14:paraId="5D655F03" w14:textId="77777777" w:rsidR="00035B2B" w:rsidRDefault="00035B2B" w:rsidP="00035B2B">
      <w:pPr>
        <w:pStyle w:val="Glava"/>
        <w:tabs>
          <w:tab w:val="left" w:pos="708"/>
        </w:tabs>
        <w:ind w:left="1080"/>
        <w:jc w:val="both"/>
        <w:rPr>
          <w:i w:val="0"/>
          <w:color w:val="000000"/>
          <w:sz w:val="22"/>
          <w:szCs w:val="22"/>
        </w:rPr>
      </w:pPr>
    </w:p>
    <w:p w14:paraId="14FAD9AC" w14:textId="77777777" w:rsidR="00035B2B" w:rsidRDefault="00035B2B" w:rsidP="00035B2B">
      <w:pPr>
        <w:pStyle w:val="Glava"/>
        <w:tabs>
          <w:tab w:val="left" w:pos="708"/>
        </w:tabs>
        <w:ind w:left="1080"/>
        <w:jc w:val="both"/>
        <w:rPr>
          <w:i w:val="0"/>
          <w:color w:val="000000"/>
          <w:sz w:val="22"/>
          <w:szCs w:val="22"/>
        </w:rPr>
      </w:pPr>
    </w:p>
    <w:p w14:paraId="767D5E51" w14:textId="77777777" w:rsidR="00035B2B" w:rsidRDefault="00035B2B" w:rsidP="00035B2B">
      <w:pPr>
        <w:pStyle w:val="Glava"/>
        <w:tabs>
          <w:tab w:val="left" w:pos="708"/>
        </w:tabs>
        <w:ind w:left="1080"/>
        <w:jc w:val="both"/>
        <w:rPr>
          <w:i w:val="0"/>
          <w:color w:val="000000"/>
          <w:sz w:val="22"/>
          <w:szCs w:val="22"/>
        </w:rPr>
      </w:pPr>
    </w:p>
    <w:p w14:paraId="42984A87" w14:textId="77777777" w:rsidR="00035B2B" w:rsidRDefault="00035B2B" w:rsidP="00035B2B">
      <w:pPr>
        <w:pStyle w:val="Glava"/>
        <w:tabs>
          <w:tab w:val="left" w:pos="708"/>
        </w:tabs>
        <w:ind w:left="1080"/>
        <w:jc w:val="both"/>
        <w:rPr>
          <w:i w:val="0"/>
          <w:color w:val="000000"/>
          <w:sz w:val="22"/>
          <w:szCs w:val="22"/>
        </w:rPr>
      </w:pPr>
    </w:p>
    <w:p w14:paraId="676FF5AE" w14:textId="77777777" w:rsidR="00035B2B" w:rsidRDefault="00035B2B" w:rsidP="00035B2B">
      <w:pPr>
        <w:pStyle w:val="Glava"/>
        <w:tabs>
          <w:tab w:val="left" w:pos="708"/>
        </w:tabs>
        <w:ind w:left="1080"/>
        <w:jc w:val="both"/>
        <w:rPr>
          <w:i w:val="0"/>
          <w:color w:val="000000"/>
          <w:sz w:val="22"/>
          <w:szCs w:val="22"/>
        </w:rPr>
      </w:pPr>
    </w:p>
    <w:p w14:paraId="4D310FD8" w14:textId="77777777" w:rsidR="00035B2B" w:rsidRDefault="00035B2B" w:rsidP="00035B2B">
      <w:pPr>
        <w:pStyle w:val="Glava"/>
        <w:tabs>
          <w:tab w:val="left" w:pos="708"/>
        </w:tabs>
        <w:ind w:left="1080"/>
        <w:jc w:val="both"/>
        <w:rPr>
          <w:i w:val="0"/>
          <w:color w:val="000000"/>
          <w:sz w:val="22"/>
          <w:szCs w:val="22"/>
        </w:rPr>
      </w:pPr>
    </w:p>
    <w:p w14:paraId="6E39A011" w14:textId="77777777" w:rsidR="00035B2B" w:rsidRDefault="00035B2B" w:rsidP="00035B2B">
      <w:pPr>
        <w:pStyle w:val="Glava"/>
        <w:tabs>
          <w:tab w:val="left" w:pos="708"/>
        </w:tabs>
        <w:ind w:left="1080"/>
        <w:jc w:val="both"/>
        <w:rPr>
          <w:i w:val="0"/>
          <w:color w:val="000000"/>
          <w:sz w:val="22"/>
          <w:szCs w:val="22"/>
        </w:rPr>
      </w:pPr>
    </w:p>
    <w:p w14:paraId="33BE9AC5" w14:textId="77777777" w:rsidR="00035B2B" w:rsidRDefault="00035B2B" w:rsidP="00035B2B">
      <w:pPr>
        <w:pStyle w:val="Glava"/>
        <w:tabs>
          <w:tab w:val="left" w:pos="708"/>
        </w:tabs>
        <w:ind w:left="1080"/>
        <w:jc w:val="both"/>
        <w:rPr>
          <w:i w:val="0"/>
          <w:color w:val="000000"/>
          <w:sz w:val="22"/>
          <w:szCs w:val="22"/>
        </w:rPr>
      </w:pPr>
    </w:p>
    <w:p w14:paraId="3244554E" w14:textId="77777777" w:rsidR="00035B2B" w:rsidRDefault="00035B2B" w:rsidP="00035B2B">
      <w:pPr>
        <w:pStyle w:val="Glava"/>
        <w:tabs>
          <w:tab w:val="left" w:pos="708"/>
        </w:tabs>
        <w:ind w:left="1080"/>
        <w:jc w:val="both"/>
        <w:rPr>
          <w:i w:val="0"/>
          <w:color w:val="000000"/>
          <w:sz w:val="22"/>
          <w:szCs w:val="22"/>
        </w:rPr>
      </w:pPr>
    </w:p>
    <w:p w14:paraId="02894DBB" w14:textId="77777777" w:rsidR="00035B2B" w:rsidRDefault="00035B2B" w:rsidP="00035B2B">
      <w:pPr>
        <w:pStyle w:val="Glava"/>
        <w:tabs>
          <w:tab w:val="left" w:pos="708"/>
        </w:tabs>
        <w:ind w:left="1080"/>
        <w:jc w:val="both"/>
        <w:rPr>
          <w:i w:val="0"/>
          <w:color w:val="000000"/>
          <w:sz w:val="22"/>
          <w:szCs w:val="22"/>
        </w:rPr>
      </w:pPr>
    </w:p>
    <w:p w14:paraId="6877C1D8" w14:textId="77777777" w:rsidR="00035B2B" w:rsidRDefault="00035B2B" w:rsidP="00035B2B">
      <w:pPr>
        <w:pStyle w:val="Glava"/>
        <w:tabs>
          <w:tab w:val="left" w:pos="708"/>
        </w:tabs>
        <w:ind w:left="1080"/>
        <w:jc w:val="both"/>
        <w:rPr>
          <w:i w:val="0"/>
          <w:color w:val="000000"/>
          <w:sz w:val="22"/>
          <w:szCs w:val="22"/>
        </w:rPr>
      </w:pPr>
    </w:p>
    <w:p w14:paraId="55545D2D" w14:textId="77777777" w:rsidR="00035B2B" w:rsidRDefault="00035B2B" w:rsidP="00035B2B">
      <w:pPr>
        <w:pStyle w:val="Glava"/>
        <w:tabs>
          <w:tab w:val="left" w:pos="708"/>
        </w:tabs>
        <w:ind w:left="1080"/>
        <w:jc w:val="both"/>
        <w:rPr>
          <w:i w:val="0"/>
          <w:color w:val="000000"/>
          <w:sz w:val="22"/>
          <w:szCs w:val="22"/>
        </w:rPr>
      </w:pPr>
    </w:p>
    <w:p w14:paraId="208772CC" w14:textId="77777777" w:rsidR="00035B2B" w:rsidRDefault="00035B2B" w:rsidP="00035B2B">
      <w:pPr>
        <w:pStyle w:val="Glava"/>
        <w:tabs>
          <w:tab w:val="left" w:pos="708"/>
        </w:tabs>
        <w:ind w:left="1080"/>
        <w:jc w:val="both"/>
        <w:rPr>
          <w:i w:val="0"/>
          <w:color w:val="000000"/>
          <w:sz w:val="22"/>
          <w:szCs w:val="22"/>
        </w:rPr>
      </w:pPr>
    </w:p>
    <w:p w14:paraId="074BC1B9" w14:textId="77777777" w:rsidR="00035B2B" w:rsidRDefault="00035B2B" w:rsidP="00035B2B">
      <w:pPr>
        <w:pStyle w:val="Glava"/>
        <w:tabs>
          <w:tab w:val="left" w:pos="708"/>
        </w:tabs>
        <w:ind w:left="1080"/>
        <w:jc w:val="both"/>
        <w:rPr>
          <w:i w:val="0"/>
          <w:color w:val="000000"/>
          <w:sz w:val="22"/>
          <w:szCs w:val="22"/>
        </w:rPr>
      </w:pPr>
    </w:p>
    <w:p w14:paraId="00537FDF" w14:textId="77777777" w:rsidR="00035B2B" w:rsidRDefault="00035B2B" w:rsidP="00035B2B">
      <w:pPr>
        <w:pStyle w:val="Glava"/>
        <w:tabs>
          <w:tab w:val="left" w:pos="708"/>
        </w:tabs>
        <w:ind w:left="1080"/>
        <w:jc w:val="both"/>
        <w:rPr>
          <w:i w:val="0"/>
          <w:color w:val="000000"/>
          <w:sz w:val="22"/>
          <w:szCs w:val="22"/>
        </w:rPr>
      </w:pPr>
    </w:p>
    <w:p w14:paraId="1E5D4131" w14:textId="77777777" w:rsidR="00035B2B" w:rsidRDefault="00035B2B" w:rsidP="00035B2B">
      <w:pPr>
        <w:pStyle w:val="Glava"/>
        <w:tabs>
          <w:tab w:val="left" w:pos="708"/>
        </w:tabs>
        <w:ind w:left="1080"/>
        <w:jc w:val="both"/>
        <w:rPr>
          <w:i w:val="0"/>
          <w:color w:val="000000"/>
          <w:sz w:val="22"/>
          <w:szCs w:val="22"/>
        </w:rPr>
      </w:pPr>
    </w:p>
    <w:p w14:paraId="7A9AAA99" w14:textId="77777777" w:rsidR="00035B2B" w:rsidRDefault="00035B2B" w:rsidP="00035B2B">
      <w:pPr>
        <w:pStyle w:val="Glava"/>
        <w:tabs>
          <w:tab w:val="left" w:pos="708"/>
        </w:tabs>
        <w:ind w:left="1080"/>
        <w:jc w:val="both"/>
        <w:rPr>
          <w:i w:val="0"/>
          <w:color w:val="000000"/>
          <w:sz w:val="22"/>
          <w:szCs w:val="22"/>
        </w:rPr>
      </w:pPr>
    </w:p>
    <w:p w14:paraId="1A8FA7D8" w14:textId="77777777" w:rsidR="00035B2B" w:rsidRDefault="00035B2B" w:rsidP="00035B2B">
      <w:pPr>
        <w:pStyle w:val="Glava"/>
        <w:tabs>
          <w:tab w:val="left" w:pos="708"/>
        </w:tabs>
        <w:ind w:left="1080"/>
        <w:jc w:val="both"/>
        <w:rPr>
          <w:i w:val="0"/>
          <w:color w:val="000000"/>
          <w:sz w:val="22"/>
          <w:szCs w:val="22"/>
        </w:rPr>
      </w:pPr>
    </w:p>
    <w:p w14:paraId="1426D17A" w14:textId="77777777" w:rsidR="00525998" w:rsidRDefault="00525998" w:rsidP="00035B2B">
      <w:pPr>
        <w:pStyle w:val="Glava"/>
        <w:tabs>
          <w:tab w:val="left" w:pos="708"/>
        </w:tabs>
        <w:ind w:left="1080"/>
        <w:jc w:val="both"/>
        <w:rPr>
          <w:i w:val="0"/>
          <w:color w:val="000000"/>
          <w:sz w:val="22"/>
          <w:szCs w:val="22"/>
        </w:rPr>
      </w:pPr>
    </w:p>
    <w:p w14:paraId="303EFE27" w14:textId="77777777" w:rsidR="00525998" w:rsidRDefault="00525998" w:rsidP="00035B2B">
      <w:pPr>
        <w:pStyle w:val="Glava"/>
        <w:tabs>
          <w:tab w:val="left" w:pos="708"/>
        </w:tabs>
        <w:ind w:left="1080"/>
        <w:jc w:val="both"/>
        <w:rPr>
          <w:i w:val="0"/>
          <w:color w:val="000000"/>
          <w:sz w:val="22"/>
          <w:szCs w:val="22"/>
        </w:rPr>
      </w:pPr>
    </w:p>
    <w:p w14:paraId="7BA8E6EC" w14:textId="77777777" w:rsidR="00525998" w:rsidRDefault="00525998" w:rsidP="00035B2B">
      <w:pPr>
        <w:pStyle w:val="Glava"/>
        <w:tabs>
          <w:tab w:val="left" w:pos="708"/>
        </w:tabs>
        <w:ind w:left="1080"/>
        <w:jc w:val="both"/>
        <w:rPr>
          <w:i w:val="0"/>
          <w:color w:val="000000"/>
          <w:sz w:val="22"/>
          <w:szCs w:val="22"/>
        </w:rPr>
      </w:pPr>
    </w:p>
    <w:p w14:paraId="19AFD3E3" w14:textId="77777777" w:rsidR="00525998" w:rsidRDefault="00525998" w:rsidP="00035B2B">
      <w:pPr>
        <w:pStyle w:val="Glava"/>
        <w:tabs>
          <w:tab w:val="left" w:pos="708"/>
        </w:tabs>
        <w:ind w:left="1080"/>
        <w:jc w:val="both"/>
        <w:rPr>
          <w:i w:val="0"/>
          <w:color w:val="000000"/>
          <w:sz w:val="22"/>
          <w:szCs w:val="22"/>
        </w:rPr>
      </w:pPr>
    </w:p>
    <w:p w14:paraId="09607187" w14:textId="77777777" w:rsidR="00525998" w:rsidRDefault="00525998" w:rsidP="00035B2B">
      <w:pPr>
        <w:pStyle w:val="Glava"/>
        <w:tabs>
          <w:tab w:val="left" w:pos="708"/>
        </w:tabs>
        <w:ind w:left="1080"/>
        <w:jc w:val="both"/>
        <w:rPr>
          <w:i w:val="0"/>
          <w:color w:val="000000"/>
          <w:sz w:val="22"/>
          <w:szCs w:val="22"/>
        </w:rPr>
      </w:pPr>
    </w:p>
    <w:p w14:paraId="53EFF526" w14:textId="77777777" w:rsidR="00525998" w:rsidRDefault="00525998" w:rsidP="00035B2B">
      <w:pPr>
        <w:pStyle w:val="Glava"/>
        <w:tabs>
          <w:tab w:val="left" w:pos="708"/>
        </w:tabs>
        <w:ind w:left="1080"/>
        <w:jc w:val="both"/>
        <w:rPr>
          <w:i w:val="0"/>
          <w:color w:val="000000"/>
          <w:sz w:val="22"/>
          <w:szCs w:val="22"/>
        </w:rPr>
      </w:pPr>
    </w:p>
    <w:p w14:paraId="379C99FB" w14:textId="77777777" w:rsidR="00525998" w:rsidRDefault="00525998" w:rsidP="00035B2B">
      <w:pPr>
        <w:pStyle w:val="Glava"/>
        <w:tabs>
          <w:tab w:val="left" w:pos="708"/>
        </w:tabs>
        <w:ind w:left="1080"/>
        <w:jc w:val="both"/>
        <w:rPr>
          <w:i w:val="0"/>
          <w:color w:val="000000"/>
          <w:sz w:val="22"/>
          <w:szCs w:val="22"/>
        </w:rPr>
      </w:pPr>
    </w:p>
    <w:p w14:paraId="0DCC1099" w14:textId="77777777" w:rsidR="00F23F3A" w:rsidRDefault="00F23F3A" w:rsidP="00035B2B">
      <w:pPr>
        <w:pStyle w:val="Glava"/>
        <w:tabs>
          <w:tab w:val="left" w:pos="708"/>
        </w:tabs>
        <w:ind w:left="1080"/>
        <w:jc w:val="both"/>
        <w:rPr>
          <w:i w:val="0"/>
          <w:color w:val="000000"/>
          <w:sz w:val="22"/>
          <w:szCs w:val="22"/>
        </w:rPr>
      </w:pPr>
    </w:p>
    <w:p w14:paraId="68A56BF6" w14:textId="77777777" w:rsidR="00690792" w:rsidRDefault="00690792" w:rsidP="00035B2B">
      <w:pPr>
        <w:pStyle w:val="Glava"/>
        <w:tabs>
          <w:tab w:val="left" w:pos="708"/>
        </w:tabs>
        <w:ind w:left="1080"/>
        <w:jc w:val="both"/>
        <w:rPr>
          <w:i w:val="0"/>
          <w:color w:val="000000"/>
          <w:sz w:val="22"/>
          <w:szCs w:val="22"/>
        </w:rPr>
      </w:pPr>
    </w:p>
    <w:p w14:paraId="2D2BA6EB" w14:textId="77777777" w:rsidR="008931B9" w:rsidRDefault="008931B9" w:rsidP="00035B2B">
      <w:pPr>
        <w:pStyle w:val="Glava"/>
        <w:tabs>
          <w:tab w:val="left" w:pos="708"/>
        </w:tabs>
        <w:ind w:left="1080"/>
        <w:jc w:val="both"/>
        <w:rPr>
          <w:i w:val="0"/>
          <w:color w:val="000000"/>
          <w:sz w:val="22"/>
          <w:szCs w:val="22"/>
        </w:rPr>
      </w:pPr>
    </w:p>
    <w:p w14:paraId="24D3DB1B" w14:textId="77777777" w:rsidR="00035B2B" w:rsidRDefault="00035B2B" w:rsidP="00035B2B">
      <w:pPr>
        <w:jc w:val="center"/>
        <w:rPr>
          <w:b/>
          <w:i w:val="0"/>
          <w:color w:val="000000"/>
          <w:sz w:val="22"/>
          <w:szCs w:val="22"/>
        </w:rPr>
      </w:pPr>
      <w:r>
        <w:rPr>
          <w:b/>
          <w:i w:val="0"/>
          <w:color w:val="000000"/>
          <w:sz w:val="22"/>
          <w:szCs w:val="22"/>
        </w:rPr>
        <w:lastRenderedPageBreak/>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6E896FDA" w14:textId="77777777" w:rsidR="00035B2B" w:rsidRDefault="00035B2B" w:rsidP="00035B2B">
      <w:pPr>
        <w:jc w:val="center"/>
        <w:rPr>
          <w:b/>
          <w:i w:val="0"/>
          <w:color w:val="000000"/>
          <w:sz w:val="22"/>
          <w:szCs w:val="22"/>
        </w:rPr>
      </w:pPr>
    </w:p>
    <w:p w14:paraId="2994DE41" w14:textId="77777777" w:rsidR="00035B2B" w:rsidRDefault="00035B2B" w:rsidP="00035B2B">
      <w:pPr>
        <w:jc w:val="center"/>
        <w:rPr>
          <w:b/>
          <w:i w:val="0"/>
          <w:color w:val="000000"/>
          <w:sz w:val="22"/>
          <w:szCs w:val="22"/>
        </w:rPr>
      </w:pPr>
    </w:p>
    <w:p w14:paraId="4F1F385B"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7BC1E59A" w14:textId="77777777" w:rsidR="00035B2B" w:rsidRDefault="00035B2B" w:rsidP="00035B2B">
      <w:pPr>
        <w:rPr>
          <w:b/>
          <w:i w:val="0"/>
          <w:color w:val="000000"/>
          <w:sz w:val="22"/>
          <w:szCs w:val="22"/>
        </w:rPr>
      </w:pPr>
    </w:p>
    <w:p w14:paraId="58925063" w14:textId="2B0A01C0"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0022C128"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6215D3D6"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58D12E"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5DADA5"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DB9CA8"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5DCAD74B" w14:textId="77777777" w:rsidTr="00170D42">
        <w:tc>
          <w:tcPr>
            <w:tcW w:w="3808" w:type="dxa"/>
            <w:tcBorders>
              <w:top w:val="single" w:sz="4" w:space="0" w:color="auto"/>
              <w:left w:val="single" w:sz="4" w:space="0" w:color="auto"/>
              <w:bottom w:val="single" w:sz="4" w:space="0" w:color="auto"/>
              <w:right w:val="single" w:sz="4" w:space="0" w:color="auto"/>
            </w:tcBorders>
          </w:tcPr>
          <w:p w14:paraId="7A6CADDA" w14:textId="77777777" w:rsidR="00035B2B" w:rsidRDefault="00035B2B">
            <w:pPr>
              <w:rPr>
                <w:i w:val="0"/>
                <w:color w:val="000000"/>
                <w:sz w:val="22"/>
                <w:szCs w:val="22"/>
              </w:rPr>
            </w:pPr>
            <w:r>
              <w:rPr>
                <w:i w:val="0"/>
                <w:color w:val="000000"/>
                <w:sz w:val="22"/>
                <w:szCs w:val="22"/>
              </w:rPr>
              <w:t>1.</w:t>
            </w:r>
          </w:p>
          <w:p w14:paraId="365680BA" w14:textId="77777777" w:rsidR="00035B2B" w:rsidRDefault="00035B2B">
            <w:pPr>
              <w:rPr>
                <w:i w:val="0"/>
                <w:color w:val="000000"/>
                <w:sz w:val="22"/>
                <w:szCs w:val="22"/>
              </w:rPr>
            </w:pPr>
          </w:p>
          <w:p w14:paraId="2F953537"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A274A10"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050FB71" w14:textId="77777777" w:rsidR="00035B2B" w:rsidRDefault="00035B2B">
            <w:pPr>
              <w:rPr>
                <w:i w:val="0"/>
                <w:color w:val="000000"/>
                <w:sz w:val="22"/>
                <w:szCs w:val="22"/>
              </w:rPr>
            </w:pPr>
          </w:p>
        </w:tc>
      </w:tr>
      <w:tr w:rsidR="00035B2B" w14:paraId="133FFA53" w14:textId="77777777" w:rsidTr="00170D42">
        <w:tc>
          <w:tcPr>
            <w:tcW w:w="3808" w:type="dxa"/>
            <w:tcBorders>
              <w:top w:val="single" w:sz="4" w:space="0" w:color="auto"/>
              <w:left w:val="single" w:sz="4" w:space="0" w:color="auto"/>
              <w:bottom w:val="single" w:sz="4" w:space="0" w:color="auto"/>
              <w:right w:val="single" w:sz="4" w:space="0" w:color="auto"/>
            </w:tcBorders>
          </w:tcPr>
          <w:p w14:paraId="49B24FC2" w14:textId="77777777" w:rsidR="00035B2B" w:rsidRDefault="00035B2B">
            <w:pPr>
              <w:rPr>
                <w:i w:val="0"/>
                <w:color w:val="000000"/>
                <w:sz w:val="22"/>
                <w:szCs w:val="22"/>
              </w:rPr>
            </w:pPr>
            <w:r>
              <w:rPr>
                <w:i w:val="0"/>
                <w:color w:val="000000"/>
                <w:sz w:val="22"/>
                <w:szCs w:val="22"/>
              </w:rPr>
              <w:t>2.</w:t>
            </w:r>
          </w:p>
          <w:p w14:paraId="58AA9473" w14:textId="77777777" w:rsidR="00035B2B" w:rsidRDefault="00035B2B">
            <w:pPr>
              <w:rPr>
                <w:i w:val="0"/>
                <w:color w:val="000000"/>
                <w:sz w:val="22"/>
                <w:szCs w:val="22"/>
              </w:rPr>
            </w:pPr>
          </w:p>
          <w:p w14:paraId="230DEADA"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67F77653"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B8332C9" w14:textId="77777777" w:rsidR="00035B2B" w:rsidRDefault="00035B2B">
            <w:pPr>
              <w:rPr>
                <w:i w:val="0"/>
                <w:color w:val="000000"/>
                <w:sz w:val="22"/>
                <w:szCs w:val="22"/>
              </w:rPr>
            </w:pPr>
          </w:p>
        </w:tc>
      </w:tr>
      <w:tr w:rsidR="00035B2B" w14:paraId="7ADB1C2A" w14:textId="77777777" w:rsidTr="00170D42">
        <w:tc>
          <w:tcPr>
            <w:tcW w:w="3808" w:type="dxa"/>
            <w:tcBorders>
              <w:top w:val="single" w:sz="4" w:space="0" w:color="auto"/>
              <w:left w:val="single" w:sz="4" w:space="0" w:color="auto"/>
              <w:bottom w:val="single" w:sz="4" w:space="0" w:color="auto"/>
              <w:right w:val="single" w:sz="4" w:space="0" w:color="auto"/>
            </w:tcBorders>
          </w:tcPr>
          <w:p w14:paraId="18730990" w14:textId="77777777" w:rsidR="00035B2B" w:rsidRDefault="00035B2B">
            <w:pPr>
              <w:rPr>
                <w:i w:val="0"/>
                <w:color w:val="000000"/>
                <w:sz w:val="22"/>
                <w:szCs w:val="22"/>
              </w:rPr>
            </w:pPr>
            <w:r>
              <w:rPr>
                <w:i w:val="0"/>
                <w:color w:val="000000"/>
                <w:sz w:val="22"/>
                <w:szCs w:val="22"/>
              </w:rPr>
              <w:t>3.</w:t>
            </w:r>
          </w:p>
          <w:p w14:paraId="104290C3" w14:textId="77777777" w:rsidR="00035B2B" w:rsidRDefault="00035B2B">
            <w:pPr>
              <w:rPr>
                <w:i w:val="0"/>
                <w:color w:val="000000"/>
                <w:sz w:val="22"/>
                <w:szCs w:val="22"/>
              </w:rPr>
            </w:pPr>
          </w:p>
          <w:p w14:paraId="64B84C33"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D5025AF"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6C2664A" w14:textId="77777777" w:rsidR="00035B2B" w:rsidRDefault="00035B2B">
            <w:pPr>
              <w:rPr>
                <w:i w:val="0"/>
                <w:color w:val="000000"/>
                <w:sz w:val="22"/>
                <w:szCs w:val="22"/>
              </w:rPr>
            </w:pPr>
          </w:p>
        </w:tc>
      </w:tr>
      <w:tr w:rsidR="00035B2B" w14:paraId="3251F72B" w14:textId="77777777" w:rsidTr="00170D42">
        <w:tc>
          <w:tcPr>
            <w:tcW w:w="3808" w:type="dxa"/>
            <w:tcBorders>
              <w:top w:val="single" w:sz="4" w:space="0" w:color="auto"/>
              <w:left w:val="single" w:sz="4" w:space="0" w:color="auto"/>
              <w:bottom w:val="single" w:sz="4" w:space="0" w:color="auto"/>
              <w:right w:val="single" w:sz="4" w:space="0" w:color="auto"/>
            </w:tcBorders>
          </w:tcPr>
          <w:p w14:paraId="42D47E0E" w14:textId="77777777" w:rsidR="00035B2B" w:rsidRDefault="00035B2B">
            <w:pPr>
              <w:rPr>
                <w:i w:val="0"/>
                <w:color w:val="000000"/>
                <w:sz w:val="22"/>
                <w:szCs w:val="22"/>
              </w:rPr>
            </w:pPr>
            <w:r>
              <w:rPr>
                <w:i w:val="0"/>
                <w:color w:val="000000"/>
                <w:sz w:val="22"/>
                <w:szCs w:val="22"/>
              </w:rPr>
              <w:t>4.</w:t>
            </w:r>
          </w:p>
          <w:p w14:paraId="6CF4B03B" w14:textId="77777777" w:rsidR="00035B2B" w:rsidRDefault="00035B2B">
            <w:pPr>
              <w:rPr>
                <w:i w:val="0"/>
                <w:color w:val="000000"/>
                <w:sz w:val="22"/>
                <w:szCs w:val="22"/>
              </w:rPr>
            </w:pPr>
          </w:p>
          <w:p w14:paraId="0219BCC7"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06BBCCA"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0366874" w14:textId="77777777" w:rsidR="00035B2B" w:rsidRDefault="00035B2B">
            <w:pPr>
              <w:rPr>
                <w:i w:val="0"/>
                <w:color w:val="000000"/>
                <w:sz w:val="22"/>
                <w:szCs w:val="22"/>
              </w:rPr>
            </w:pPr>
          </w:p>
        </w:tc>
      </w:tr>
    </w:tbl>
    <w:p w14:paraId="0D83FBF9" w14:textId="77777777" w:rsidR="00035B2B" w:rsidRDefault="00035B2B" w:rsidP="00035B2B">
      <w:pPr>
        <w:rPr>
          <w:i w:val="0"/>
          <w:color w:val="000000"/>
          <w:sz w:val="22"/>
          <w:szCs w:val="22"/>
        </w:rPr>
      </w:pPr>
    </w:p>
    <w:p w14:paraId="1B6640A6"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CCAD4D4"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56EC7425" w14:textId="113504C5" w:rsidR="006A4C9C" w:rsidRPr="00AF07CA" w:rsidRDefault="00035B2B" w:rsidP="003711C4">
      <w:pPr>
        <w:ind w:left="1020"/>
        <w:jc w:val="both"/>
        <w:rPr>
          <w:i w:val="0"/>
          <w:color w:val="000000" w:themeColor="text1"/>
          <w:sz w:val="22"/>
          <w:szCs w:val="22"/>
        </w:rPr>
      </w:pPr>
      <w:r>
        <w:rPr>
          <w:i w:val="0"/>
          <w:sz w:val="22"/>
          <w:szCs w:val="22"/>
        </w:rPr>
        <w:t>Ponudnik je imel ali ima, v zadnjih treh letih pred potekom roka za oddajo ponudb, sklenjen</w:t>
      </w:r>
      <w:r w:rsidR="006D236E">
        <w:rPr>
          <w:i w:val="0"/>
          <w:sz w:val="22"/>
          <w:szCs w:val="22"/>
        </w:rPr>
        <w:t>i 2</w:t>
      </w:r>
      <w:r>
        <w:rPr>
          <w:i w:val="0"/>
          <w:sz w:val="22"/>
          <w:szCs w:val="22"/>
        </w:rPr>
        <w:t xml:space="preserve"> posamezn</w:t>
      </w:r>
      <w:r w:rsidR="006D236E">
        <w:rPr>
          <w:i w:val="0"/>
          <w:sz w:val="22"/>
          <w:szCs w:val="22"/>
        </w:rPr>
        <w:t>i</w:t>
      </w:r>
      <w:r>
        <w:rPr>
          <w:i w:val="0"/>
          <w:sz w:val="22"/>
          <w:szCs w:val="22"/>
        </w:rPr>
        <w:t xml:space="preserve"> pogodb</w:t>
      </w:r>
      <w:r w:rsidR="006D236E">
        <w:rPr>
          <w:i w:val="0"/>
          <w:sz w:val="22"/>
          <w:szCs w:val="22"/>
        </w:rPr>
        <w:t>i</w:t>
      </w:r>
      <w:r>
        <w:rPr>
          <w:i w:val="0"/>
          <w:sz w:val="22"/>
          <w:szCs w:val="22"/>
        </w:rPr>
        <w:t xml:space="preserve"> za opravljanje storitev čiščenja objektov v  izmeri </w:t>
      </w:r>
      <w:r w:rsidRPr="00AF07CA">
        <w:rPr>
          <w:i w:val="0"/>
          <w:color w:val="000000" w:themeColor="text1"/>
          <w:sz w:val="22"/>
          <w:szCs w:val="22"/>
        </w:rPr>
        <w:t>najmanj</w:t>
      </w:r>
      <w:r w:rsidR="00F23F3A" w:rsidRPr="00AF07CA">
        <w:rPr>
          <w:i w:val="0"/>
          <w:color w:val="000000" w:themeColor="text1"/>
          <w:sz w:val="22"/>
          <w:szCs w:val="22"/>
        </w:rPr>
        <w:t xml:space="preserve"> </w:t>
      </w:r>
      <w:r w:rsidR="00525998" w:rsidRPr="00AF07CA">
        <w:rPr>
          <w:i w:val="0"/>
          <w:color w:val="000000" w:themeColor="text1"/>
          <w:sz w:val="22"/>
          <w:szCs w:val="22"/>
        </w:rPr>
        <w:t xml:space="preserve"> </w:t>
      </w:r>
      <w:r w:rsidR="00AF07CA" w:rsidRPr="00AF07CA">
        <w:rPr>
          <w:i w:val="0"/>
          <w:color w:val="000000" w:themeColor="text1"/>
          <w:sz w:val="22"/>
          <w:szCs w:val="22"/>
        </w:rPr>
        <w:t>2.000,00</w:t>
      </w:r>
      <w:r w:rsidR="00525998" w:rsidRPr="00AF07CA">
        <w:rPr>
          <w:i w:val="0"/>
          <w:color w:val="000000" w:themeColor="text1"/>
          <w:sz w:val="22"/>
          <w:szCs w:val="22"/>
        </w:rPr>
        <w:t xml:space="preserve"> m</w:t>
      </w:r>
      <w:r w:rsidR="00525998" w:rsidRPr="00AF07CA">
        <w:rPr>
          <w:i w:val="0"/>
          <w:color w:val="000000" w:themeColor="text1"/>
          <w:sz w:val="22"/>
          <w:szCs w:val="22"/>
          <w:vertAlign w:val="superscript"/>
        </w:rPr>
        <w:t>2</w:t>
      </w:r>
      <w:r w:rsidR="00525998" w:rsidRPr="00AF07CA">
        <w:rPr>
          <w:i w:val="0"/>
          <w:color w:val="000000" w:themeColor="text1"/>
          <w:sz w:val="22"/>
          <w:szCs w:val="22"/>
        </w:rPr>
        <w:t xml:space="preserve"> notranje talne površine/objekt</w:t>
      </w:r>
      <w:r w:rsidR="00F23F3A" w:rsidRPr="00AF07CA">
        <w:rPr>
          <w:i w:val="0"/>
          <w:color w:val="000000" w:themeColor="text1"/>
          <w:sz w:val="22"/>
          <w:szCs w:val="22"/>
        </w:rPr>
        <w:t>.</w:t>
      </w:r>
    </w:p>
    <w:p w14:paraId="48308DDA" w14:textId="77777777" w:rsidR="00035B2B" w:rsidRPr="00525998" w:rsidRDefault="00035B2B" w:rsidP="00170D42">
      <w:pPr>
        <w:pStyle w:val="Odstavekseznama"/>
        <w:ind w:left="1020"/>
        <w:jc w:val="both"/>
        <w:rPr>
          <w:i w:val="0"/>
          <w:sz w:val="22"/>
          <w:szCs w:val="22"/>
        </w:rPr>
      </w:pPr>
    </w:p>
    <w:p w14:paraId="74C9B9BC" w14:textId="04DAC1D6"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79E7465F" w14:textId="77777777" w:rsidR="00035B2B" w:rsidRDefault="00035B2B" w:rsidP="00170D42">
      <w:pPr>
        <w:ind w:left="1020"/>
        <w:jc w:val="both"/>
        <w:rPr>
          <w:i w:val="0"/>
          <w:sz w:val="22"/>
          <w:szCs w:val="22"/>
        </w:rPr>
      </w:pPr>
    </w:p>
    <w:p w14:paraId="1CBE0376"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409796B7" w14:textId="77777777" w:rsidR="00035B2B" w:rsidRDefault="00035B2B" w:rsidP="00170D42">
      <w:pPr>
        <w:ind w:left="1020"/>
        <w:jc w:val="both"/>
        <w:rPr>
          <w:sz w:val="22"/>
          <w:szCs w:val="22"/>
        </w:rPr>
      </w:pPr>
    </w:p>
    <w:p w14:paraId="127DC3F3"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7DD2F01B" w14:textId="77777777" w:rsidR="00035B2B" w:rsidRDefault="00035B2B" w:rsidP="00035B2B">
      <w:pPr>
        <w:spacing w:after="200" w:line="276" w:lineRule="auto"/>
        <w:ind w:left="720"/>
        <w:rPr>
          <w:i w:val="0"/>
          <w:color w:val="000000"/>
          <w:sz w:val="22"/>
          <w:szCs w:val="22"/>
        </w:rPr>
      </w:pPr>
    </w:p>
    <w:p w14:paraId="205229CE" w14:textId="77777777" w:rsidR="00035B2B" w:rsidRDefault="00035B2B" w:rsidP="00035B2B">
      <w:pPr>
        <w:spacing w:after="200" w:line="276" w:lineRule="auto"/>
        <w:ind w:left="720"/>
        <w:rPr>
          <w:i w:val="0"/>
          <w:color w:val="000000"/>
          <w:sz w:val="22"/>
          <w:szCs w:val="22"/>
        </w:rPr>
      </w:pPr>
    </w:p>
    <w:p w14:paraId="0B1A9031" w14:textId="77777777" w:rsidR="00525998" w:rsidRDefault="00525998" w:rsidP="00035B2B">
      <w:pPr>
        <w:spacing w:after="200" w:line="276" w:lineRule="auto"/>
        <w:ind w:left="720"/>
        <w:rPr>
          <w:i w:val="0"/>
          <w:color w:val="000000"/>
          <w:sz w:val="22"/>
          <w:szCs w:val="22"/>
        </w:rPr>
      </w:pPr>
    </w:p>
    <w:p w14:paraId="0522B350" w14:textId="77777777" w:rsidR="00E65370" w:rsidRDefault="00E65370" w:rsidP="00035B2B">
      <w:pPr>
        <w:spacing w:after="200" w:line="276" w:lineRule="auto"/>
        <w:ind w:left="720"/>
        <w:rPr>
          <w:i w:val="0"/>
          <w:color w:val="000000"/>
          <w:sz w:val="22"/>
          <w:szCs w:val="22"/>
        </w:rPr>
      </w:pPr>
    </w:p>
    <w:p w14:paraId="1F45AD5A" w14:textId="77777777" w:rsidR="00E65370" w:rsidRDefault="00E65370" w:rsidP="00035B2B">
      <w:pPr>
        <w:spacing w:after="200" w:line="276" w:lineRule="auto"/>
        <w:ind w:left="720"/>
        <w:rPr>
          <w:i w:val="0"/>
          <w:color w:val="000000"/>
          <w:sz w:val="22"/>
          <w:szCs w:val="22"/>
        </w:rPr>
      </w:pPr>
    </w:p>
    <w:p w14:paraId="4F180C64" w14:textId="77777777" w:rsidR="00E65370" w:rsidRDefault="00E65370" w:rsidP="00035B2B">
      <w:pPr>
        <w:spacing w:after="200" w:line="276" w:lineRule="auto"/>
        <w:ind w:left="720"/>
        <w:rPr>
          <w:i w:val="0"/>
          <w:color w:val="000000"/>
          <w:sz w:val="22"/>
          <w:szCs w:val="22"/>
        </w:rPr>
      </w:pPr>
    </w:p>
    <w:p w14:paraId="6179EF01" w14:textId="77777777" w:rsidR="006A7570" w:rsidRDefault="006A7570" w:rsidP="00035B2B">
      <w:pPr>
        <w:spacing w:after="200" w:line="276" w:lineRule="auto"/>
        <w:rPr>
          <w:i w:val="0"/>
          <w:color w:val="000000"/>
          <w:sz w:val="22"/>
          <w:szCs w:val="22"/>
        </w:rPr>
      </w:pPr>
    </w:p>
    <w:p w14:paraId="1DD2E257" w14:textId="77777777" w:rsidR="00035B2B" w:rsidRDefault="00035B2B" w:rsidP="00035B2B">
      <w:pPr>
        <w:ind w:left="7788" w:firstLine="708"/>
        <w:jc w:val="center"/>
        <w:rPr>
          <w:b/>
          <w:i w:val="0"/>
          <w:color w:val="000000"/>
          <w:sz w:val="22"/>
          <w:szCs w:val="22"/>
        </w:rPr>
      </w:pPr>
      <w:r>
        <w:rPr>
          <w:b/>
          <w:i w:val="0"/>
          <w:color w:val="000000"/>
          <w:sz w:val="22"/>
          <w:szCs w:val="22"/>
        </w:rPr>
        <w:lastRenderedPageBreak/>
        <w:t>PRILOGA 4/2</w:t>
      </w:r>
    </w:p>
    <w:p w14:paraId="3E41F4E7" w14:textId="77777777" w:rsidR="00035B2B" w:rsidRDefault="00035B2B" w:rsidP="00035B2B">
      <w:pPr>
        <w:spacing w:after="200" w:line="276" w:lineRule="auto"/>
        <w:ind w:left="720"/>
        <w:jc w:val="center"/>
        <w:rPr>
          <w:b/>
          <w:i w:val="0"/>
          <w:color w:val="000000"/>
          <w:sz w:val="22"/>
          <w:szCs w:val="22"/>
          <w:highlight w:val="yellow"/>
        </w:rPr>
      </w:pPr>
    </w:p>
    <w:p w14:paraId="035D1ED5" w14:textId="77777777" w:rsidR="006A7570" w:rsidRDefault="006A7570" w:rsidP="00035B2B">
      <w:pPr>
        <w:spacing w:after="200" w:line="276" w:lineRule="auto"/>
        <w:ind w:left="720"/>
        <w:jc w:val="center"/>
        <w:rPr>
          <w:b/>
          <w:i w:val="0"/>
          <w:color w:val="000000"/>
          <w:sz w:val="22"/>
          <w:szCs w:val="22"/>
          <w:highlight w:val="yellow"/>
        </w:rPr>
      </w:pPr>
    </w:p>
    <w:p w14:paraId="26748DD9"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607287B6" w14:textId="77777777" w:rsidR="00035B2B" w:rsidRDefault="00035B2B" w:rsidP="00035B2B">
      <w:pPr>
        <w:spacing w:after="200" w:line="276" w:lineRule="auto"/>
        <w:ind w:left="720"/>
        <w:jc w:val="center"/>
        <w:rPr>
          <w:b/>
          <w:i w:val="0"/>
          <w:color w:val="000000"/>
          <w:szCs w:val="24"/>
        </w:rPr>
      </w:pPr>
    </w:p>
    <w:p w14:paraId="24CD2EB4"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6E858435"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32DD6C6"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60952499" w14:textId="77777777" w:rsidR="00035B2B" w:rsidRPr="002E51C6" w:rsidRDefault="00035B2B" w:rsidP="00170D42">
      <w:pPr>
        <w:spacing w:after="200" w:line="276" w:lineRule="auto"/>
        <w:ind w:left="1020"/>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54A9E409"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149E2109" w14:textId="77777777" w:rsidR="00035B2B" w:rsidRDefault="00035B2B" w:rsidP="00170D42">
      <w:pPr>
        <w:spacing w:after="200" w:line="276" w:lineRule="auto"/>
        <w:ind w:left="1020"/>
        <w:rPr>
          <w:i w:val="0"/>
          <w:color w:val="000000"/>
          <w:sz w:val="22"/>
          <w:szCs w:val="22"/>
        </w:rPr>
      </w:pPr>
      <w:r>
        <w:rPr>
          <w:i w:val="0"/>
          <w:color w:val="000000"/>
          <w:sz w:val="22"/>
          <w:szCs w:val="22"/>
        </w:rPr>
        <w:t>Vrednost pogodbe:________________________ EUR brez DDV________________________EUR z DDV</w:t>
      </w:r>
    </w:p>
    <w:p w14:paraId="1166221A"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1636EC08"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5409A54E" w14:textId="77777777" w:rsidR="00035B2B" w:rsidRDefault="00035B2B" w:rsidP="00170D42">
      <w:pPr>
        <w:tabs>
          <w:tab w:val="num" w:pos="709"/>
        </w:tabs>
        <w:spacing w:after="200" w:line="276" w:lineRule="auto"/>
        <w:ind w:left="1020"/>
        <w:rPr>
          <w:i w:val="0"/>
          <w:color w:val="000000"/>
          <w:sz w:val="22"/>
          <w:szCs w:val="22"/>
        </w:rPr>
      </w:pPr>
    </w:p>
    <w:p w14:paraId="1117763C"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4C1F878E" w14:textId="77777777" w:rsidR="00035B2B" w:rsidRDefault="00035B2B" w:rsidP="00170D42">
      <w:pPr>
        <w:tabs>
          <w:tab w:val="num" w:pos="709"/>
        </w:tabs>
        <w:spacing w:after="200" w:line="276" w:lineRule="auto"/>
        <w:ind w:left="1020"/>
        <w:rPr>
          <w:i w:val="0"/>
          <w:color w:val="000000"/>
          <w:sz w:val="22"/>
          <w:szCs w:val="22"/>
        </w:rPr>
      </w:pPr>
    </w:p>
    <w:p w14:paraId="70A02F6B"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4C481E19"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05B7733C"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69CC8994"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66C6E93A"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08B0A3CF" w14:textId="77777777" w:rsidR="006A7570" w:rsidRDefault="006A7570" w:rsidP="003711C4">
      <w:pPr>
        <w:tabs>
          <w:tab w:val="num" w:pos="709"/>
        </w:tabs>
        <w:spacing w:after="200" w:line="276" w:lineRule="auto"/>
        <w:rPr>
          <w:i w:val="0"/>
          <w:color w:val="000000"/>
          <w:sz w:val="22"/>
          <w:szCs w:val="22"/>
        </w:rPr>
      </w:pPr>
    </w:p>
    <w:p w14:paraId="7B890028" w14:textId="77777777" w:rsidR="00035B2B" w:rsidRPr="00525998" w:rsidRDefault="00035B2B" w:rsidP="00170D42">
      <w:pPr>
        <w:spacing w:after="200" w:line="276" w:lineRule="auto"/>
        <w:ind w:left="1020"/>
        <w:rPr>
          <w:color w:val="000000"/>
          <w:sz w:val="22"/>
          <w:szCs w:val="22"/>
        </w:rPr>
      </w:pPr>
      <w:r w:rsidRPr="00525998">
        <w:rPr>
          <w:color w:val="000000"/>
          <w:sz w:val="22"/>
          <w:szCs w:val="22"/>
        </w:rPr>
        <w:t>Obrazec je potrebno fotokopirati za vsako referenčno izjavo oz. pogodbenega partnerja.</w:t>
      </w:r>
    </w:p>
    <w:p w14:paraId="51D7F511" w14:textId="77777777" w:rsidR="00035B2B" w:rsidRDefault="00035B2B" w:rsidP="00035B2B">
      <w:pPr>
        <w:ind w:left="7788" w:firstLine="708"/>
        <w:jc w:val="center"/>
        <w:rPr>
          <w:b/>
          <w:i w:val="0"/>
          <w:color w:val="000000"/>
          <w:sz w:val="22"/>
          <w:szCs w:val="22"/>
        </w:rPr>
      </w:pPr>
    </w:p>
    <w:p w14:paraId="64E174CD" w14:textId="77777777" w:rsidR="00690792" w:rsidRDefault="00690792" w:rsidP="00035B2B">
      <w:pPr>
        <w:rPr>
          <w:b/>
          <w:i w:val="0"/>
          <w:color w:val="000000"/>
          <w:sz w:val="22"/>
          <w:szCs w:val="22"/>
        </w:rPr>
      </w:pPr>
    </w:p>
    <w:p w14:paraId="0B7CC08B" w14:textId="77777777" w:rsidR="00B64492" w:rsidRDefault="00B64492" w:rsidP="00035B2B">
      <w:pPr>
        <w:rPr>
          <w:b/>
          <w:i w:val="0"/>
          <w:color w:val="000000"/>
          <w:sz w:val="22"/>
          <w:szCs w:val="22"/>
        </w:rPr>
      </w:pPr>
    </w:p>
    <w:p w14:paraId="4BF35948" w14:textId="77777777" w:rsidR="00B64492" w:rsidRDefault="00B64492" w:rsidP="00035B2B">
      <w:pPr>
        <w:rPr>
          <w:b/>
          <w:i w:val="0"/>
          <w:color w:val="000000"/>
          <w:sz w:val="22"/>
          <w:szCs w:val="22"/>
        </w:rPr>
      </w:pPr>
    </w:p>
    <w:p w14:paraId="384ABE54" w14:textId="77777777" w:rsidR="00035B2B" w:rsidRDefault="00690792" w:rsidP="00035B2B">
      <w:pPr>
        <w:ind w:left="7788" w:firstLine="708"/>
        <w:jc w:val="center"/>
        <w:rPr>
          <w:b/>
          <w:i w:val="0"/>
          <w:color w:val="000000"/>
          <w:sz w:val="22"/>
          <w:szCs w:val="22"/>
        </w:rPr>
      </w:pPr>
      <w:r>
        <w:rPr>
          <w:b/>
          <w:i w:val="0"/>
          <w:color w:val="000000"/>
          <w:sz w:val="22"/>
          <w:szCs w:val="22"/>
        </w:rPr>
        <w:lastRenderedPageBreak/>
        <w:t>PRILOGA 4/3</w:t>
      </w:r>
    </w:p>
    <w:p w14:paraId="26747EE6" w14:textId="77777777" w:rsidR="00035B2B" w:rsidRDefault="00035B2B" w:rsidP="00035B2B">
      <w:pPr>
        <w:spacing w:after="200" w:line="276" w:lineRule="auto"/>
        <w:ind w:left="720"/>
        <w:jc w:val="center"/>
        <w:rPr>
          <w:b/>
          <w:i w:val="0"/>
          <w:sz w:val="22"/>
          <w:szCs w:val="22"/>
          <w:highlight w:val="yellow"/>
        </w:rPr>
      </w:pPr>
    </w:p>
    <w:p w14:paraId="5E3503FC" w14:textId="77777777" w:rsidR="007B4104" w:rsidRDefault="007B4104" w:rsidP="00035B2B">
      <w:pPr>
        <w:spacing w:after="200" w:line="276" w:lineRule="auto"/>
        <w:ind w:left="720"/>
        <w:jc w:val="center"/>
        <w:rPr>
          <w:b/>
          <w:i w:val="0"/>
          <w:sz w:val="22"/>
          <w:szCs w:val="22"/>
          <w:highlight w:val="yellow"/>
        </w:rPr>
      </w:pPr>
    </w:p>
    <w:p w14:paraId="32E6D0DC" w14:textId="77777777" w:rsidR="006A7570" w:rsidRDefault="006A7570" w:rsidP="00035B2B">
      <w:pPr>
        <w:spacing w:after="200" w:line="276" w:lineRule="auto"/>
        <w:ind w:left="720"/>
        <w:jc w:val="center"/>
        <w:rPr>
          <w:b/>
          <w:i w:val="0"/>
          <w:sz w:val="22"/>
          <w:szCs w:val="22"/>
          <w:highlight w:val="yellow"/>
        </w:rPr>
      </w:pPr>
    </w:p>
    <w:p w14:paraId="5BE75A7E" w14:textId="77777777" w:rsidR="006A7570" w:rsidRDefault="006A7570" w:rsidP="00035B2B">
      <w:pPr>
        <w:spacing w:after="200" w:line="276" w:lineRule="auto"/>
        <w:ind w:left="720"/>
        <w:jc w:val="center"/>
        <w:rPr>
          <w:b/>
          <w:i w:val="0"/>
          <w:sz w:val="22"/>
          <w:szCs w:val="22"/>
          <w:highlight w:val="yellow"/>
        </w:rPr>
      </w:pPr>
    </w:p>
    <w:p w14:paraId="5587740E" w14:textId="77777777" w:rsidR="00035B2B" w:rsidRDefault="00035B2B" w:rsidP="00035B2B">
      <w:pPr>
        <w:spacing w:after="200" w:line="276" w:lineRule="auto"/>
        <w:ind w:left="720"/>
        <w:jc w:val="center"/>
        <w:rPr>
          <w:b/>
          <w:i w:val="0"/>
          <w:sz w:val="28"/>
          <w:szCs w:val="28"/>
        </w:rPr>
      </w:pPr>
      <w:r>
        <w:rPr>
          <w:b/>
          <w:i w:val="0"/>
          <w:sz w:val="28"/>
          <w:szCs w:val="28"/>
        </w:rPr>
        <w:t>IZJAVA</w:t>
      </w:r>
    </w:p>
    <w:p w14:paraId="487C2696"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5DE118BD" w14:textId="77777777" w:rsidR="00035B2B" w:rsidRDefault="00035B2B" w:rsidP="00035B2B">
      <w:pPr>
        <w:spacing w:after="200" w:line="276" w:lineRule="auto"/>
        <w:ind w:left="720"/>
        <w:jc w:val="both"/>
        <w:rPr>
          <w:i w:val="0"/>
          <w:color w:val="000000"/>
          <w:sz w:val="22"/>
          <w:szCs w:val="22"/>
        </w:rPr>
      </w:pPr>
    </w:p>
    <w:p w14:paraId="1F7EF91B" w14:textId="77777777" w:rsidR="00035B2B" w:rsidRDefault="00035B2B" w:rsidP="0000665F">
      <w:pPr>
        <w:spacing w:after="200" w:line="276" w:lineRule="auto"/>
        <w:ind w:left="1020"/>
        <w:jc w:val="both"/>
        <w:rPr>
          <w:i w:val="0"/>
          <w:sz w:val="22"/>
          <w:szCs w:val="22"/>
        </w:rPr>
      </w:pPr>
      <w:r>
        <w:rPr>
          <w:i w:val="0"/>
          <w:sz w:val="22"/>
          <w:szCs w:val="22"/>
        </w:rPr>
        <w:t xml:space="preserve">Izjavljamo, da izvajamo storitve čiščenja v skladu s </w:t>
      </w:r>
      <w:r>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Pr="000645B4">
          <w:rPr>
            <w:rStyle w:val="Hiperpovezava"/>
            <w:bCs/>
            <w:i w:val="0"/>
            <w:color w:val="auto"/>
            <w:sz w:val="22"/>
            <w:szCs w:val="22"/>
            <w:u w:val="none"/>
          </w:rPr>
          <w:t>73/00</w:t>
        </w:r>
      </w:hyperlink>
      <w:r w:rsidRPr="000645B4">
        <w:rPr>
          <w:bCs/>
          <w:i w:val="0"/>
          <w:sz w:val="22"/>
          <w:szCs w:val="22"/>
        </w:rPr>
        <w:t>,</w:t>
      </w:r>
      <w:r w:rsidR="00525998">
        <w:rPr>
          <w:bCs/>
          <w:i w:val="0"/>
          <w:sz w:val="22"/>
          <w:szCs w:val="22"/>
        </w:rPr>
        <w:t xml:space="preserve"> s spremembami in dopolnitvami</w:t>
      </w:r>
      <w:r>
        <w:rPr>
          <w:bCs/>
          <w:i w:val="0"/>
          <w:sz w:val="22"/>
          <w:szCs w:val="22"/>
        </w:rPr>
        <w:t>)</w:t>
      </w:r>
      <w:r>
        <w:rPr>
          <w:i w:val="0"/>
          <w:color w:val="000000"/>
          <w:sz w:val="22"/>
          <w:szCs w:val="22"/>
        </w:rPr>
        <w:t xml:space="preserve">, </w:t>
      </w:r>
      <w:r w:rsidR="00104CD9">
        <w:rPr>
          <w:i w:val="0"/>
          <w:color w:val="000000"/>
          <w:sz w:val="22"/>
          <w:szCs w:val="22"/>
        </w:rPr>
        <w:t>zahtevami naročnika (opredeljenimi v III., IV. in V. poglavju dokumentacije v zvezi z oddajo javnega naročila) ter načrtom in t</w:t>
      </w:r>
      <w:r w:rsidR="00AD7F9C">
        <w:rPr>
          <w:i w:val="0"/>
          <w:color w:val="000000"/>
          <w:sz w:val="22"/>
          <w:szCs w:val="22"/>
        </w:rPr>
        <w:t>ehnologijo čiščenja (priloga 4/4</w:t>
      </w:r>
      <w:r w:rsidR="00104CD9">
        <w:rPr>
          <w:i w:val="0"/>
          <w:color w:val="000000"/>
          <w:sz w:val="22"/>
          <w:szCs w:val="22"/>
        </w:rPr>
        <w:t>).</w:t>
      </w:r>
    </w:p>
    <w:p w14:paraId="6527509B" w14:textId="77777777" w:rsidR="00035B2B" w:rsidRDefault="00035B2B" w:rsidP="00035B2B">
      <w:pPr>
        <w:tabs>
          <w:tab w:val="num" w:pos="1440"/>
        </w:tabs>
        <w:spacing w:after="200" w:line="276" w:lineRule="auto"/>
        <w:rPr>
          <w:i w:val="0"/>
          <w:color w:val="000000"/>
          <w:sz w:val="22"/>
          <w:szCs w:val="22"/>
        </w:rPr>
      </w:pPr>
    </w:p>
    <w:p w14:paraId="304C354F"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76A5D9DC" w14:textId="77777777" w:rsidR="00035B2B" w:rsidRDefault="00035B2B" w:rsidP="00035B2B">
      <w:pPr>
        <w:spacing w:after="200" w:line="276" w:lineRule="auto"/>
        <w:rPr>
          <w:i w:val="0"/>
          <w:color w:val="000000"/>
          <w:sz w:val="22"/>
          <w:szCs w:val="22"/>
        </w:rPr>
      </w:pPr>
    </w:p>
    <w:p w14:paraId="53A3B5AC" w14:textId="77777777" w:rsidR="00035B2B" w:rsidRDefault="00035B2B" w:rsidP="00035B2B">
      <w:pPr>
        <w:spacing w:after="200" w:line="276" w:lineRule="auto"/>
        <w:rPr>
          <w:i w:val="0"/>
          <w:color w:val="000000"/>
          <w:sz w:val="22"/>
          <w:szCs w:val="22"/>
        </w:rPr>
      </w:pPr>
    </w:p>
    <w:p w14:paraId="4A7D5EED" w14:textId="77777777" w:rsidR="00035B2B" w:rsidRDefault="00035B2B" w:rsidP="00035B2B">
      <w:pPr>
        <w:spacing w:after="200" w:line="276" w:lineRule="auto"/>
        <w:rPr>
          <w:i w:val="0"/>
          <w:color w:val="000000"/>
          <w:sz w:val="22"/>
          <w:szCs w:val="22"/>
        </w:rPr>
      </w:pPr>
    </w:p>
    <w:p w14:paraId="46AF82F6" w14:textId="77777777" w:rsidR="00035B2B" w:rsidRDefault="00035B2B" w:rsidP="00035B2B">
      <w:pPr>
        <w:spacing w:after="200" w:line="276" w:lineRule="auto"/>
        <w:rPr>
          <w:i w:val="0"/>
          <w:color w:val="000000"/>
          <w:sz w:val="22"/>
          <w:szCs w:val="22"/>
        </w:rPr>
      </w:pPr>
    </w:p>
    <w:p w14:paraId="5640018A" w14:textId="77777777" w:rsidR="00035B2B" w:rsidRDefault="00035B2B" w:rsidP="00035B2B">
      <w:pPr>
        <w:spacing w:after="200" w:line="276" w:lineRule="auto"/>
        <w:rPr>
          <w:i w:val="0"/>
          <w:color w:val="000000"/>
          <w:sz w:val="22"/>
          <w:szCs w:val="22"/>
        </w:rPr>
      </w:pPr>
    </w:p>
    <w:p w14:paraId="7087F3BB" w14:textId="77777777" w:rsidR="00035B2B" w:rsidRDefault="00035B2B" w:rsidP="00035B2B">
      <w:pPr>
        <w:jc w:val="center"/>
        <w:rPr>
          <w:b/>
          <w:i w:val="0"/>
          <w:sz w:val="20"/>
        </w:rPr>
      </w:pPr>
    </w:p>
    <w:p w14:paraId="2A9E3CA7" w14:textId="77777777" w:rsidR="00035B2B" w:rsidRDefault="00035B2B" w:rsidP="00035B2B">
      <w:pPr>
        <w:rPr>
          <w:b/>
          <w:i w:val="0"/>
          <w:sz w:val="20"/>
        </w:rPr>
      </w:pPr>
      <w:r>
        <w:rPr>
          <w:b/>
          <w:i w:val="0"/>
          <w:sz w:val="20"/>
        </w:rPr>
        <w:br w:type="page"/>
      </w:r>
    </w:p>
    <w:p w14:paraId="1389A5EB" w14:textId="77777777" w:rsidR="00035B2B" w:rsidRDefault="00690792" w:rsidP="00035B2B">
      <w:pPr>
        <w:jc w:val="right"/>
        <w:rPr>
          <w:b/>
          <w:i w:val="0"/>
          <w:sz w:val="22"/>
          <w:szCs w:val="22"/>
        </w:rPr>
      </w:pPr>
      <w:r>
        <w:rPr>
          <w:b/>
          <w:i w:val="0"/>
          <w:sz w:val="22"/>
          <w:szCs w:val="22"/>
        </w:rPr>
        <w:lastRenderedPageBreak/>
        <w:t>PRILOGA 4/4</w:t>
      </w:r>
    </w:p>
    <w:p w14:paraId="22AED448" w14:textId="77777777" w:rsidR="00035B2B" w:rsidRDefault="00035B2B" w:rsidP="00035B2B">
      <w:pPr>
        <w:jc w:val="center"/>
        <w:rPr>
          <w:b/>
          <w:i w:val="0"/>
          <w:sz w:val="28"/>
          <w:szCs w:val="28"/>
        </w:rPr>
      </w:pPr>
    </w:p>
    <w:p w14:paraId="28129291" w14:textId="77777777" w:rsidR="00035B2B" w:rsidRDefault="00035B2B" w:rsidP="00035B2B">
      <w:pPr>
        <w:jc w:val="center"/>
        <w:rPr>
          <w:b/>
          <w:i w:val="0"/>
          <w:sz w:val="28"/>
          <w:szCs w:val="28"/>
        </w:rPr>
      </w:pPr>
    </w:p>
    <w:p w14:paraId="6B8D984B" w14:textId="77777777" w:rsidR="00035B2B" w:rsidRDefault="00035B2B" w:rsidP="00035B2B">
      <w:pPr>
        <w:jc w:val="center"/>
        <w:rPr>
          <w:b/>
          <w:i w:val="0"/>
          <w:sz w:val="28"/>
          <w:szCs w:val="28"/>
        </w:rPr>
      </w:pPr>
      <w:r>
        <w:rPr>
          <w:b/>
          <w:i w:val="0"/>
          <w:sz w:val="28"/>
          <w:szCs w:val="28"/>
        </w:rPr>
        <w:t>NAČRT ČIŠČENJA  Z OPISOM TEHNOLOGIJE ČIŠČENJA</w:t>
      </w:r>
    </w:p>
    <w:p w14:paraId="32186A5C" w14:textId="77777777" w:rsidR="00104CD9" w:rsidRPr="00A23D16" w:rsidRDefault="00104CD9" w:rsidP="00035B2B">
      <w:pPr>
        <w:jc w:val="center"/>
        <w:rPr>
          <w:b/>
          <w:i w:val="0"/>
          <w:sz w:val="22"/>
          <w:szCs w:val="22"/>
        </w:rPr>
      </w:pPr>
    </w:p>
    <w:p w14:paraId="6DB521A9" w14:textId="77777777" w:rsidR="00A23D16" w:rsidRPr="00A23D16" w:rsidRDefault="00A23D16" w:rsidP="00035B2B">
      <w:pPr>
        <w:jc w:val="center"/>
        <w:rPr>
          <w:b/>
          <w:i w:val="0"/>
          <w:sz w:val="22"/>
          <w:szCs w:val="22"/>
        </w:rPr>
      </w:pPr>
    </w:p>
    <w:p w14:paraId="58D95338" w14:textId="3EB9B145"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Vrtcu </w:t>
      </w:r>
      <w:r w:rsidR="00AB5A14">
        <w:rPr>
          <w:b/>
          <w:i w:val="0"/>
          <w:color w:val="000000"/>
          <w:sz w:val="22"/>
          <w:szCs w:val="22"/>
        </w:rPr>
        <w:t>Pedenjped</w:t>
      </w:r>
      <w:r w:rsidR="00E65370">
        <w:rPr>
          <w:b/>
          <w:i w:val="0"/>
          <w:color w:val="000000"/>
          <w:sz w:val="22"/>
          <w:szCs w:val="22"/>
        </w:rPr>
        <w:t xml:space="preserve"> </w:t>
      </w:r>
      <w:r w:rsidRPr="00383580">
        <w:rPr>
          <w:b/>
          <w:i w:val="0"/>
          <w:color w:val="000000"/>
          <w:sz w:val="22"/>
          <w:szCs w:val="22"/>
        </w:rPr>
        <w:t xml:space="preserve">za obdobje </w:t>
      </w:r>
      <w:r w:rsidR="006D236E">
        <w:rPr>
          <w:b/>
          <w:i w:val="0"/>
          <w:color w:val="000000"/>
          <w:sz w:val="22"/>
          <w:szCs w:val="22"/>
        </w:rPr>
        <w:t>dveh</w:t>
      </w:r>
      <w:r w:rsidR="006D236E" w:rsidRPr="00383580">
        <w:rPr>
          <w:b/>
          <w:i w:val="0"/>
          <w:color w:val="000000"/>
          <w:sz w:val="22"/>
          <w:szCs w:val="22"/>
        </w:rPr>
        <w:t xml:space="preserve"> </w:t>
      </w:r>
      <w:r w:rsidRPr="00383580">
        <w:rPr>
          <w:b/>
          <w:i w:val="0"/>
          <w:color w:val="000000"/>
          <w:sz w:val="22"/>
          <w:szCs w:val="22"/>
        </w:rPr>
        <w:t>let</w:t>
      </w:r>
      <w:r w:rsidR="00F23F3A">
        <w:rPr>
          <w:i w:val="0"/>
          <w:color w:val="000000"/>
          <w:sz w:val="22"/>
          <w:szCs w:val="22"/>
        </w:rPr>
        <w:t>.</w:t>
      </w:r>
    </w:p>
    <w:p w14:paraId="245A6AE1" w14:textId="77777777" w:rsidR="00035B2B" w:rsidRDefault="00035B2B" w:rsidP="00AD7F9C">
      <w:pPr>
        <w:pStyle w:val="Odstavekseznama"/>
        <w:spacing w:line="276" w:lineRule="auto"/>
        <w:ind w:left="1077"/>
        <w:rPr>
          <w:i w:val="0"/>
          <w:color w:val="000000"/>
          <w:sz w:val="22"/>
          <w:szCs w:val="22"/>
        </w:rPr>
      </w:pPr>
    </w:p>
    <w:p w14:paraId="3BC303EB"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437A2177" w14:textId="77777777" w:rsidR="00104CD9" w:rsidRPr="00B41754"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3F62BCEE" w14:textId="77777777" w:rsidR="00104CD9" w:rsidRPr="00B41754" w:rsidRDefault="00104CD9" w:rsidP="0005054E">
      <w:pPr>
        <w:pStyle w:val="Odstavekseznama"/>
        <w:numPr>
          <w:ilvl w:val="0"/>
          <w:numId w:val="29"/>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w:t>
      </w:r>
      <w:r w:rsidR="00B41754" w:rsidRPr="002E51C6">
        <w:rPr>
          <w:i w:val="0"/>
          <w:color w:val="000000"/>
          <w:sz w:val="22"/>
          <w:szCs w:val="22"/>
        </w:rPr>
        <w:t xml:space="preserve">na zahtevo naročnika izvajalec predloži </w:t>
      </w:r>
      <w:r w:rsidRPr="002E51C6">
        <w:rPr>
          <w:i w:val="0"/>
          <w:color w:val="000000"/>
          <w:sz w:val="22"/>
          <w:szCs w:val="22"/>
        </w:rPr>
        <w:t>varnostn</w:t>
      </w:r>
      <w:r w:rsidR="00B41754" w:rsidRPr="002E51C6">
        <w:rPr>
          <w:i w:val="0"/>
          <w:color w:val="000000"/>
          <w:sz w:val="22"/>
          <w:szCs w:val="22"/>
        </w:rPr>
        <w:t>e</w:t>
      </w:r>
      <w:r w:rsidRPr="002E51C6">
        <w:rPr>
          <w:i w:val="0"/>
          <w:color w:val="000000"/>
          <w:sz w:val="22"/>
          <w:szCs w:val="22"/>
        </w:rPr>
        <w:t xml:space="preserve"> list</w:t>
      </w:r>
      <w:r w:rsidR="00B41754" w:rsidRPr="002E51C6">
        <w:rPr>
          <w:i w:val="0"/>
          <w:color w:val="000000"/>
          <w:sz w:val="22"/>
          <w:szCs w:val="22"/>
        </w:rPr>
        <w:t>e tudi za čistila, ki niso univerzalna</w:t>
      </w:r>
      <w:r w:rsidRPr="002E51C6">
        <w:rPr>
          <w:i w:val="0"/>
          <w:color w:val="000000"/>
          <w:sz w:val="22"/>
          <w:szCs w:val="22"/>
        </w:rPr>
        <w:t>),</w:t>
      </w:r>
    </w:p>
    <w:p w14:paraId="49F6C31D"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1AA80269"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navedba čistilnih pripomočkov (krpe, držala, sesalec…),</w:t>
      </w:r>
    </w:p>
    <w:p w14:paraId="3A712593"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pogostost čiščenja (dnevno, tedensko, mesečno),</w:t>
      </w:r>
    </w:p>
    <w:p w14:paraId="21BB516B"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izvajalca čiščenja,</w:t>
      </w:r>
    </w:p>
    <w:p w14:paraId="2A2F479F"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rokovanje s krpami pri čiščenju (umazane, čiste),</w:t>
      </w:r>
    </w:p>
    <w:p w14:paraId="72DB58C1"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63E8D494"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76302454" w14:textId="77777777" w:rsidR="00104CD9" w:rsidRDefault="00104CD9" w:rsidP="00AD7F9C">
      <w:pPr>
        <w:pStyle w:val="p7"/>
        <w:spacing w:line="240" w:lineRule="auto"/>
        <w:ind w:left="1077"/>
        <w:jc w:val="both"/>
        <w:rPr>
          <w:color w:val="000000"/>
          <w:sz w:val="22"/>
          <w:szCs w:val="22"/>
        </w:rPr>
      </w:pPr>
    </w:p>
    <w:p w14:paraId="2FEEA04E" w14:textId="77777777" w:rsidR="00104CD9" w:rsidRDefault="00104CD9" w:rsidP="00AD7F9C">
      <w:pPr>
        <w:pStyle w:val="p7"/>
        <w:spacing w:line="240" w:lineRule="auto"/>
        <w:ind w:left="1077"/>
        <w:jc w:val="both"/>
        <w:rPr>
          <w:color w:val="000000"/>
          <w:sz w:val="22"/>
          <w:szCs w:val="22"/>
        </w:rPr>
      </w:pPr>
    </w:p>
    <w:p w14:paraId="7088987D" w14:textId="77777777" w:rsidR="00104CD9" w:rsidRDefault="00104CD9" w:rsidP="006A7570">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14:paraId="434EF08A" w14:textId="77777777" w:rsidR="00035B2B" w:rsidRDefault="00035B2B" w:rsidP="006A7570">
      <w:pPr>
        <w:pStyle w:val="p7"/>
        <w:spacing w:line="240" w:lineRule="auto"/>
        <w:ind w:left="0"/>
        <w:jc w:val="both"/>
        <w:rPr>
          <w:sz w:val="22"/>
          <w:szCs w:val="22"/>
        </w:rPr>
      </w:pPr>
    </w:p>
    <w:p w14:paraId="466EC529"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1: Delovni čas čistilcev</w:t>
      </w:r>
    </w:p>
    <w:p w14:paraId="228E865F" w14:textId="77777777" w:rsidR="00E97E2B" w:rsidRPr="00A23D16" w:rsidRDefault="00E97E2B" w:rsidP="00A23D16">
      <w:pPr>
        <w:ind w:left="851" w:hanging="57"/>
        <w:jc w:val="both"/>
        <w:rPr>
          <w:color w:val="000000"/>
          <w:sz w:val="20"/>
        </w:rPr>
      </w:pPr>
      <w:r w:rsidRPr="00A23D16">
        <w:rPr>
          <w:color w:val="000000"/>
          <w:sz w:val="20"/>
        </w:rPr>
        <w:t>(glej: Razpisna dokumentacija, Poglavje II: Opis predmeta javnega naročila</w:t>
      </w:r>
      <w:r w:rsidR="00A23D16" w:rsidRPr="00A23D16">
        <w:rPr>
          <w:color w:val="000000"/>
          <w:sz w:val="20"/>
        </w:rPr>
        <w:t xml:space="preserve"> in Poglavje III: Splošne zahteve naročnik v zvezi s predmetom javnega naročila; četrta točka: Zahteve naročnika v zvezi z delavci-čistilci</w:t>
      </w:r>
      <w:r w:rsidRPr="00A23D16">
        <w:rPr>
          <w:color w:val="000000"/>
          <w:sz w:val="20"/>
        </w:rPr>
        <w:t>)</w:t>
      </w:r>
    </w:p>
    <w:p w14:paraId="50C5A122" w14:textId="77777777" w:rsidR="00035B2B" w:rsidRDefault="00035B2B" w:rsidP="00A23D16">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035B2B" w14:paraId="20BE6AC0" w14:textId="77777777" w:rsidTr="00035B2B">
        <w:tc>
          <w:tcPr>
            <w:tcW w:w="5211" w:type="dxa"/>
            <w:tcBorders>
              <w:top w:val="single" w:sz="4" w:space="0" w:color="auto"/>
              <w:left w:val="single" w:sz="4" w:space="0" w:color="auto"/>
              <w:bottom w:val="single" w:sz="4" w:space="0" w:color="auto"/>
              <w:right w:val="single" w:sz="4" w:space="0" w:color="auto"/>
            </w:tcBorders>
            <w:hideMark/>
          </w:tcPr>
          <w:p w14:paraId="48C37F26" w14:textId="77777777" w:rsidR="00035B2B" w:rsidRDefault="00035B2B">
            <w:pPr>
              <w:pStyle w:val="p7"/>
              <w:spacing w:line="240" w:lineRule="auto"/>
              <w:ind w:left="0"/>
              <w:rPr>
                <w:sz w:val="20"/>
              </w:rPr>
            </w:pPr>
            <w:r>
              <w:rPr>
                <w:sz w:val="20"/>
              </w:rPr>
              <w:t xml:space="preserve">Vrtec ……………………………………….. </w:t>
            </w:r>
            <w:r>
              <w:rPr>
                <w:i/>
                <w:sz w:val="20"/>
              </w:rPr>
              <w:t>(ponudnik vpiše vrtec na katerega daje ponudbo in spodaj v tem stolpcu vnese enote tega vrtca, kakor so opredeljene v tej razpisni dokumentaciji)</w:t>
            </w:r>
          </w:p>
        </w:tc>
        <w:tc>
          <w:tcPr>
            <w:tcW w:w="1560" w:type="dxa"/>
            <w:tcBorders>
              <w:top w:val="single" w:sz="4" w:space="0" w:color="auto"/>
              <w:left w:val="single" w:sz="4" w:space="0" w:color="auto"/>
              <w:bottom w:val="single" w:sz="4" w:space="0" w:color="auto"/>
              <w:right w:val="single" w:sz="4" w:space="0" w:color="auto"/>
            </w:tcBorders>
            <w:hideMark/>
          </w:tcPr>
          <w:p w14:paraId="0EF1C0EE" w14:textId="77777777" w:rsidR="00035B2B" w:rsidRDefault="00035B2B">
            <w:pPr>
              <w:pStyle w:val="p7"/>
              <w:spacing w:line="240" w:lineRule="auto"/>
              <w:ind w:left="0"/>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14:paraId="6B83220E" w14:textId="77777777" w:rsidR="00035B2B" w:rsidRDefault="00035B2B">
            <w:pPr>
              <w:pStyle w:val="p7"/>
              <w:spacing w:line="240" w:lineRule="auto"/>
              <w:ind w:left="0"/>
              <w:jc w:val="center"/>
              <w:rPr>
                <w:sz w:val="20"/>
              </w:rPr>
            </w:pPr>
            <w:r>
              <w:rPr>
                <w:sz w:val="20"/>
              </w:rPr>
              <w:t>DELOVNI ČAS                      (od ____do____)</w:t>
            </w:r>
          </w:p>
        </w:tc>
      </w:tr>
      <w:tr w:rsidR="00035B2B" w14:paraId="0A1F9C41" w14:textId="77777777" w:rsidTr="00035B2B">
        <w:tc>
          <w:tcPr>
            <w:tcW w:w="5211" w:type="dxa"/>
            <w:tcBorders>
              <w:top w:val="single" w:sz="4" w:space="0" w:color="auto"/>
              <w:left w:val="single" w:sz="4" w:space="0" w:color="auto"/>
              <w:bottom w:val="single" w:sz="4" w:space="0" w:color="auto"/>
              <w:right w:val="single" w:sz="4" w:space="0" w:color="auto"/>
            </w:tcBorders>
          </w:tcPr>
          <w:p w14:paraId="4411FE5F"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01586C51"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383FFED2" w14:textId="77777777" w:rsidR="00035B2B" w:rsidRDefault="00035B2B">
            <w:pPr>
              <w:pStyle w:val="p7"/>
              <w:spacing w:line="240" w:lineRule="auto"/>
              <w:ind w:left="0"/>
              <w:jc w:val="both"/>
              <w:rPr>
                <w:sz w:val="20"/>
              </w:rPr>
            </w:pPr>
          </w:p>
        </w:tc>
      </w:tr>
      <w:tr w:rsidR="00035B2B" w14:paraId="2C21DCE8" w14:textId="77777777" w:rsidTr="00035B2B">
        <w:tc>
          <w:tcPr>
            <w:tcW w:w="5211" w:type="dxa"/>
            <w:tcBorders>
              <w:top w:val="single" w:sz="4" w:space="0" w:color="auto"/>
              <w:left w:val="single" w:sz="4" w:space="0" w:color="auto"/>
              <w:bottom w:val="single" w:sz="4" w:space="0" w:color="auto"/>
              <w:right w:val="single" w:sz="4" w:space="0" w:color="auto"/>
            </w:tcBorders>
          </w:tcPr>
          <w:p w14:paraId="79BA2002"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746AE7FB"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445280BE" w14:textId="77777777" w:rsidR="00035B2B" w:rsidRDefault="00035B2B">
            <w:pPr>
              <w:pStyle w:val="p7"/>
              <w:spacing w:line="240" w:lineRule="auto"/>
              <w:ind w:left="0"/>
              <w:jc w:val="both"/>
              <w:rPr>
                <w:sz w:val="20"/>
              </w:rPr>
            </w:pPr>
          </w:p>
        </w:tc>
      </w:tr>
      <w:tr w:rsidR="00035B2B" w14:paraId="3E191B92" w14:textId="77777777" w:rsidTr="00035B2B">
        <w:tc>
          <w:tcPr>
            <w:tcW w:w="5211" w:type="dxa"/>
            <w:tcBorders>
              <w:top w:val="single" w:sz="4" w:space="0" w:color="auto"/>
              <w:left w:val="single" w:sz="4" w:space="0" w:color="auto"/>
              <w:bottom w:val="single" w:sz="4" w:space="0" w:color="auto"/>
              <w:right w:val="single" w:sz="4" w:space="0" w:color="auto"/>
            </w:tcBorders>
          </w:tcPr>
          <w:p w14:paraId="2A2468A1"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51CEB2BE"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1ABFD17" w14:textId="77777777" w:rsidR="00035B2B" w:rsidRDefault="00035B2B">
            <w:pPr>
              <w:pStyle w:val="p7"/>
              <w:spacing w:line="240" w:lineRule="auto"/>
              <w:ind w:left="0"/>
              <w:jc w:val="both"/>
              <w:rPr>
                <w:sz w:val="20"/>
              </w:rPr>
            </w:pPr>
          </w:p>
        </w:tc>
      </w:tr>
      <w:tr w:rsidR="00035B2B" w14:paraId="4A211EC1" w14:textId="77777777" w:rsidTr="00035B2B">
        <w:tc>
          <w:tcPr>
            <w:tcW w:w="5211" w:type="dxa"/>
            <w:tcBorders>
              <w:top w:val="single" w:sz="4" w:space="0" w:color="auto"/>
              <w:left w:val="single" w:sz="4" w:space="0" w:color="auto"/>
              <w:bottom w:val="single" w:sz="4" w:space="0" w:color="auto"/>
              <w:right w:val="single" w:sz="4" w:space="0" w:color="auto"/>
            </w:tcBorders>
          </w:tcPr>
          <w:p w14:paraId="64437D11"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0C21DB88"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9EFA888" w14:textId="77777777" w:rsidR="00035B2B" w:rsidRDefault="00035B2B">
            <w:pPr>
              <w:pStyle w:val="p7"/>
              <w:spacing w:line="240" w:lineRule="auto"/>
              <w:ind w:left="0"/>
              <w:jc w:val="both"/>
              <w:rPr>
                <w:sz w:val="20"/>
              </w:rPr>
            </w:pPr>
          </w:p>
        </w:tc>
      </w:tr>
      <w:tr w:rsidR="00035B2B" w14:paraId="5AF6992C" w14:textId="77777777" w:rsidTr="00035B2B">
        <w:tc>
          <w:tcPr>
            <w:tcW w:w="5211" w:type="dxa"/>
            <w:tcBorders>
              <w:top w:val="single" w:sz="4" w:space="0" w:color="auto"/>
              <w:left w:val="single" w:sz="4" w:space="0" w:color="auto"/>
              <w:bottom w:val="single" w:sz="4" w:space="0" w:color="auto"/>
              <w:right w:val="single" w:sz="4" w:space="0" w:color="auto"/>
            </w:tcBorders>
          </w:tcPr>
          <w:p w14:paraId="73A5B88A"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37A56B96"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601D313B" w14:textId="77777777" w:rsidR="00035B2B" w:rsidRDefault="00035B2B">
            <w:pPr>
              <w:pStyle w:val="p7"/>
              <w:spacing w:line="240" w:lineRule="auto"/>
              <w:ind w:left="0"/>
              <w:jc w:val="both"/>
              <w:rPr>
                <w:sz w:val="20"/>
              </w:rPr>
            </w:pPr>
          </w:p>
        </w:tc>
      </w:tr>
      <w:tr w:rsidR="00035B2B" w14:paraId="57AD9564" w14:textId="77777777" w:rsidTr="00035B2B">
        <w:tc>
          <w:tcPr>
            <w:tcW w:w="5211" w:type="dxa"/>
            <w:tcBorders>
              <w:top w:val="single" w:sz="4" w:space="0" w:color="auto"/>
              <w:left w:val="single" w:sz="4" w:space="0" w:color="auto"/>
              <w:bottom w:val="single" w:sz="4" w:space="0" w:color="auto"/>
              <w:right w:val="single" w:sz="4" w:space="0" w:color="auto"/>
            </w:tcBorders>
          </w:tcPr>
          <w:p w14:paraId="415F06AC"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758FDE94"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2B5ADBC3" w14:textId="77777777" w:rsidR="00035B2B" w:rsidRDefault="00035B2B">
            <w:pPr>
              <w:pStyle w:val="p7"/>
              <w:spacing w:line="240" w:lineRule="auto"/>
              <w:ind w:left="0"/>
              <w:jc w:val="both"/>
              <w:rPr>
                <w:sz w:val="20"/>
              </w:rPr>
            </w:pPr>
          </w:p>
        </w:tc>
      </w:tr>
      <w:tr w:rsidR="00035B2B" w14:paraId="2ED8573D" w14:textId="77777777" w:rsidTr="00035B2B">
        <w:tc>
          <w:tcPr>
            <w:tcW w:w="5211" w:type="dxa"/>
            <w:tcBorders>
              <w:top w:val="single" w:sz="4" w:space="0" w:color="auto"/>
              <w:left w:val="single" w:sz="4" w:space="0" w:color="auto"/>
              <w:bottom w:val="single" w:sz="4" w:space="0" w:color="auto"/>
              <w:right w:val="single" w:sz="4" w:space="0" w:color="auto"/>
            </w:tcBorders>
          </w:tcPr>
          <w:p w14:paraId="3948F718"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3F3C1E6C"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067F2C0" w14:textId="77777777" w:rsidR="00035B2B" w:rsidRDefault="00035B2B">
            <w:pPr>
              <w:pStyle w:val="p7"/>
              <w:spacing w:line="240" w:lineRule="auto"/>
              <w:ind w:left="0"/>
              <w:jc w:val="both"/>
              <w:rPr>
                <w:sz w:val="20"/>
              </w:rPr>
            </w:pPr>
          </w:p>
        </w:tc>
      </w:tr>
      <w:tr w:rsidR="00035B2B" w14:paraId="73727704" w14:textId="77777777" w:rsidTr="00035B2B">
        <w:tc>
          <w:tcPr>
            <w:tcW w:w="5211" w:type="dxa"/>
            <w:tcBorders>
              <w:top w:val="single" w:sz="4" w:space="0" w:color="auto"/>
              <w:left w:val="single" w:sz="4" w:space="0" w:color="auto"/>
              <w:bottom w:val="single" w:sz="4" w:space="0" w:color="auto"/>
              <w:right w:val="single" w:sz="4" w:space="0" w:color="auto"/>
            </w:tcBorders>
          </w:tcPr>
          <w:p w14:paraId="3C978E70"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1D40274C"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41304276" w14:textId="77777777" w:rsidR="00035B2B" w:rsidRDefault="00035B2B">
            <w:pPr>
              <w:pStyle w:val="p7"/>
              <w:spacing w:line="240" w:lineRule="auto"/>
              <w:ind w:left="0"/>
              <w:jc w:val="both"/>
              <w:rPr>
                <w:sz w:val="20"/>
              </w:rPr>
            </w:pPr>
          </w:p>
        </w:tc>
      </w:tr>
      <w:tr w:rsidR="00035B2B" w14:paraId="6F116DAF" w14:textId="77777777" w:rsidTr="00035B2B">
        <w:tc>
          <w:tcPr>
            <w:tcW w:w="5211" w:type="dxa"/>
            <w:tcBorders>
              <w:top w:val="single" w:sz="4" w:space="0" w:color="auto"/>
              <w:left w:val="single" w:sz="4" w:space="0" w:color="auto"/>
              <w:bottom w:val="single" w:sz="4" w:space="0" w:color="auto"/>
              <w:right w:val="single" w:sz="4" w:space="0" w:color="auto"/>
            </w:tcBorders>
          </w:tcPr>
          <w:p w14:paraId="094CBF9B"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605F4731"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423B113F" w14:textId="77777777" w:rsidR="00035B2B" w:rsidRDefault="00035B2B">
            <w:pPr>
              <w:pStyle w:val="p7"/>
              <w:spacing w:line="240" w:lineRule="auto"/>
              <w:ind w:left="0"/>
              <w:jc w:val="both"/>
              <w:rPr>
                <w:sz w:val="20"/>
              </w:rPr>
            </w:pPr>
          </w:p>
        </w:tc>
      </w:tr>
      <w:tr w:rsidR="00035B2B" w14:paraId="20D2281B" w14:textId="77777777" w:rsidTr="00035B2B">
        <w:tc>
          <w:tcPr>
            <w:tcW w:w="5211" w:type="dxa"/>
            <w:tcBorders>
              <w:top w:val="single" w:sz="4" w:space="0" w:color="auto"/>
              <w:left w:val="single" w:sz="4" w:space="0" w:color="auto"/>
              <w:bottom w:val="single" w:sz="4" w:space="0" w:color="auto"/>
              <w:right w:val="single" w:sz="4" w:space="0" w:color="auto"/>
            </w:tcBorders>
          </w:tcPr>
          <w:p w14:paraId="0AA9BD93"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2CDA7291"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5369E710" w14:textId="77777777" w:rsidR="00035B2B" w:rsidRDefault="00035B2B">
            <w:pPr>
              <w:pStyle w:val="p7"/>
              <w:spacing w:line="240" w:lineRule="auto"/>
              <w:ind w:left="0"/>
              <w:jc w:val="both"/>
              <w:rPr>
                <w:sz w:val="20"/>
              </w:rPr>
            </w:pPr>
          </w:p>
        </w:tc>
      </w:tr>
    </w:tbl>
    <w:p w14:paraId="39595EBD" w14:textId="77777777" w:rsidR="00035B2B" w:rsidRDefault="00035B2B" w:rsidP="00035B2B">
      <w:pPr>
        <w:pStyle w:val="p7"/>
        <w:spacing w:line="240" w:lineRule="auto"/>
        <w:ind w:left="440"/>
        <w:jc w:val="both"/>
        <w:rPr>
          <w:sz w:val="22"/>
          <w:szCs w:val="22"/>
        </w:rPr>
      </w:pPr>
    </w:p>
    <w:p w14:paraId="349444B7"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14:paraId="371CE1F8" w14:textId="77777777" w:rsidR="00254149" w:rsidRPr="00A23D16" w:rsidRDefault="00254149" w:rsidP="00A23D16">
      <w:pPr>
        <w:ind w:left="851" w:hanging="57"/>
        <w:jc w:val="both"/>
        <w:rPr>
          <w:color w:val="000000"/>
          <w:sz w:val="20"/>
        </w:rPr>
      </w:pPr>
      <w:r w:rsidRPr="00A23D16">
        <w:rPr>
          <w:color w:val="000000"/>
          <w:sz w:val="20"/>
        </w:rPr>
        <w:t xml:space="preserve">(glej: Razpisna dokumentacija, Poglavje </w:t>
      </w:r>
      <w:r w:rsidR="00A23D16" w:rsidRPr="00A23D16">
        <w:rPr>
          <w:color w:val="000000"/>
          <w:sz w:val="20"/>
        </w:rPr>
        <w:t xml:space="preserve">III: Splošne zahteve naročnik v zvezi s predmetom javnega naročila; druga točka: Zahteve naročnika v zvezi s tehnologijo čiščenja in tretja točka: Zahteve naročnika v zvezi s čistilnimi sredstvi ter Poglavje </w:t>
      </w:r>
      <w:r w:rsidRPr="00A23D16">
        <w:rPr>
          <w:color w:val="000000"/>
          <w:sz w:val="20"/>
        </w:rPr>
        <w:t>IV: Obseg čiščenja)</w:t>
      </w:r>
    </w:p>
    <w:p w14:paraId="6A15B77D" w14:textId="77777777" w:rsidR="00035B2B" w:rsidRDefault="00035B2B" w:rsidP="0000665F">
      <w:pPr>
        <w:pStyle w:val="p7"/>
        <w:tabs>
          <w:tab w:val="clear" w:pos="440"/>
          <w:tab w:val="left" w:pos="708"/>
        </w:tabs>
        <w:spacing w:line="240" w:lineRule="auto"/>
        <w:ind w:left="794"/>
        <w:jc w:val="both"/>
        <w:rPr>
          <w:sz w:val="22"/>
          <w:szCs w:val="22"/>
        </w:rPr>
      </w:pPr>
    </w:p>
    <w:p w14:paraId="5E2D32CA" w14:textId="77777777" w:rsidR="00A23D16" w:rsidRDefault="00A23D16" w:rsidP="0000665F">
      <w:pPr>
        <w:pStyle w:val="p7"/>
        <w:tabs>
          <w:tab w:val="clear" w:pos="440"/>
          <w:tab w:val="left" w:pos="708"/>
        </w:tabs>
        <w:spacing w:line="240" w:lineRule="auto"/>
        <w:ind w:left="794"/>
        <w:jc w:val="both"/>
        <w:rPr>
          <w:sz w:val="22"/>
          <w:szCs w:val="22"/>
        </w:rPr>
      </w:pPr>
    </w:p>
    <w:p w14:paraId="07025D4E" w14:textId="77777777" w:rsidR="00A23D16" w:rsidRDefault="00A23D16" w:rsidP="0000665F">
      <w:pPr>
        <w:pStyle w:val="p7"/>
        <w:tabs>
          <w:tab w:val="clear" w:pos="440"/>
          <w:tab w:val="left" w:pos="708"/>
        </w:tabs>
        <w:spacing w:line="240" w:lineRule="auto"/>
        <w:ind w:left="794"/>
        <w:jc w:val="both"/>
        <w:rPr>
          <w:sz w:val="22"/>
          <w:szCs w:val="22"/>
        </w:rPr>
      </w:pPr>
    </w:p>
    <w:p w14:paraId="00C23EB9" w14:textId="77777777" w:rsidR="00F23F3A" w:rsidRDefault="00F23F3A" w:rsidP="0000665F">
      <w:pPr>
        <w:pStyle w:val="p7"/>
        <w:tabs>
          <w:tab w:val="clear" w:pos="440"/>
          <w:tab w:val="left" w:pos="708"/>
        </w:tabs>
        <w:spacing w:line="240" w:lineRule="auto"/>
        <w:ind w:left="794"/>
        <w:jc w:val="both"/>
        <w:rPr>
          <w:sz w:val="22"/>
          <w:szCs w:val="22"/>
        </w:rPr>
      </w:pPr>
    </w:p>
    <w:p w14:paraId="36ECFA54" w14:textId="77777777" w:rsidR="00F23F3A" w:rsidRDefault="00F23F3A" w:rsidP="0000665F">
      <w:pPr>
        <w:pStyle w:val="p7"/>
        <w:tabs>
          <w:tab w:val="clear" w:pos="440"/>
          <w:tab w:val="left" w:pos="708"/>
        </w:tabs>
        <w:spacing w:line="240" w:lineRule="auto"/>
        <w:ind w:left="794"/>
        <w:jc w:val="both"/>
        <w:rPr>
          <w:sz w:val="22"/>
          <w:szCs w:val="22"/>
        </w:rPr>
      </w:pPr>
    </w:p>
    <w:p w14:paraId="3C4C280E" w14:textId="77777777" w:rsidR="00F23F3A" w:rsidRDefault="00F23F3A" w:rsidP="0000665F">
      <w:pPr>
        <w:pStyle w:val="p7"/>
        <w:tabs>
          <w:tab w:val="clear" w:pos="440"/>
          <w:tab w:val="left" w:pos="708"/>
        </w:tabs>
        <w:spacing w:line="240" w:lineRule="auto"/>
        <w:ind w:left="794"/>
        <w:jc w:val="both"/>
        <w:rPr>
          <w:sz w:val="22"/>
          <w:szCs w:val="22"/>
        </w:rPr>
      </w:pPr>
    </w:p>
    <w:p w14:paraId="50A98796" w14:textId="77777777" w:rsidR="00A23D16" w:rsidRDefault="00A23D16" w:rsidP="0000665F">
      <w:pPr>
        <w:pStyle w:val="p7"/>
        <w:tabs>
          <w:tab w:val="clear" w:pos="440"/>
          <w:tab w:val="left" w:pos="708"/>
        </w:tabs>
        <w:spacing w:line="240" w:lineRule="auto"/>
        <w:ind w:left="794"/>
        <w:jc w:val="both"/>
        <w:rPr>
          <w:sz w:val="22"/>
          <w:szCs w:val="22"/>
        </w:rPr>
      </w:pPr>
    </w:p>
    <w:p w14:paraId="12C371EB"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2:</w:t>
      </w:r>
    </w:p>
    <w:p w14:paraId="6EF5F17A"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0623D98D" w14:textId="77777777" w:rsidTr="006A7570">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6C3DBC7F" w14:textId="77777777" w:rsidR="00035B2B" w:rsidRDefault="00035B2B">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177532A0" w14:textId="77777777" w:rsidR="00035B2B" w:rsidRDefault="00035B2B">
            <w:pPr>
              <w:pStyle w:val="p7"/>
              <w:spacing w:before="120" w:after="120" w:line="240" w:lineRule="auto"/>
              <w:ind w:left="0" w:right="1347"/>
              <w:jc w:val="center"/>
              <w:rPr>
                <w:b/>
                <w:sz w:val="22"/>
                <w:szCs w:val="22"/>
              </w:rPr>
            </w:pPr>
            <w:r>
              <w:rPr>
                <w:b/>
                <w:sz w:val="22"/>
                <w:szCs w:val="22"/>
              </w:rPr>
              <w:t>VHOD – VETROLOV</w:t>
            </w:r>
          </w:p>
        </w:tc>
      </w:tr>
      <w:tr w:rsidR="00035B2B" w14:paraId="0100F30B"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285DBD42" w14:textId="77777777" w:rsidR="00035B2B" w:rsidRDefault="00035B2B">
            <w:pPr>
              <w:pStyle w:val="p7"/>
              <w:spacing w:line="240" w:lineRule="auto"/>
              <w:ind w:left="0"/>
              <w:jc w:val="center"/>
              <w:rPr>
                <w:b/>
                <w:sz w:val="22"/>
                <w:szCs w:val="22"/>
              </w:rPr>
            </w:pPr>
            <w:r>
              <w:rPr>
                <w:b/>
                <w:sz w:val="22"/>
                <w:szCs w:val="22"/>
              </w:rPr>
              <w:t>Pogostost opravljanja</w:t>
            </w:r>
          </w:p>
          <w:p w14:paraId="2F3247F2" w14:textId="77777777" w:rsidR="00035B2B" w:rsidRDefault="00035B2B">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36FEE6E1" w14:textId="77777777" w:rsidR="00035B2B" w:rsidRDefault="00104CD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6BEC2904" w14:textId="77777777" w:rsidR="00035B2B" w:rsidRDefault="00035B2B">
            <w:pPr>
              <w:pStyle w:val="p7"/>
              <w:spacing w:line="240" w:lineRule="auto"/>
              <w:ind w:left="0"/>
              <w:jc w:val="center"/>
              <w:rPr>
                <w:b/>
                <w:sz w:val="22"/>
                <w:szCs w:val="22"/>
              </w:rPr>
            </w:pPr>
            <w:r>
              <w:rPr>
                <w:b/>
                <w:sz w:val="22"/>
                <w:szCs w:val="22"/>
              </w:rPr>
              <w:t>Čistilni pripomoček</w:t>
            </w:r>
            <w:r w:rsidR="00104CD9">
              <w:rPr>
                <w:b/>
                <w:sz w:val="22"/>
                <w:szCs w:val="22"/>
              </w:rPr>
              <w:t xml:space="preserve"> in čistilo</w:t>
            </w:r>
          </w:p>
        </w:tc>
        <w:tc>
          <w:tcPr>
            <w:tcW w:w="2125" w:type="dxa"/>
            <w:tcBorders>
              <w:top w:val="single" w:sz="6" w:space="0" w:color="auto"/>
              <w:left w:val="single" w:sz="6" w:space="0" w:color="auto"/>
              <w:bottom w:val="single" w:sz="4" w:space="0" w:color="auto"/>
              <w:right w:val="single" w:sz="6" w:space="0" w:color="auto"/>
            </w:tcBorders>
            <w:hideMark/>
          </w:tcPr>
          <w:p w14:paraId="5DEE7224" w14:textId="77777777" w:rsidR="00035B2B" w:rsidRDefault="00104CD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1F9DBA4E" w14:textId="77777777" w:rsidR="00035B2B" w:rsidRDefault="00035B2B">
            <w:pPr>
              <w:pStyle w:val="p7"/>
              <w:spacing w:line="240" w:lineRule="auto"/>
              <w:ind w:left="0"/>
              <w:jc w:val="center"/>
              <w:rPr>
                <w:b/>
                <w:sz w:val="22"/>
                <w:szCs w:val="22"/>
              </w:rPr>
            </w:pPr>
            <w:r>
              <w:rPr>
                <w:b/>
                <w:sz w:val="22"/>
                <w:szCs w:val="22"/>
              </w:rPr>
              <w:t>Izvajalec</w:t>
            </w:r>
          </w:p>
        </w:tc>
      </w:tr>
      <w:tr w:rsidR="00632BE4" w14:paraId="491B558C" w14:textId="77777777" w:rsidTr="006A7570">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1C78A306" w14:textId="77777777" w:rsidR="00632BE4" w:rsidRPr="00720AD3" w:rsidRDefault="00632BE4" w:rsidP="00632BE4">
            <w:pPr>
              <w:pStyle w:val="Default"/>
              <w:ind w:left="1080"/>
              <w:rPr>
                <w:rFonts w:ascii="Times New Roman" w:hAnsi="Times New Roman" w:cs="Times New Roman"/>
                <w:sz w:val="22"/>
                <w:szCs w:val="22"/>
              </w:rPr>
            </w:pPr>
          </w:p>
          <w:p w14:paraId="5B12CF3B" w14:textId="77777777" w:rsidR="00632BE4" w:rsidRDefault="00632BE4" w:rsidP="00632BE4">
            <w:pPr>
              <w:pStyle w:val="p7"/>
              <w:spacing w:line="240" w:lineRule="auto"/>
              <w:ind w:left="0"/>
              <w:jc w:val="both"/>
              <w:rPr>
                <w:i/>
                <w:sz w:val="22"/>
                <w:szCs w:val="22"/>
              </w:rPr>
            </w:pPr>
            <w:r w:rsidRPr="00720AD3">
              <w:rPr>
                <w:sz w:val="22"/>
                <w:szCs w:val="22"/>
              </w:rPr>
              <w:t>DNEVNO:</w:t>
            </w:r>
          </w:p>
          <w:p w14:paraId="7BA4FCA9" w14:textId="77777777" w:rsidR="00632BE4" w:rsidRPr="00720AD3" w:rsidRDefault="00632BE4" w:rsidP="00632BE4">
            <w:pPr>
              <w:pStyle w:val="Default"/>
              <w:ind w:left="1080"/>
              <w:rPr>
                <w:rFonts w:ascii="Times New Roman" w:hAnsi="Times New Roman" w:cs="Times New Roman"/>
                <w:sz w:val="22"/>
                <w:szCs w:val="22"/>
              </w:rPr>
            </w:pPr>
          </w:p>
          <w:p w14:paraId="037DC90C"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0B968956"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291F4FA8"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313FA857"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7229CFF1" w14:textId="77777777" w:rsidR="00632BE4" w:rsidRDefault="00632BE4" w:rsidP="00632BE4">
            <w:pPr>
              <w:pStyle w:val="p7"/>
              <w:spacing w:line="240" w:lineRule="auto"/>
              <w:ind w:left="0"/>
              <w:jc w:val="both"/>
              <w:rPr>
                <w:i/>
                <w:sz w:val="22"/>
                <w:szCs w:val="22"/>
              </w:rPr>
            </w:pPr>
          </w:p>
        </w:tc>
      </w:tr>
      <w:tr w:rsidR="00632BE4" w14:paraId="3D3F51A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8ADC59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81CA47"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3A0E3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410B2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55E502" w14:textId="77777777" w:rsidR="00632BE4" w:rsidRDefault="00632BE4" w:rsidP="00632BE4">
            <w:pPr>
              <w:pStyle w:val="p7"/>
              <w:spacing w:line="240" w:lineRule="auto"/>
              <w:ind w:left="283"/>
              <w:jc w:val="both"/>
              <w:rPr>
                <w:sz w:val="22"/>
                <w:szCs w:val="22"/>
              </w:rPr>
            </w:pPr>
          </w:p>
        </w:tc>
      </w:tr>
      <w:tr w:rsidR="00632BE4" w14:paraId="2D16193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12C119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AAAD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8C9796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43AC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4DDCA3" w14:textId="77777777" w:rsidR="00632BE4" w:rsidRDefault="00632BE4" w:rsidP="00632BE4">
            <w:pPr>
              <w:pStyle w:val="p7"/>
              <w:spacing w:line="240" w:lineRule="auto"/>
              <w:ind w:left="283"/>
              <w:jc w:val="both"/>
              <w:rPr>
                <w:sz w:val="22"/>
                <w:szCs w:val="22"/>
              </w:rPr>
            </w:pPr>
          </w:p>
        </w:tc>
      </w:tr>
      <w:tr w:rsidR="00632BE4" w14:paraId="6BC86F5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3D1BE6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081449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A3114E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FC60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1B563F" w14:textId="77777777" w:rsidR="00632BE4" w:rsidRDefault="00632BE4" w:rsidP="00632BE4">
            <w:pPr>
              <w:pStyle w:val="p7"/>
              <w:spacing w:line="240" w:lineRule="auto"/>
              <w:ind w:left="283"/>
              <w:jc w:val="both"/>
              <w:rPr>
                <w:sz w:val="22"/>
                <w:szCs w:val="22"/>
              </w:rPr>
            </w:pPr>
          </w:p>
        </w:tc>
      </w:tr>
      <w:tr w:rsidR="00632BE4" w14:paraId="6C47E56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363A51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C1000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2BE25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97FC5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B8D81F" w14:textId="77777777" w:rsidR="00632BE4" w:rsidRDefault="00632BE4" w:rsidP="00632BE4">
            <w:pPr>
              <w:pStyle w:val="p7"/>
              <w:spacing w:line="240" w:lineRule="auto"/>
              <w:ind w:left="283"/>
              <w:jc w:val="both"/>
              <w:rPr>
                <w:sz w:val="22"/>
                <w:szCs w:val="22"/>
              </w:rPr>
            </w:pPr>
          </w:p>
        </w:tc>
      </w:tr>
      <w:tr w:rsidR="00632BE4" w14:paraId="6641D41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3910A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140243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BB2F0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06C9A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71C28F" w14:textId="77777777" w:rsidR="00632BE4" w:rsidRDefault="00632BE4" w:rsidP="00632BE4">
            <w:pPr>
              <w:pStyle w:val="p7"/>
              <w:spacing w:line="240" w:lineRule="auto"/>
              <w:ind w:left="283"/>
              <w:jc w:val="both"/>
              <w:rPr>
                <w:sz w:val="22"/>
                <w:szCs w:val="22"/>
              </w:rPr>
            </w:pPr>
          </w:p>
        </w:tc>
      </w:tr>
      <w:tr w:rsidR="00632BE4" w14:paraId="0B6C3AD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671948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5AC3C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B16460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08910A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507A2F" w14:textId="77777777" w:rsidR="00632BE4" w:rsidRDefault="00632BE4" w:rsidP="00632BE4">
            <w:pPr>
              <w:pStyle w:val="p7"/>
              <w:spacing w:line="240" w:lineRule="auto"/>
              <w:ind w:left="283"/>
              <w:jc w:val="both"/>
              <w:rPr>
                <w:sz w:val="22"/>
                <w:szCs w:val="22"/>
              </w:rPr>
            </w:pPr>
          </w:p>
        </w:tc>
      </w:tr>
      <w:tr w:rsidR="00632BE4" w14:paraId="35CB98A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218F9F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339EEE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8F68B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8B108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B03AC6" w14:textId="77777777" w:rsidR="00632BE4" w:rsidRDefault="00632BE4" w:rsidP="00632BE4">
            <w:pPr>
              <w:pStyle w:val="p7"/>
              <w:spacing w:line="240" w:lineRule="auto"/>
              <w:ind w:left="283"/>
              <w:jc w:val="both"/>
              <w:rPr>
                <w:sz w:val="22"/>
                <w:szCs w:val="22"/>
              </w:rPr>
            </w:pPr>
          </w:p>
        </w:tc>
      </w:tr>
      <w:tr w:rsidR="00632BE4" w14:paraId="358C817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AB40C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AE1593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28E9B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9B4E8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204F3C" w14:textId="77777777" w:rsidR="00632BE4" w:rsidRDefault="00632BE4" w:rsidP="00632BE4">
            <w:pPr>
              <w:pStyle w:val="p7"/>
              <w:spacing w:line="240" w:lineRule="auto"/>
              <w:ind w:left="283"/>
              <w:jc w:val="both"/>
              <w:rPr>
                <w:sz w:val="22"/>
                <w:szCs w:val="22"/>
              </w:rPr>
            </w:pPr>
          </w:p>
        </w:tc>
      </w:tr>
      <w:tr w:rsidR="00632BE4" w14:paraId="59FC6F5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A50B0A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96473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36100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9126FC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3561F52" w14:textId="77777777" w:rsidR="00632BE4" w:rsidRDefault="00632BE4" w:rsidP="00632BE4">
            <w:pPr>
              <w:pStyle w:val="p7"/>
              <w:spacing w:line="240" w:lineRule="auto"/>
              <w:ind w:left="283"/>
              <w:jc w:val="both"/>
              <w:rPr>
                <w:sz w:val="22"/>
                <w:szCs w:val="22"/>
              </w:rPr>
            </w:pPr>
          </w:p>
        </w:tc>
      </w:tr>
      <w:tr w:rsidR="00632BE4" w14:paraId="160344AE" w14:textId="77777777" w:rsidTr="00632BE4">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44477129" w14:textId="77777777" w:rsidR="00632BE4" w:rsidRPr="00720AD3" w:rsidRDefault="00632BE4" w:rsidP="00632BE4">
            <w:pPr>
              <w:pStyle w:val="Default"/>
              <w:ind w:left="1080"/>
              <w:rPr>
                <w:rFonts w:ascii="Times New Roman" w:hAnsi="Times New Roman" w:cs="Times New Roman"/>
                <w:sz w:val="22"/>
                <w:szCs w:val="22"/>
              </w:rPr>
            </w:pPr>
          </w:p>
          <w:p w14:paraId="03CCF99B" w14:textId="77777777" w:rsidR="00632BE4" w:rsidRPr="00720AD3" w:rsidRDefault="00632BE4" w:rsidP="00632BE4">
            <w:pPr>
              <w:pStyle w:val="Default"/>
              <w:ind w:left="1080"/>
              <w:rPr>
                <w:rFonts w:ascii="Times New Roman" w:hAnsi="Times New Roman" w:cs="Times New Roman"/>
                <w:sz w:val="22"/>
                <w:szCs w:val="22"/>
              </w:rPr>
            </w:pPr>
          </w:p>
          <w:p w14:paraId="69905C43" w14:textId="77777777" w:rsidR="00632BE4" w:rsidRDefault="00632BE4" w:rsidP="00632BE4">
            <w:pPr>
              <w:pStyle w:val="p7"/>
              <w:spacing w:line="240" w:lineRule="auto"/>
              <w:ind w:left="0"/>
              <w:jc w:val="both"/>
              <w:rPr>
                <w:sz w:val="22"/>
                <w:szCs w:val="22"/>
              </w:rPr>
            </w:pPr>
            <w:r w:rsidRPr="00720AD3">
              <w:rPr>
                <w:sz w:val="22"/>
                <w:szCs w:val="22"/>
              </w:rPr>
              <w:t>TEDENSKO:</w:t>
            </w:r>
          </w:p>
          <w:p w14:paraId="623075F1" w14:textId="77777777" w:rsidR="00632BE4" w:rsidRPr="00720AD3" w:rsidRDefault="00632BE4" w:rsidP="00632BE4">
            <w:pPr>
              <w:pStyle w:val="Default"/>
              <w:ind w:left="1080"/>
              <w:rPr>
                <w:rFonts w:ascii="Times New Roman" w:hAnsi="Times New Roman" w:cs="Times New Roman"/>
                <w:sz w:val="22"/>
                <w:szCs w:val="22"/>
              </w:rPr>
            </w:pPr>
          </w:p>
          <w:p w14:paraId="78298533"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E7EFE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EAA2C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373282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3D8FA32" w14:textId="77777777" w:rsidR="00632BE4" w:rsidRDefault="00632BE4" w:rsidP="00632BE4">
            <w:pPr>
              <w:pStyle w:val="p7"/>
              <w:spacing w:line="240" w:lineRule="auto"/>
              <w:ind w:left="283"/>
              <w:jc w:val="both"/>
              <w:rPr>
                <w:sz w:val="22"/>
                <w:szCs w:val="22"/>
              </w:rPr>
            </w:pPr>
          </w:p>
        </w:tc>
      </w:tr>
      <w:tr w:rsidR="00632BE4" w14:paraId="2BA60947"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166E8BF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FD85B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005DC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1B7FE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059EB4" w14:textId="77777777" w:rsidR="00632BE4" w:rsidRDefault="00632BE4" w:rsidP="00632BE4">
            <w:pPr>
              <w:pStyle w:val="p7"/>
              <w:spacing w:line="240" w:lineRule="auto"/>
              <w:ind w:left="283"/>
              <w:jc w:val="both"/>
              <w:rPr>
                <w:sz w:val="22"/>
                <w:szCs w:val="22"/>
              </w:rPr>
            </w:pPr>
          </w:p>
        </w:tc>
      </w:tr>
      <w:tr w:rsidR="00632BE4" w14:paraId="09552C29"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1BBEB0E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94512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FAEFF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D558B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B90081" w14:textId="77777777" w:rsidR="00632BE4" w:rsidRDefault="00632BE4" w:rsidP="00632BE4">
            <w:pPr>
              <w:pStyle w:val="p7"/>
              <w:spacing w:line="240" w:lineRule="auto"/>
              <w:ind w:left="283"/>
              <w:jc w:val="both"/>
              <w:rPr>
                <w:sz w:val="22"/>
                <w:szCs w:val="22"/>
              </w:rPr>
            </w:pPr>
          </w:p>
        </w:tc>
      </w:tr>
      <w:tr w:rsidR="00632BE4" w14:paraId="25D95293"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38BC57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230BE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8D1E3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3CD411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477ED3" w14:textId="77777777" w:rsidR="00632BE4" w:rsidRDefault="00632BE4" w:rsidP="00632BE4">
            <w:pPr>
              <w:pStyle w:val="p7"/>
              <w:spacing w:line="240" w:lineRule="auto"/>
              <w:ind w:left="283"/>
              <w:jc w:val="both"/>
              <w:rPr>
                <w:sz w:val="22"/>
                <w:szCs w:val="22"/>
              </w:rPr>
            </w:pPr>
          </w:p>
        </w:tc>
      </w:tr>
      <w:tr w:rsidR="00632BE4" w14:paraId="19FFABF3"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D4196C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427E8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9FBDA6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F67C7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116295" w14:textId="77777777" w:rsidR="00632BE4" w:rsidRDefault="00632BE4" w:rsidP="00632BE4">
            <w:pPr>
              <w:pStyle w:val="p7"/>
              <w:spacing w:line="240" w:lineRule="auto"/>
              <w:ind w:left="283"/>
              <w:jc w:val="both"/>
              <w:rPr>
                <w:sz w:val="22"/>
                <w:szCs w:val="22"/>
              </w:rPr>
            </w:pPr>
          </w:p>
        </w:tc>
      </w:tr>
      <w:tr w:rsidR="00632BE4" w14:paraId="54235341"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0074372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73F37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50B79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A0BFA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E584C5" w14:textId="77777777" w:rsidR="00632BE4" w:rsidRDefault="00632BE4" w:rsidP="00632BE4">
            <w:pPr>
              <w:pStyle w:val="p7"/>
              <w:spacing w:line="240" w:lineRule="auto"/>
              <w:ind w:left="283"/>
              <w:jc w:val="both"/>
              <w:rPr>
                <w:sz w:val="22"/>
                <w:szCs w:val="22"/>
              </w:rPr>
            </w:pPr>
          </w:p>
        </w:tc>
      </w:tr>
      <w:tr w:rsidR="00632BE4" w14:paraId="55E92D18"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A3DCEB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02FFDB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C267C3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788FD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340679" w14:textId="77777777" w:rsidR="00632BE4" w:rsidRDefault="00632BE4" w:rsidP="00632BE4">
            <w:pPr>
              <w:pStyle w:val="p7"/>
              <w:spacing w:line="240" w:lineRule="auto"/>
              <w:ind w:left="283"/>
              <w:jc w:val="both"/>
              <w:rPr>
                <w:sz w:val="22"/>
                <w:szCs w:val="22"/>
              </w:rPr>
            </w:pPr>
          </w:p>
        </w:tc>
      </w:tr>
      <w:tr w:rsidR="00632BE4" w14:paraId="7367343D"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D73C31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102D3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0A4359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A8665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6B60A4" w14:textId="77777777" w:rsidR="00632BE4" w:rsidRDefault="00632BE4" w:rsidP="00632BE4">
            <w:pPr>
              <w:pStyle w:val="p7"/>
              <w:spacing w:line="240" w:lineRule="auto"/>
              <w:ind w:left="283"/>
              <w:jc w:val="both"/>
              <w:rPr>
                <w:sz w:val="22"/>
                <w:szCs w:val="22"/>
              </w:rPr>
            </w:pPr>
          </w:p>
        </w:tc>
      </w:tr>
      <w:tr w:rsidR="00632BE4" w14:paraId="5E6D0289"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94BFEF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38259C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ABAD24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22B7D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F404E7" w14:textId="77777777" w:rsidR="00632BE4" w:rsidRDefault="00632BE4" w:rsidP="00632BE4">
            <w:pPr>
              <w:pStyle w:val="p7"/>
              <w:spacing w:line="240" w:lineRule="auto"/>
              <w:ind w:left="283"/>
              <w:jc w:val="both"/>
              <w:rPr>
                <w:sz w:val="22"/>
                <w:szCs w:val="22"/>
              </w:rPr>
            </w:pPr>
          </w:p>
        </w:tc>
      </w:tr>
      <w:tr w:rsidR="00632BE4" w14:paraId="76C66FC0" w14:textId="77777777" w:rsidTr="00632BE4">
        <w:trPr>
          <w:trHeight w:val="247"/>
        </w:trPr>
        <w:tc>
          <w:tcPr>
            <w:tcW w:w="1418" w:type="dxa"/>
            <w:vMerge w:val="restart"/>
            <w:tcBorders>
              <w:top w:val="single" w:sz="4" w:space="0" w:color="auto"/>
              <w:left w:val="single" w:sz="6" w:space="0" w:color="auto"/>
              <w:bottom w:val="nil"/>
              <w:right w:val="single" w:sz="6" w:space="0" w:color="auto"/>
            </w:tcBorders>
          </w:tcPr>
          <w:p w14:paraId="17071BD6" w14:textId="77777777" w:rsidR="00632BE4" w:rsidRPr="00720AD3" w:rsidRDefault="00632BE4" w:rsidP="00632BE4">
            <w:pPr>
              <w:pStyle w:val="Default"/>
              <w:ind w:left="1080"/>
              <w:rPr>
                <w:rFonts w:ascii="Times New Roman" w:hAnsi="Times New Roman" w:cs="Times New Roman"/>
                <w:sz w:val="22"/>
                <w:szCs w:val="22"/>
              </w:rPr>
            </w:pPr>
          </w:p>
          <w:p w14:paraId="06C3A0F6" w14:textId="77777777" w:rsidR="00632BE4" w:rsidRPr="00720AD3" w:rsidRDefault="00632BE4" w:rsidP="00632BE4">
            <w:pPr>
              <w:pStyle w:val="Default"/>
              <w:ind w:left="1080"/>
              <w:rPr>
                <w:rFonts w:ascii="Times New Roman" w:hAnsi="Times New Roman" w:cs="Times New Roman"/>
                <w:sz w:val="22"/>
                <w:szCs w:val="22"/>
              </w:rPr>
            </w:pPr>
          </w:p>
          <w:p w14:paraId="1A02A408"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25B964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EA0232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71DD4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437AAF" w14:textId="77777777" w:rsidR="00632BE4" w:rsidRDefault="00632BE4" w:rsidP="00632BE4">
            <w:pPr>
              <w:pStyle w:val="p7"/>
              <w:spacing w:line="240" w:lineRule="auto"/>
              <w:ind w:left="283"/>
              <w:jc w:val="both"/>
              <w:rPr>
                <w:sz w:val="22"/>
                <w:szCs w:val="22"/>
              </w:rPr>
            </w:pPr>
          </w:p>
        </w:tc>
      </w:tr>
      <w:tr w:rsidR="00632BE4" w14:paraId="78DD84C8"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35BA135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84840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C942A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00ED92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ADC14D" w14:textId="77777777" w:rsidR="00632BE4" w:rsidRDefault="00632BE4" w:rsidP="00632BE4">
            <w:pPr>
              <w:pStyle w:val="p7"/>
              <w:spacing w:line="240" w:lineRule="auto"/>
              <w:ind w:left="283"/>
              <w:jc w:val="both"/>
              <w:rPr>
                <w:sz w:val="22"/>
                <w:szCs w:val="22"/>
              </w:rPr>
            </w:pPr>
          </w:p>
        </w:tc>
      </w:tr>
      <w:tr w:rsidR="00632BE4" w14:paraId="201A3C1E"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653BD66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9C2C7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962BA4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9128F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DD1FD0" w14:textId="77777777" w:rsidR="00632BE4" w:rsidRDefault="00632BE4" w:rsidP="00632BE4">
            <w:pPr>
              <w:pStyle w:val="p7"/>
              <w:spacing w:line="240" w:lineRule="auto"/>
              <w:ind w:left="283"/>
              <w:jc w:val="both"/>
              <w:rPr>
                <w:sz w:val="22"/>
                <w:szCs w:val="22"/>
              </w:rPr>
            </w:pPr>
          </w:p>
        </w:tc>
      </w:tr>
      <w:tr w:rsidR="00632BE4" w14:paraId="016FB0FA" w14:textId="77777777" w:rsidTr="00632BE4">
        <w:trPr>
          <w:trHeight w:val="146"/>
        </w:trPr>
        <w:tc>
          <w:tcPr>
            <w:tcW w:w="1418" w:type="dxa"/>
            <w:vMerge/>
            <w:tcBorders>
              <w:top w:val="single" w:sz="4" w:space="0" w:color="auto"/>
              <w:left w:val="single" w:sz="6" w:space="0" w:color="auto"/>
              <w:bottom w:val="nil"/>
              <w:right w:val="single" w:sz="6" w:space="0" w:color="auto"/>
            </w:tcBorders>
            <w:vAlign w:val="center"/>
            <w:hideMark/>
          </w:tcPr>
          <w:p w14:paraId="2980FE4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A89AA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342BC5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40E34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5BC3B4" w14:textId="77777777" w:rsidR="00632BE4" w:rsidRDefault="00632BE4" w:rsidP="00632BE4">
            <w:pPr>
              <w:pStyle w:val="p7"/>
              <w:spacing w:line="240" w:lineRule="auto"/>
              <w:ind w:left="283"/>
              <w:jc w:val="both"/>
              <w:rPr>
                <w:sz w:val="22"/>
                <w:szCs w:val="22"/>
              </w:rPr>
            </w:pPr>
          </w:p>
        </w:tc>
      </w:tr>
      <w:tr w:rsidR="00632BE4" w14:paraId="471C082A" w14:textId="77777777" w:rsidTr="00632BE4">
        <w:trPr>
          <w:trHeight w:val="247"/>
        </w:trPr>
        <w:tc>
          <w:tcPr>
            <w:tcW w:w="1418" w:type="dxa"/>
            <w:tcBorders>
              <w:top w:val="nil"/>
              <w:left w:val="single" w:sz="6" w:space="0" w:color="auto"/>
              <w:bottom w:val="nil"/>
              <w:right w:val="single" w:sz="6" w:space="0" w:color="auto"/>
            </w:tcBorders>
          </w:tcPr>
          <w:p w14:paraId="34E51F78"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F4FE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CEE48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20F92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04757C" w14:textId="77777777" w:rsidR="00632BE4" w:rsidRDefault="00632BE4" w:rsidP="00632BE4">
            <w:pPr>
              <w:pStyle w:val="p7"/>
              <w:spacing w:line="240" w:lineRule="auto"/>
              <w:ind w:left="283"/>
              <w:jc w:val="both"/>
              <w:rPr>
                <w:sz w:val="22"/>
                <w:szCs w:val="22"/>
              </w:rPr>
            </w:pPr>
          </w:p>
        </w:tc>
      </w:tr>
      <w:tr w:rsidR="00632BE4" w14:paraId="640E5A5D" w14:textId="77777777" w:rsidTr="00632BE4">
        <w:trPr>
          <w:trHeight w:val="266"/>
        </w:trPr>
        <w:tc>
          <w:tcPr>
            <w:tcW w:w="1418" w:type="dxa"/>
            <w:tcBorders>
              <w:top w:val="nil"/>
              <w:left w:val="single" w:sz="6" w:space="0" w:color="auto"/>
              <w:bottom w:val="nil"/>
              <w:right w:val="single" w:sz="6" w:space="0" w:color="auto"/>
            </w:tcBorders>
          </w:tcPr>
          <w:p w14:paraId="1971FF50"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5C618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172EA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645FC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BB4337" w14:textId="77777777" w:rsidR="00632BE4" w:rsidRDefault="00632BE4" w:rsidP="00632BE4">
            <w:pPr>
              <w:pStyle w:val="p7"/>
              <w:spacing w:line="240" w:lineRule="auto"/>
              <w:ind w:left="283"/>
              <w:jc w:val="both"/>
              <w:rPr>
                <w:sz w:val="22"/>
                <w:szCs w:val="22"/>
              </w:rPr>
            </w:pPr>
          </w:p>
        </w:tc>
      </w:tr>
      <w:tr w:rsidR="00632BE4" w14:paraId="553F9096" w14:textId="77777777" w:rsidTr="00632BE4">
        <w:trPr>
          <w:trHeight w:val="266"/>
        </w:trPr>
        <w:tc>
          <w:tcPr>
            <w:tcW w:w="1418" w:type="dxa"/>
            <w:tcBorders>
              <w:top w:val="nil"/>
              <w:left w:val="single" w:sz="6" w:space="0" w:color="auto"/>
              <w:bottom w:val="nil"/>
              <w:right w:val="single" w:sz="6" w:space="0" w:color="auto"/>
            </w:tcBorders>
          </w:tcPr>
          <w:p w14:paraId="15AD834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C91AD9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BDEE5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6D9A6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C96BF7" w14:textId="77777777" w:rsidR="00632BE4" w:rsidRDefault="00632BE4" w:rsidP="00632BE4">
            <w:pPr>
              <w:pStyle w:val="p7"/>
              <w:spacing w:line="240" w:lineRule="auto"/>
              <w:ind w:left="283"/>
              <w:jc w:val="both"/>
              <w:rPr>
                <w:sz w:val="22"/>
                <w:szCs w:val="22"/>
              </w:rPr>
            </w:pPr>
          </w:p>
        </w:tc>
      </w:tr>
      <w:tr w:rsidR="00632BE4" w14:paraId="7CD28CD7" w14:textId="77777777" w:rsidTr="00632BE4">
        <w:trPr>
          <w:trHeight w:val="266"/>
        </w:trPr>
        <w:tc>
          <w:tcPr>
            <w:tcW w:w="1418" w:type="dxa"/>
            <w:tcBorders>
              <w:top w:val="nil"/>
              <w:left w:val="single" w:sz="6" w:space="0" w:color="auto"/>
              <w:bottom w:val="nil"/>
              <w:right w:val="single" w:sz="6" w:space="0" w:color="auto"/>
            </w:tcBorders>
          </w:tcPr>
          <w:p w14:paraId="029AB621"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49D3E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F52019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138D5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122BDA8" w14:textId="77777777" w:rsidR="00632BE4" w:rsidRDefault="00632BE4" w:rsidP="00632BE4">
            <w:pPr>
              <w:pStyle w:val="p7"/>
              <w:spacing w:line="240" w:lineRule="auto"/>
              <w:ind w:left="283"/>
              <w:jc w:val="both"/>
              <w:rPr>
                <w:sz w:val="22"/>
                <w:szCs w:val="22"/>
              </w:rPr>
            </w:pPr>
          </w:p>
        </w:tc>
      </w:tr>
      <w:tr w:rsidR="00632BE4" w14:paraId="63B2D6DE" w14:textId="77777777" w:rsidTr="00632BE4">
        <w:trPr>
          <w:trHeight w:val="266"/>
        </w:trPr>
        <w:tc>
          <w:tcPr>
            <w:tcW w:w="1418" w:type="dxa"/>
            <w:tcBorders>
              <w:top w:val="nil"/>
              <w:left w:val="single" w:sz="6" w:space="0" w:color="auto"/>
              <w:bottom w:val="nil"/>
              <w:right w:val="single" w:sz="6" w:space="0" w:color="auto"/>
            </w:tcBorders>
          </w:tcPr>
          <w:p w14:paraId="3471FC2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E2E63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A5BBF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B28EE9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55D3FF" w14:textId="77777777" w:rsidR="00632BE4" w:rsidRDefault="00632BE4" w:rsidP="00632BE4">
            <w:pPr>
              <w:pStyle w:val="p7"/>
              <w:spacing w:line="240" w:lineRule="auto"/>
              <w:ind w:left="283"/>
              <w:jc w:val="both"/>
              <w:rPr>
                <w:sz w:val="22"/>
                <w:szCs w:val="22"/>
              </w:rPr>
            </w:pPr>
          </w:p>
        </w:tc>
      </w:tr>
      <w:tr w:rsidR="00632BE4" w14:paraId="1AB293E1" w14:textId="77777777" w:rsidTr="00632BE4">
        <w:trPr>
          <w:trHeight w:val="266"/>
        </w:trPr>
        <w:tc>
          <w:tcPr>
            <w:tcW w:w="1418" w:type="dxa"/>
            <w:tcBorders>
              <w:top w:val="nil"/>
              <w:left w:val="single" w:sz="6" w:space="0" w:color="auto"/>
              <w:bottom w:val="single" w:sz="6" w:space="0" w:color="auto"/>
              <w:right w:val="single" w:sz="6" w:space="0" w:color="auto"/>
            </w:tcBorders>
          </w:tcPr>
          <w:p w14:paraId="5EE9FECE"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E0FDD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7765F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28EAEE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D8EAC0" w14:textId="77777777" w:rsidR="00632BE4" w:rsidRDefault="00632BE4" w:rsidP="00632BE4">
            <w:pPr>
              <w:pStyle w:val="p7"/>
              <w:spacing w:line="240" w:lineRule="auto"/>
              <w:ind w:left="283"/>
              <w:jc w:val="both"/>
              <w:rPr>
                <w:sz w:val="22"/>
                <w:szCs w:val="22"/>
              </w:rPr>
            </w:pPr>
          </w:p>
        </w:tc>
      </w:tr>
    </w:tbl>
    <w:p w14:paraId="4FDFE731" w14:textId="77777777" w:rsidR="00035B2B" w:rsidRDefault="00035B2B" w:rsidP="00035B2B">
      <w:pPr>
        <w:pStyle w:val="p7"/>
        <w:spacing w:line="240" w:lineRule="auto"/>
        <w:ind w:left="440"/>
        <w:jc w:val="both"/>
        <w:rPr>
          <w:sz w:val="22"/>
          <w:szCs w:val="22"/>
        </w:rPr>
      </w:pPr>
    </w:p>
    <w:p w14:paraId="5BB53571"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3:</w:t>
      </w:r>
    </w:p>
    <w:p w14:paraId="51D00671"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2DEE9DEC"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34940773" w14:textId="77777777" w:rsidR="00035B2B" w:rsidRDefault="00035B2B">
            <w:pPr>
              <w:pStyle w:val="p7"/>
              <w:spacing w:before="120" w:after="120" w:line="240" w:lineRule="auto"/>
              <w:ind w:left="0"/>
              <w:jc w:val="center"/>
              <w:rPr>
                <w:b/>
                <w:sz w:val="22"/>
                <w:szCs w:val="22"/>
              </w:rPr>
            </w:pPr>
            <w:r>
              <w:rPr>
                <w:b/>
                <w:sz w:val="22"/>
                <w:szCs w:val="22"/>
              </w:rPr>
              <w:t>STOPNIŠČA HODNIKI</w:t>
            </w:r>
          </w:p>
        </w:tc>
      </w:tr>
      <w:tr w:rsidR="00632BE4" w14:paraId="3F263507"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362D23BA" w14:textId="77777777" w:rsidR="00632BE4" w:rsidRDefault="00632BE4" w:rsidP="00632BE4">
            <w:pPr>
              <w:pStyle w:val="p7"/>
              <w:spacing w:line="240" w:lineRule="auto"/>
              <w:ind w:left="0"/>
              <w:jc w:val="center"/>
              <w:rPr>
                <w:b/>
                <w:sz w:val="22"/>
                <w:szCs w:val="22"/>
              </w:rPr>
            </w:pPr>
            <w:r>
              <w:rPr>
                <w:b/>
                <w:sz w:val="22"/>
                <w:szCs w:val="22"/>
              </w:rPr>
              <w:t>Pogostost opravljanja</w:t>
            </w:r>
          </w:p>
          <w:p w14:paraId="7CC06ADC"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7CD08762"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66E6B867"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3C3D46B9"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15CEF1FD"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269EA491" w14:textId="77777777" w:rsidTr="00632BE4">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37CD1746" w14:textId="77777777" w:rsidR="00632BE4" w:rsidRPr="00720AD3" w:rsidRDefault="00632BE4" w:rsidP="00632BE4">
            <w:pPr>
              <w:pStyle w:val="Default"/>
              <w:ind w:left="1080"/>
              <w:rPr>
                <w:rFonts w:ascii="Times New Roman" w:hAnsi="Times New Roman" w:cs="Times New Roman"/>
                <w:sz w:val="22"/>
                <w:szCs w:val="22"/>
              </w:rPr>
            </w:pPr>
          </w:p>
          <w:p w14:paraId="5202A814" w14:textId="77777777" w:rsidR="00632BE4" w:rsidRDefault="00632BE4" w:rsidP="00632BE4">
            <w:pPr>
              <w:pStyle w:val="p7"/>
              <w:spacing w:line="240" w:lineRule="auto"/>
              <w:ind w:left="0"/>
              <w:jc w:val="both"/>
              <w:rPr>
                <w:i/>
                <w:sz w:val="22"/>
                <w:szCs w:val="22"/>
              </w:rPr>
            </w:pPr>
            <w:r w:rsidRPr="00720AD3">
              <w:rPr>
                <w:sz w:val="22"/>
                <w:szCs w:val="22"/>
              </w:rPr>
              <w:t>DNEVNO:</w:t>
            </w:r>
          </w:p>
          <w:p w14:paraId="4AF6E454" w14:textId="77777777" w:rsidR="00632BE4" w:rsidRPr="00720AD3" w:rsidRDefault="00632BE4" w:rsidP="00632BE4">
            <w:pPr>
              <w:pStyle w:val="Default"/>
              <w:ind w:left="1080"/>
              <w:rPr>
                <w:rFonts w:ascii="Times New Roman" w:hAnsi="Times New Roman" w:cs="Times New Roman"/>
                <w:sz w:val="22"/>
                <w:szCs w:val="22"/>
              </w:rPr>
            </w:pPr>
          </w:p>
          <w:p w14:paraId="7CA234EB"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D5035E"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EF31DA"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E581FAE"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C44BDA" w14:textId="77777777" w:rsidR="00632BE4" w:rsidRDefault="00632BE4" w:rsidP="00632BE4">
            <w:pPr>
              <w:pStyle w:val="p7"/>
              <w:spacing w:line="240" w:lineRule="auto"/>
              <w:ind w:left="0"/>
              <w:jc w:val="both"/>
              <w:rPr>
                <w:i/>
                <w:sz w:val="22"/>
                <w:szCs w:val="22"/>
              </w:rPr>
            </w:pPr>
          </w:p>
        </w:tc>
      </w:tr>
      <w:tr w:rsidR="00632BE4" w14:paraId="073D3C4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F1C154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6862DC"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A5829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90A21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A648A1" w14:textId="77777777" w:rsidR="00632BE4" w:rsidRDefault="00632BE4" w:rsidP="00632BE4">
            <w:pPr>
              <w:pStyle w:val="p7"/>
              <w:spacing w:line="240" w:lineRule="auto"/>
              <w:ind w:left="283"/>
              <w:jc w:val="both"/>
              <w:rPr>
                <w:sz w:val="22"/>
                <w:szCs w:val="22"/>
              </w:rPr>
            </w:pPr>
          </w:p>
        </w:tc>
      </w:tr>
      <w:tr w:rsidR="00632BE4" w14:paraId="630C04D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33D558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0682D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BD7574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3C873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1C91A5" w14:textId="77777777" w:rsidR="00632BE4" w:rsidRDefault="00632BE4" w:rsidP="00632BE4">
            <w:pPr>
              <w:pStyle w:val="p7"/>
              <w:spacing w:line="240" w:lineRule="auto"/>
              <w:ind w:left="283"/>
              <w:jc w:val="both"/>
              <w:rPr>
                <w:sz w:val="22"/>
                <w:szCs w:val="22"/>
              </w:rPr>
            </w:pPr>
          </w:p>
        </w:tc>
      </w:tr>
      <w:tr w:rsidR="00632BE4" w14:paraId="2C58E70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F2271C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7437C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8C047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940DC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E1DFF1" w14:textId="77777777" w:rsidR="00632BE4" w:rsidRDefault="00632BE4" w:rsidP="00632BE4">
            <w:pPr>
              <w:pStyle w:val="p7"/>
              <w:spacing w:line="240" w:lineRule="auto"/>
              <w:ind w:left="283"/>
              <w:jc w:val="both"/>
              <w:rPr>
                <w:sz w:val="22"/>
                <w:szCs w:val="22"/>
              </w:rPr>
            </w:pPr>
          </w:p>
        </w:tc>
      </w:tr>
      <w:tr w:rsidR="00632BE4" w14:paraId="638EC7D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9A5015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32419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0B6B3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1DE94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8B8589" w14:textId="77777777" w:rsidR="00632BE4" w:rsidRDefault="00632BE4" w:rsidP="00632BE4">
            <w:pPr>
              <w:pStyle w:val="p7"/>
              <w:spacing w:line="240" w:lineRule="auto"/>
              <w:ind w:left="283"/>
              <w:jc w:val="both"/>
              <w:rPr>
                <w:sz w:val="22"/>
                <w:szCs w:val="22"/>
              </w:rPr>
            </w:pPr>
          </w:p>
        </w:tc>
      </w:tr>
      <w:tr w:rsidR="00632BE4" w14:paraId="00E364F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9457B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F7046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F71420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FEF97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B5D619" w14:textId="77777777" w:rsidR="00632BE4" w:rsidRDefault="00632BE4" w:rsidP="00632BE4">
            <w:pPr>
              <w:pStyle w:val="p7"/>
              <w:spacing w:line="240" w:lineRule="auto"/>
              <w:ind w:left="283"/>
              <w:jc w:val="both"/>
              <w:rPr>
                <w:sz w:val="22"/>
                <w:szCs w:val="22"/>
              </w:rPr>
            </w:pPr>
          </w:p>
        </w:tc>
      </w:tr>
      <w:tr w:rsidR="00632BE4" w14:paraId="0ACFEE4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A3F53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0361B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C8EFA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9DC78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FD8B26" w14:textId="77777777" w:rsidR="00632BE4" w:rsidRDefault="00632BE4" w:rsidP="00632BE4">
            <w:pPr>
              <w:pStyle w:val="p7"/>
              <w:spacing w:line="240" w:lineRule="auto"/>
              <w:ind w:left="283"/>
              <w:jc w:val="both"/>
              <w:rPr>
                <w:sz w:val="22"/>
                <w:szCs w:val="22"/>
              </w:rPr>
            </w:pPr>
          </w:p>
        </w:tc>
      </w:tr>
      <w:tr w:rsidR="00632BE4" w14:paraId="0ECAA7E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5F3BEA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E4F4D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929BF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76898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87EE38" w14:textId="77777777" w:rsidR="00632BE4" w:rsidRDefault="00632BE4" w:rsidP="00632BE4">
            <w:pPr>
              <w:pStyle w:val="p7"/>
              <w:spacing w:line="240" w:lineRule="auto"/>
              <w:ind w:left="283"/>
              <w:jc w:val="both"/>
              <w:rPr>
                <w:sz w:val="22"/>
                <w:szCs w:val="22"/>
              </w:rPr>
            </w:pPr>
          </w:p>
        </w:tc>
      </w:tr>
      <w:tr w:rsidR="00632BE4" w14:paraId="0724B78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F97D5F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F7E2B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C1174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A6598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C66BDB" w14:textId="77777777" w:rsidR="00632BE4" w:rsidRDefault="00632BE4" w:rsidP="00632BE4">
            <w:pPr>
              <w:pStyle w:val="p7"/>
              <w:spacing w:line="240" w:lineRule="auto"/>
              <w:ind w:left="283"/>
              <w:jc w:val="both"/>
              <w:rPr>
                <w:sz w:val="22"/>
                <w:szCs w:val="22"/>
              </w:rPr>
            </w:pPr>
          </w:p>
        </w:tc>
      </w:tr>
      <w:tr w:rsidR="00632BE4" w14:paraId="634DF5F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A0AEF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64670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D0A38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1F1A6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440A5B" w14:textId="77777777" w:rsidR="00632BE4" w:rsidRDefault="00632BE4" w:rsidP="00632BE4">
            <w:pPr>
              <w:pStyle w:val="p7"/>
              <w:spacing w:line="240" w:lineRule="auto"/>
              <w:ind w:left="283"/>
              <w:jc w:val="both"/>
              <w:rPr>
                <w:sz w:val="22"/>
                <w:szCs w:val="22"/>
              </w:rPr>
            </w:pPr>
          </w:p>
        </w:tc>
      </w:tr>
      <w:tr w:rsidR="00632BE4" w14:paraId="660E73D1" w14:textId="77777777" w:rsidTr="00632BE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40E2B5D7" w14:textId="77777777" w:rsidR="00632BE4" w:rsidRPr="00720AD3" w:rsidRDefault="00632BE4" w:rsidP="00632BE4">
            <w:pPr>
              <w:pStyle w:val="Default"/>
              <w:ind w:left="1080"/>
              <w:rPr>
                <w:rFonts w:ascii="Times New Roman" w:hAnsi="Times New Roman" w:cs="Times New Roman"/>
                <w:sz w:val="22"/>
                <w:szCs w:val="22"/>
              </w:rPr>
            </w:pPr>
          </w:p>
          <w:p w14:paraId="5466C528" w14:textId="77777777" w:rsidR="00632BE4" w:rsidRPr="00720AD3" w:rsidRDefault="00632BE4" w:rsidP="00632BE4">
            <w:pPr>
              <w:pStyle w:val="Default"/>
              <w:ind w:left="1080"/>
              <w:rPr>
                <w:rFonts w:ascii="Times New Roman" w:hAnsi="Times New Roman" w:cs="Times New Roman"/>
                <w:sz w:val="22"/>
                <w:szCs w:val="22"/>
              </w:rPr>
            </w:pPr>
          </w:p>
          <w:p w14:paraId="05A67763" w14:textId="77777777" w:rsidR="00632BE4" w:rsidRDefault="00632BE4" w:rsidP="00632BE4">
            <w:pPr>
              <w:pStyle w:val="p7"/>
              <w:spacing w:line="240" w:lineRule="auto"/>
              <w:ind w:left="0"/>
              <w:jc w:val="both"/>
              <w:rPr>
                <w:sz w:val="22"/>
                <w:szCs w:val="22"/>
              </w:rPr>
            </w:pPr>
            <w:r w:rsidRPr="00720AD3">
              <w:rPr>
                <w:sz w:val="22"/>
                <w:szCs w:val="22"/>
              </w:rPr>
              <w:t>TEDENSKO:</w:t>
            </w:r>
          </w:p>
          <w:p w14:paraId="5E3EBB00" w14:textId="77777777" w:rsidR="00632BE4" w:rsidRPr="00720AD3" w:rsidRDefault="00632BE4" w:rsidP="00632BE4">
            <w:pPr>
              <w:pStyle w:val="Default"/>
              <w:ind w:left="1080"/>
              <w:rPr>
                <w:rFonts w:ascii="Times New Roman" w:hAnsi="Times New Roman" w:cs="Times New Roman"/>
                <w:sz w:val="22"/>
                <w:szCs w:val="22"/>
              </w:rPr>
            </w:pPr>
          </w:p>
          <w:p w14:paraId="2798C50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ACB186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72E04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12257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33DF68" w14:textId="77777777" w:rsidR="00632BE4" w:rsidRDefault="00632BE4" w:rsidP="00632BE4">
            <w:pPr>
              <w:pStyle w:val="p7"/>
              <w:spacing w:line="240" w:lineRule="auto"/>
              <w:ind w:left="283"/>
              <w:jc w:val="both"/>
              <w:rPr>
                <w:sz w:val="22"/>
                <w:szCs w:val="22"/>
              </w:rPr>
            </w:pPr>
          </w:p>
        </w:tc>
      </w:tr>
      <w:tr w:rsidR="00632BE4" w14:paraId="52446C3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37E0D5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5D38CF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D3B3F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7AB516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5F04B5" w14:textId="77777777" w:rsidR="00632BE4" w:rsidRDefault="00632BE4" w:rsidP="00632BE4">
            <w:pPr>
              <w:pStyle w:val="p7"/>
              <w:spacing w:line="240" w:lineRule="auto"/>
              <w:ind w:left="283"/>
              <w:jc w:val="both"/>
              <w:rPr>
                <w:sz w:val="22"/>
                <w:szCs w:val="22"/>
              </w:rPr>
            </w:pPr>
          </w:p>
        </w:tc>
      </w:tr>
      <w:tr w:rsidR="00632BE4" w14:paraId="129C8D1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5F9743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EC5F2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0C7BE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9FACB4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561626" w14:textId="77777777" w:rsidR="00632BE4" w:rsidRDefault="00632BE4" w:rsidP="00632BE4">
            <w:pPr>
              <w:pStyle w:val="p7"/>
              <w:spacing w:line="240" w:lineRule="auto"/>
              <w:ind w:left="283"/>
              <w:jc w:val="both"/>
              <w:rPr>
                <w:sz w:val="22"/>
                <w:szCs w:val="22"/>
              </w:rPr>
            </w:pPr>
          </w:p>
        </w:tc>
      </w:tr>
      <w:tr w:rsidR="00632BE4" w14:paraId="4966107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ADD8AA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1D776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7A3D2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88C46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E29475" w14:textId="77777777" w:rsidR="00632BE4" w:rsidRDefault="00632BE4" w:rsidP="00632BE4">
            <w:pPr>
              <w:pStyle w:val="p7"/>
              <w:spacing w:line="240" w:lineRule="auto"/>
              <w:ind w:left="283"/>
              <w:jc w:val="both"/>
              <w:rPr>
                <w:sz w:val="22"/>
                <w:szCs w:val="22"/>
              </w:rPr>
            </w:pPr>
          </w:p>
        </w:tc>
      </w:tr>
      <w:tr w:rsidR="00632BE4" w14:paraId="5F29C9E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B92756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AEEEE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E0FB86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22594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CC8D1EA" w14:textId="77777777" w:rsidR="00632BE4" w:rsidRDefault="00632BE4" w:rsidP="00632BE4">
            <w:pPr>
              <w:pStyle w:val="p7"/>
              <w:spacing w:line="240" w:lineRule="auto"/>
              <w:ind w:left="283"/>
              <w:jc w:val="both"/>
              <w:rPr>
                <w:sz w:val="22"/>
                <w:szCs w:val="22"/>
              </w:rPr>
            </w:pPr>
          </w:p>
        </w:tc>
      </w:tr>
      <w:tr w:rsidR="00632BE4" w14:paraId="18F2CFB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133C98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C84B9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08B52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195B3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CD884D" w14:textId="77777777" w:rsidR="00632BE4" w:rsidRDefault="00632BE4" w:rsidP="00632BE4">
            <w:pPr>
              <w:pStyle w:val="p7"/>
              <w:spacing w:line="240" w:lineRule="auto"/>
              <w:ind w:left="283"/>
              <w:jc w:val="both"/>
              <w:rPr>
                <w:sz w:val="22"/>
                <w:szCs w:val="22"/>
              </w:rPr>
            </w:pPr>
          </w:p>
        </w:tc>
      </w:tr>
      <w:tr w:rsidR="00632BE4" w14:paraId="0468F79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617358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6CA58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16013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3922B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F4FBB4" w14:textId="77777777" w:rsidR="00632BE4" w:rsidRDefault="00632BE4" w:rsidP="00632BE4">
            <w:pPr>
              <w:pStyle w:val="p7"/>
              <w:spacing w:line="240" w:lineRule="auto"/>
              <w:ind w:left="283"/>
              <w:jc w:val="both"/>
              <w:rPr>
                <w:sz w:val="22"/>
                <w:szCs w:val="22"/>
              </w:rPr>
            </w:pPr>
          </w:p>
        </w:tc>
      </w:tr>
      <w:tr w:rsidR="00632BE4" w14:paraId="2F956DD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9EF357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E31FB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44E1F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99D679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9CFCA7" w14:textId="77777777" w:rsidR="00632BE4" w:rsidRDefault="00632BE4" w:rsidP="00632BE4">
            <w:pPr>
              <w:pStyle w:val="p7"/>
              <w:spacing w:line="240" w:lineRule="auto"/>
              <w:ind w:left="283"/>
              <w:jc w:val="both"/>
              <w:rPr>
                <w:sz w:val="22"/>
                <w:szCs w:val="22"/>
              </w:rPr>
            </w:pPr>
          </w:p>
        </w:tc>
      </w:tr>
      <w:tr w:rsidR="00632BE4" w14:paraId="5893C3B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2A4469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342AF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3618DC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89577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ED95AB" w14:textId="77777777" w:rsidR="00632BE4" w:rsidRDefault="00632BE4" w:rsidP="00632BE4">
            <w:pPr>
              <w:pStyle w:val="p7"/>
              <w:spacing w:line="240" w:lineRule="auto"/>
              <w:ind w:left="283"/>
              <w:jc w:val="both"/>
              <w:rPr>
                <w:sz w:val="22"/>
                <w:szCs w:val="22"/>
              </w:rPr>
            </w:pPr>
          </w:p>
        </w:tc>
      </w:tr>
      <w:tr w:rsidR="00632BE4" w14:paraId="67A287D1" w14:textId="77777777" w:rsidTr="00632BE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37C85AC3" w14:textId="77777777" w:rsidR="00632BE4" w:rsidRPr="00720AD3" w:rsidRDefault="00632BE4" w:rsidP="00632BE4">
            <w:pPr>
              <w:pStyle w:val="Default"/>
              <w:ind w:left="1080"/>
              <w:rPr>
                <w:rFonts w:ascii="Times New Roman" w:hAnsi="Times New Roman" w:cs="Times New Roman"/>
                <w:sz w:val="22"/>
                <w:szCs w:val="22"/>
              </w:rPr>
            </w:pPr>
          </w:p>
          <w:p w14:paraId="1C4EBA6B" w14:textId="77777777" w:rsidR="00632BE4" w:rsidRPr="00720AD3" w:rsidRDefault="00632BE4" w:rsidP="00632BE4">
            <w:pPr>
              <w:pStyle w:val="Default"/>
              <w:ind w:left="1080"/>
              <w:rPr>
                <w:rFonts w:ascii="Times New Roman" w:hAnsi="Times New Roman" w:cs="Times New Roman"/>
                <w:sz w:val="22"/>
                <w:szCs w:val="22"/>
              </w:rPr>
            </w:pPr>
          </w:p>
          <w:p w14:paraId="13524A9A"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704C47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CF2173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71A13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420410" w14:textId="77777777" w:rsidR="00632BE4" w:rsidRDefault="00632BE4" w:rsidP="00632BE4">
            <w:pPr>
              <w:pStyle w:val="p7"/>
              <w:spacing w:line="240" w:lineRule="auto"/>
              <w:ind w:left="283"/>
              <w:jc w:val="both"/>
              <w:rPr>
                <w:sz w:val="22"/>
                <w:szCs w:val="22"/>
              </w:rPr>
            </w:pPr>
          </w:p>
        </w:tc>
      </w:tr>
      <w:tr w:rsidR="00632BE4" w14:paraId="24062946"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61414AF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E6EBF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F6EF3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45042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BE0657" w14:textId="77777777" w:rsidR="00632BE4" w:rsidRDefault="00632BE4" w:rsidP="00632BE4">
            <w:pPr>
              <w:pStyle w:val="p7"/>
              <w:spacing w:line="240" w:lineRule="auto"/>
              <w:ind w:left="283"/>
              <w:jc w:val="both"/>
              <w:rPr>
                <w:sz w:val="22"/>
                <w:szCs w:val="22"/>
              </w:rPr>
            </w:pPr>
          </w:p>
        </w:tc>
      </w:tr>
      <w:tr w:rsidR="00632BE4" w14:paraId="6A980D7E"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1B6A2AF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FEF29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9AE434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58F21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4CEFCA" w14:textId="77777777" w:rsidR="00632BE4" w:rsidRDefault="00632BE4" w:rsidP="00632BE4">
            <w:pPr>
              <w:pStyle w:val="p7"/>
              <w:spacing w:line="240" w:lineRule="auto"/>
              <w:ind w:left="283"/>
              <w:jc w:val="both"/>
              <w:rPr>
                <w:sz w:val="22"/>
                <w:szCs w:val="22"/>
              </w:rPr>
            </w:pPr>
          </w:p>
        </w:tc>
      </w:tr>
      <w:tr w:rsidR="00632BE4" w14:paraId="4E96382F"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64A974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9B60D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DE888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128388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F0E31B8" w14:textId="77777777" w:rsidR="00632BE4" w:rsidRDefault="00632BE4" w:rsidP="00632BE4">
            <w:pPr>
              <w:pStyle w:val="p7"/>
              <w:spacing w:line="240" w:lineRule="auto"/>
              <w:ind w:left="283"/>
              <w:jc w:val="both"/>
              <w:rPr>
                <w:sz w:val="22"/>
                <w:szCs w:val="22"/>
              </w:rPr>
            </w:pPr>
          </w:p>
        </w:tc>
      </w:tr>
    </w:tbl>
    <w:p w14:paraId="73F642D4" w14:textId="77777777" w:rsidR="00035B2B" w:rsidRDefault="00035B2B" w:rsidP="00035B2B">
      <w:pPr>
        <w:pStyle w:val="p7"/>
        <w:tabs>
          <w:tab w:val="clear" w:pos="440"/>
          <w:tab w:val="left" w:pos="708"/>
        </w:tabs>
        <w:spacing w:line="240" w:lineRule="auto"/>
        <w:ind w:left="709"/>
        <w:jc w:val="both"/>
        <w:rPr>
          <w:b/>
          <w:sz w:val="22"/>
          <w:szCs w:val="22"/>
        </w:rPr>
      </w:pPr>
    </w:p>
    <w:p w14:paraId="496EC476"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4:</w:t>
      </w:r>
    </w:p>
    <w:p w14:paraId="3973D00A"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5B070FC7"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2B00DC10" w14:textId="77777777" w:rsidR="00035B2B" w:rsidRDefault="00035B2B">
            <w:pPr>
              <w:pStyle w:val="p7"/>
              <w:spacing w:before="120" w:after="120" w:line="240" w:lineRule="auto"/>
              <w:ind w:left="0"/>
              <w:jc w:val="center"/>
              <w:rPr>
                <w:b/>
                <w:sz w:val="22"/>
                <w:szCs w:val="22"/>
              </w:rPr>
            </w:pPr>
            <w:r>
              <w:rPr>
                <w:b/>
                <w:sz w:val="22"/>
                <w:szCs w:val="22"/>
              </w:rPr>
              <w:t>IGRALNICE IN PROSTORI ZA NEGO OTROK</w:t>
            </w:r>
          </w:p>
        </w:tc>
      </w:tr>
      <w:tr w:rsidR="00632BE4" w14:paraId="07B803B7"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38F52773" w14:textId="77777777" w:rsidR="00632BE4" w:rsidRDefault="00632BE4" w:rsidP="00632BE4">
            <w:pPr>
              <w:pStyle w:val="p7"/>
              <w:spacing w:line="240" w:lineRule="auto"/>
              <w:ind w:left="0"/>
              <w:jc w:val="center"/>
              <w:rPr>
                <w:b/>
                <w:sz w:val="22"/>
                <w:szCs w:val="22"/>
              </w:rPr>
            </w:pPr>
            <w:r>
              <w:rPr>
                <w:b/>
                <w:sz w:val="22"/>
                <w:szCs w:val="22"/>
              </w:rPr>
              <w:t>Pogostost opravljanja</w:t>
            </w:r>
          </w:p>
          <w:p w14:paraId="2FF73EAB"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3B2C026F"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22662DC6"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44F6C96A"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4A99C219"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C148D67" w14:textId="77777777" w:rsidTr="00632BE4">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397333A9" w14:textId="77777777" w:rsidR="00632BE4" w:rsidRPr="00720AD3" w:rsidRDefault="00632BE4" w:rsidP="00632BE4">
            <w:pPr>
              <w:pStyle w:val="Default"/>
              <w:ind w:left="1080"/>
              <w:rPr>
                <w:rFonts w:ascii="Times New Roman" w:hAnsi="Times New Roman" w:cs="Times New Roman"/>
                <w:sz w:val="22"/>
                <w:szCs w:val="22"/>
              </w:rPr>
            </w:pPr>
          </w:p>
          <w:p w14:paraId="1391AC5E" w14:textId="77777777" w:rsidR="00632BE4" w:rsidRDefault="00632BE4" w:rsidP="00632BE4">
            <w:pPr>
              <w:pStyle w:val="p7"/>
              <w:spacing w:line="240" w:lineRule="auto"/>
              <w:ind w:left="0"/>
              <w:jc w:val="both"/>
              <w:rPr>
                <w:i/>
                <w:sz w:val="22"/>
                <w:szCs w:val="22"/>
              </w:rPr>
            </w:pPr>
            <w:r w:rsidRPr="00720AD3">
              <w:rPr>
                <w:sz w:val="22"/>
                <w:szCs w:val="22"/>
              </w:rPr>
              <w:t>DNEVNO:</w:t>
            </w:r>
          </w:p>
          <w:p w14:paraId="568E610C" w14:textId="77777777" w:rsidR="00632BE4" w:rsidRPr="00720AD3" w:rsidRDefault="00632BE4" w:rsidP="00632BE4">
            <w:pPr>
              <w:pStyle w:val="Default"/>
              <w:ind w:left="1080"/>
              <w:rPr>
                <w:rFonts w:ascii="Times New Roman" w:hAnsi="Times New Roman" w:cs="Times New Roman"/>
                <w:sz w:val="22"/>
                <w:szCs w:val="22"/>
              </w:rPr>
            </w:pPr>
          </w:p>
          <w:p w14:paraId="2F2DED77"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FFBBB7C"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5441F0"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726F61"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2791E2" w14:textId="77777777" w:rsidR="00632BE4" w:rsidRDefault="00632BE4" w:rsidP="00632BE4">
            <w:pPr>
              <w:pStyle w:val="p7"/>
              <w:spacing w:line="240" w:lineRule="auto"/>
              <w:ind w:left="0"/>
              <w:jc w:val="both"/>
              <w:rPr>
                <w:i/>
                <w:sz w:val="22"/>
                <w:szCs w:val="22"/>
              </w:rPr>
            </w:pPr>
          </w:p>
        </w:tc>
      </w:tr>
      <w:tr w:rsidR="00632BE4" w14:paraId="21354A1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B817D7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B6F7ED"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35213B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CA49E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825CF8" w14:textId="77777777" w:rsidR="00632BE4" w:rsidRDefault="00632BE4" w:rsidP="00632BE4">
            <w:pPr>
              <w:pStyle w:val="p7"/>
              <w:spacing w:line="240" w:lineRule="auto"/>
              <w:ind w:left="283"/>
              <w:jc w:val="both"/>
              <w:rPr>
                <w:sz w:val="22"/>
                <w:szCs w:val="22"/>
              </w:rPr>
            </w:pPr>
          </w:p>
        </w:tc>
      </w:tr>
      <w:tr w:rsidR="00632BE4" w14:paraId="27AB90E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46856C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1D6FFB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01DECD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15007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C03484" w14:textId="77777777" w:rsidR="00632BE4" w:rsidRDefault="00632BE4" w:rsidP="00632BE4">
            <w:pPr>
              <w:pStyle w:val="p7"/>
              <w:spacing w:line="240" w:lineRule="auto"/>
              <w:ind w:left="283"/>
              <w:jc w:val="both"/>
              <w:rPr>
                <w:sz w:val="22"/>
                <w:szCs w:val="22"/>
              </w:rPr>
            </w:pPr>
          </w:p>
        </w:tc>
      </w:tr>
      <w:tr w:rsidR="00632BE4" w14:paraId="5A0A702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BE1FB4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771B01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F7CCEA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21098E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C6FDFB" w14:textId="77777777" w:rsidR="00632BE4" w:rsidRDefault="00632BE4" w:rsidP="00632BE4">
            <w:pPr>
              <w:pStyle w:val="p7"/>
              <w:spacing w:line="240" w:lineRule="auto"/>
              <w:ind w:left="283"/>
              <w:jc w:val="both"/>
              <w:rPr>
                <w:sz w:val="22"/>
                <w:szCs w:val="22"/>
              </w:rPr>
            </w:pPr>
          </w:p>
        </w:tc>
      </w:tr>
      <w:tr w:rsidR="00632BE4" w14:paraId="4108E65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D7CB30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EDC66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3E023B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C82C2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53B9B9" w14:textId="77777777" w:rsidR="00632BE4" w:rsidRDefault="00632BE4" w:rsidP="00632BE4">
            <w:pPr>
              <w:pStyle w:val="p7"/>
              <w:spacing w:line="240" w:lineRule="auto"/>
              <w:ind w:left="283"/>
              <w:jc w:val="both"/>
              <w:rPr>
                <w:sz w:val="22"/>
                <w:szCs w:val="22"/>
              </w:rPr>
            </w:pPr>
          </w:p>
        </w:tc>
      </w:tr>
      <w:tr w:rsidR="00632BE4" w14:paraId="63338FD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D7891C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7D961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F515C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50559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EF8E51" w14:textId="77777777" w:rsidR="00632BE4" w:rsidRDefault="00632BE4" w:rsidP="00632BE4">
            <w:pPr>
              <w:pStyle w:val="p7"/>
              <w:spacing w:line="240" w:lineRule="auto"/>
              <w:ind w:left="283"/>
              <w:jc w:val="both"/>
              <w:rPr>
                <w:sz w:val="22"/>
                <w:szCs w:val="22"/>
              </w:rPr>
            </w:pPr>
          </w:p>
        </w:tc>
      </w:tr>
      <w:tr w:rsidR="00632BE4" w14:paraId="581D22C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C212F5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0215A4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91D29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49323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193542" w14:textId="77777777" w:rsidR="00632BE4" w:rsidRDefault="00632BE4" w:rsidP="00632BE4">
            <w:pPr>
              <w:pStyle w:val="p7"/>
              <w:spacing w:line="240" w:lineRule="auto"/>
              <w:ind w:left="283"/>
              <w:jc w:val="both"/>
              <w:rPr>
                <w:sz w:val="22"/>
                <w:szCs w:val="22"/>
              </w:rPr>
            </w:pPr>
          </w:p>
        </w:tc>
      </w:tr>
      <w:tr w:rsidR="00632BE4" w14:paraId="5A2DE81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0CC2B9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B157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71490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0C4F6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4E76BD" w14:textId="77777777" w:rsidR="00632BE4" w:rsidRDefault="00632BE4" w:rsidP="00632BE4">
            <w:pPr>
              <w:pStyle w:val="p7"/>
              <w:spacing w:line="240" w:lineRule="auto"/>
              <w:ind w:left="283"/>
              <w:jc w:val="both"/>
              <w:rPr>
                <w:sz w:val="22"/>
                <w:szCs w:val="22"/>
              </w:rPr>
            </w:pPr>
          </w:p>
        </w:tc>
      </w:tr>
      <w:tr w:rsidR="00632BE4" w14:paraId="292587E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2E3D8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FB6F8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F3A30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C23A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57B772" w14:textId="77777777" w:rsidR="00632BE4" w:rsidRDefault="00632BE4" w:rsidP="00632BE4">
            <w:pPr>
              <w:pStyle w:val="p7"/>
              <w:spacing w:line="240" w:lineRule="auto"/>
              <w:ind w:left="283"/>
              <w:jc w:val="both"/>
              <w:rPr>
                <w:sz w:val="22"/>
                <w:szCs w:val="22"/>
              </w:rPr>
            </w:pPr>
          </w:p>
        </w:tc>
      </w:tr>
      <w:tr w:rsidR="00632BE4" w14:paraId="4313B8A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DC5E2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414A37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D0910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59AB1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056580" w14:textId="77777777" w:rsidR="00632BE4" w:rsidRDefault="00632BE4" w:rsidP="00632BE4">
            <w:pPr>
              <w:pStyle w:val="p7"/>
              <w:spacing w:line="240" w:lineRule="auto"/>
              <w:ind w:left="283"/>
              <w:jc w:val="both"/>
              <w:rPr>
                <w:sz w:val="22"/>
                <w:szCs w:val="22"/>
              </w:rPr>
            </w:pPr>
          </w:p>
        </w:tc>
      </w:tr>
      <w:tr w:rsidR="00632BE4" w14:paraId="7481C376"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66A03170" w14:textId="77777777" w:rsidR="00632BE4" w:rsidRPr="00720AD3" w:rsidRDefault="00632BE4" w:rsidP="00632BE4">
            <w:pPr>
              <w:pStyle w:val="Default"/>
              <w:ind w:left="1080"/>
              <w:rPr>
                <w:rFonts w:ascii="Times New Roman" w:hAnsi="Times New Roman" w:cs="Times New Roman"/>
                <w:sz w:val="22"/>
                <w:szCs w:val="22"/>
              </w:rPr>
            </w:pPr>
          </w:p>
          <w:p w14:paraId="2A95942B" w14:textId="77777777" w:rsidR="00632BE4" w:rsidRPr="00720AD3" w:rsidRDefault="00632BE4" w:rsidP="00632BE4">
            <w:pPr>
              <w:pStyle w:val="Default"/>
              <w:ind w:left="1080"/>
              <w:rPr>
                <w:rFonts w:ascii="Times New Roman" w:hAnsi="Times New Roman" w:cs="Times New Roman"/>
                <w:sz w:val="22"/>
                <w:szCs w:val="22"/>
              </w:rPr>
            </w:pPr>
          </w:p>
          <w:p w14:paraId="47620079" w14:textId="77777777" w:rsidR="00632BE4" w:rsidRDefault="00632BE4" w:rsidP="00632BE4">
            <w:pPr>
              <w:pStyle w:val="p7"/>
              <w:spacing w:line="240" w:lineRule="auto"/>
              <w:ind w:left="0"/>
              <w:jc w:val="both"/>
              <w:rPr>
                <w:sz w:val="22"/>
                <w:szCs w:val="22"/>
              </w:rPr>
            </w:pPr>
            <w:r w:rsidRPr="00720AD3">
              <w:rPr>
                <w:sz w:val="22"/>
                <w:szCs w:val="22"/>
              </w:rPr>
              <w:t>TEDENSKO:</w:t>
            </w:r>
          </w:p>
          <w:p w14:paraId="15B90D68" w14:textId="77777777" w:rsidR="00632BE4" w:rsidRPr="00720AD3" w:rsidRDefault="00632BE4" w:rsidP="00632BE4">
            <w:pPr>
              <w:pStyle w:val="Default"/>
              <w:ind w:left="1080"/>
              <w:rPr>
                <w:rFonts w:ascii="Times New Roman" w:hAnsi="Times New Roman" w:cs="Times New Roman"/>
                <w:sz w:val="22"/>
                <w:szCs w:val="22"/>
              </w:rPr>
            </w:pPr>
          </w:p>
          <w:p w14:paraId="77441463"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9CF105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B3263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CEA7F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0E4BE1" w14:textId="77777777" w:rsidR="00632BE4" w:rsidRDefault="00632BE4" w:rsidP="00632BE4">
            <w:pPr>
              <w:pStyle w:val="p7"/>
              <w:spacing w:line="240" w:lineRule="auto"/>
              <w:ind w:left="283"/>
              <w:jc w:val="both"/>
              <w:rPr>
                <w:sz w:val="22"/>
                <w:szCs w:val="22"/>
              </w:rPr>
            </w:pPr>
          </w:p>
        </w:tc>
      </w:tr>
      <w:tr w:rsidR="00632BE4" w14:paraId="364E230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134861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08324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7DFAE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0E53D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B35198" w14:textId="77777777" w:rsidR="00632BE4" w:rsidRDefault="00632BE4" w:rsidP="00632BE4">
            <w:pPr>
              <w:pStyle w:val="p7"/>
              <w:spacing w:line="240" w:lineRule="auto"/>
              <w:ind w:left="283"/>
              <w:jc w:val="both"/>
              <w:rPr>
                <w:sz w:val="22"/>
                <w:szCs w:val="22"/>
              </w:rPr>
            </w:pPr>
          </w:p>
        </w:tc>
      </w:tr>
      <w:tr w:rsidR="00632BE4" w14:paraId="02A1102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EA302F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B65AE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CA5CB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53714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2DB5B7" w14:textId="77777777" w:rsidR="00632BE4" w:rsidRDefault="00632BE4" w:rsidP="00632BE4">
            <w:pPr>
              <w:pStyle w:val="p7"/>
              <w:spacing w:line="240" w:lineRule="auto"/>
              <w:ind w:left="283"/>
              <w:jc w:val="both"/>
              <w:rPr>
                <w:sz w:val="22"/>
                <w:szCs w:val="22"/>
              </w:rPr>
            </w:pPr>
          </w:p>
        </w:tc>
      </w:tr>
      <w:tr w:rsidR="00632BE4" w14:paraId="192E1FB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F5D73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D4DA5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CD7F2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93047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1FC74F" w14:textId="77777777" w:rsidR="00632BE4" w:rsidRDefault="00632BE4" w:rsidP="00632BE4">
            <w:pPr>
              <w:pStyle w:val="p7"/>
              <w:spacing w:line="240" w:lineRule="auto"/>
              <w:ind w:left="283"/>
              <w:jc w:val="both"/>
              <w:rPr>
                <w:sz w:val="22"/>
                <w:szCs w:val="22"/>
              </w:rPr>
            </w:pPr>
          </w:p>
        </w:tc>
      </w:tr>
      <w:tr w:rsidR="00632BE4" w14:paraId="5B9C330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984107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79772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DD1B0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D62281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A7F62F" w14:textId="77777777" w:rsidR="00632BE4" w:rsidRDefault="00632BE4" w:rsidP="00632BE4">
            <w:pPr>
              <w:pStyle w:val="p7"/>
              <w:spacing w:line="240" w:lineRule="auto"/>
              <w:ind w:left="283"/>
              <w:jc w:val="both"/>
              <w:rPr>
                <w:sz w:val="22"/>
                <w:szCs w:val="22"/>
              </w:rPr>
            </w:pPr>
          </w:p>
        </w:tc>
      </w:tr>
      <w:tr w:rsidR="00632BE4" w14:paraId="62D6905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25E781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3227C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2CEF3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EE0BB8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865778" w14:textId="77777777" w:rsidR="00632BE4" w:rsidRDefault="00632BE4" w:rsidP="00632BE4">
            <w:pPr>
              <w:pStyle w:val="p7"/>
              <w:spacing w:line="240" w:lineRule="auto"/>
              <w:ind w:left="283"/>
              <w:jc w:val="both"/>
              <w:rPr>
                <w:sz w:val="22"/>
                <w:szCs w:val="22"/>
              </w:rPr>
            </w:pPr>
          </w:p>
        </w:tc>
      </w:tr>
      <w:tr w:rsidR="00632BE4" w14:paraId="3C50F4E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C6CACE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031FC7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8AE9C2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A9258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10E5E8" w14:textId="77777777" w:rsidR="00632BE4" w:rsidRDefault="00632BE4" w:rsidP="00632BE4">
            <w:pPr>
              <w:pStyle w:val="p7"/>
              <w:spacing w:line="240" w:lineRule="auto"/>
              <w:ind w:left="283"/>
              <w:jc w:val="both"/>
              <w:rPr>
                <w:sz w:val="22"/>
                <w:szCs w:val="22"/>
              </w:rPr>
            </w:pPr>
          </w:p>
        </w:tc>
      </w:tr>
      <w:tr w:rsidR="00632BE4" w14:paraId="205C030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8CF68D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F567F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A2CF4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F7322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4D08EB" w14:textId="77777777" w:rsidR="00632BE4" w:rsidRDefault="00632BE4" w:rsidP="00632BE4">
            <w:pPr>
              <w:pStyle w:val="p7"/>
              <w:spacing w:line="240" w:lineRule="auto"/>
              <w:ind w:left="283"/>
              <w:jc w:val="both"/>
              <w:rPr>
                <w:sz w:val="22"/>
                <w:szCs w:val="22"/>
              </w:rPr>
            </w:pPr>
          </w:p>
        </w:tc>
      </w:tr>
      <w:tr w:rsidR="00632BE4" w14:paraId="0BFC527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4ECED5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5A45F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3A543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BDB31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8D90E5" w14:textId="77777777" w:rsidR="00632BE4" w:rsidRDefault="00632BE4" w:rsidP="00632BE4">
            <w:pPr>
              <w:pStyle w:val="p7"/>
              <w:spacing w:line="240" w:lineRule="auto"/>
              <w:ind w:left="283"/>
              <w:jc w:val="both"/>
              <w:rPr>
                <w:sz w:val="22"/>
                <w:szCs w:val="22"/>
              </w:rPr>
            </w:pPr>
          </w:p>
        </w:tc>
      </w:tr>
      <w:tr w:rsidR="00632BE4" w14:paraId="1072D925"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69F5998B" w14:textId="77777777" w:rsidR="00632BE4" w:rsidRPr="00720AD3" w:rsidRDefault="00632BE4" w:rsidP="00632BE4">
            <w:pPr>
              <w:pStyle w:val="Default"/>
              <w:ind w:left="1080"/>
              <w:rPr>
                <w:rFonts w:ascii="Times New Roman" w:hAnsi="Times New Roman" w:cs="Times New Roman"/>
                <w:sz w:val="22"/>
                <w:szCs w:val="22"/>
              </w:rPr>
            </w:pPr>
          </w:p>
          <w:p w14:paraId="0E105E4E" w14:textId="77777777" w:rsidR="00632BE4" w:rsidRPr="00720AD3" w:rsidRDefault="00632BE4" w:rsidP="00632BE4">
            <w:pPr>
              <w:pStyle w:val="Default"/>
              <w:ind w:left="1080"/>
              <w:rPr>
                <w:rFonts w:ascii="Times New Roman" w:hAnsi="Times New Roman" w:cs="Times New Roman"/>
                <w:sz w:val="22"/>
                <w:szCs w:val="22"/>
              </w:rPr>
            </w:pPr>
          </w:p>
          <w:p w14:paraId="24FE8159"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2B4F0D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88938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9105C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9670D0" w14:textId="77777777" w:rsidR="00632BE4" w:rsidRDefault="00632BE4" w:rsidP="00632BE4">
            <w:pPr>
              <w:pStyle w:val="p7"/>
              <w:spacing w:line="240" w:lineRule="auto"/>
              <w:ind w:left="283"/>
              <w:jc w:val="both"/>
              <w:rPr>
                <w:sz w:val="22"/>
                <w:szCs w:val="22"/>
              </w:rPr>
            </w:pPr>
          </w:p>
        </w:tc>
      </w:tr>
      <w:tr w:rsidR="00035B2B" w14:paraId="229778FB"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1012467"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DE539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339AF5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0823C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5233BC" w14:textId="77777777" w:rsidR="00035B2B" w:rsidRDefault="00035B2B">
            <w:pPr>
              <w:pStyle w:val="p7"/>
              <w:spacing w:line="240" w:lineRule="auto"/>
              <w:ind w:left="283"/>
              <w:jc w:val="both"/>
              <w:rPr>
                <w:sz w:val="22"/>
                <w:szCs w:val="22"/>
              </w:rPr>
            </w:pPr>
          </w:p>
        </w:tc>
      </w:tr>
      <w:tr w:rsidR="00035B2B" w14:paraId="7FF3C100"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8090C2D"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24EFC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0F0EB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B54F1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A7E471" w14:textId="77777777" w:rsidR="00035B2B" w:rsidRDefault="00035B2B">
            <w:pPr>
              <w:pStyle w:val="p7"/>
              <w:spacing w:line="240" w:lineRule="auto"/>
              <w:ind w:left="283"/>
              <w:jc w:val="both"/>
              <w:rPr>
                <w:sz w:val="22"/>
                <w:szCs w:val="22"/>
              </w:rPr>
            </w:pPr>
          </w:p>
        </w:tc>
      </w:tr>
      <w:tr w:rsidR="00035B2B" w14:paraId="58A37F62"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5402A3D"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A14F2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65B78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3F5AC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8AC490" w14:textId="77777777" w:rsidR="00035B2B" w:rsidRDefault="00035B2B">
            <w:pPr>
              <w:pStyle w:val="p7"/>
              <w:spacing w:line="240" w:lineRule="auto"/>
              <w:ind w:left="283"/>
              <w:jc w:val="both"/>
              <w:rPr>
                <w:sz w:val="22"/>
                <w:szCs w:val="22"/>
              </w:rPr>
            </w:pPr>
          </w:p>
        </w:tc>
      </w:tr>
      <w:tr w:rsidR="00035B2B" w14:paraId="04344664" w14:textId="77777777" w:rsidTr="00632BE4">
        <w:trPr>
          <w:trHeight w:val="247"/>
        </w:trPr>
        <w:tc>
          <w:tcPr>
            <w:tcW w:w="1418" w:type="dxa"/>
            <w:tcBorders>
              <w:top w:val="nil"/>
              <w:left w:val="single" w:sz="6" w:space="0" w:color="auto"/>
              <w:bottom w:val="nil"/>
              <w:right w:val="single" w:sz="6" w:space="0" w:color="auto"/>
            </w:tcBorders>
          </w:tcPr>
          <w:p w14:paraId="135ABFDA"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B7EBB3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E1804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03065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167285" w14:textId="77777777" w:rsidR="00035B2B" w:rsidRDefault="00035B2B">
            <w:pPr>
              <w:pStyle w:val="p7"/>
              <w:spacing w:line="240" w:lineRule="auto"/>
              <w:ind w:left="283"/>
              <w:jc w:val="both"/>
              <w:rPr>
                <w:sz w:val="22"/>
                <w:szCs w:val="22"/>
              </w:rPr>
            </w:pPr>
          </w:p>
        </w:tc>
      </w:tr>
      <w:tr w:rsidR="00035B2B" w14:paraId="04BD5AC4" w14:textId="77777777" w:rsidTr="00632BE4">
        <w:trPr>
          <w:trHeight w:val="266"/>
        </w:trPr>
        <w:tc>
          <w:tcPr>
            <w:tcW w:w="1418" w:type="dxa"/>
            <w:tcBorders>
              <w:top w:val="nil"/>
              <w:left w:val="single" w:sz="6" w:space="0" w:color="auto"/>
              <w:bottom w:val="nil"/>
              <w:right w:val="single" w:sz="6" w:space="0" w:color="auto"/>
            </w:tcBorders>
          </w:tcPr>
          <w:p w14:paraId="647D175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DF604A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1C770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90ECF30"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2F2C25" w14:textId="77777777" w:rsidR="00035B2B" w:rsidRDefault="00035B2B">
            <w:pPr>
              <w:pStyle w:val="p7"/>
              <w:spacing w:line="240" w:lineRule="auto"/>
              <w:ind w:left="283"/>
              <w:jc w:val="both"/>
              <w:rPr>
                <w:sz w:val="22"/>
                <w:szCs w:val="22"/>
              </w:rPr>
            </w:pPr>
          </w:p>
        </w:tc>
      </w:tr>
      <w:tr w:rsidR="00035B2B" w14:paraId="1E4F5B52" w14:textId="77777777" w:rsidTr="00632BE4">
        <w:trPr>
          <w:trHeight w:val="266"/>
        </w:trPr>
        <w:tc>
          <w:tcPr>
            <w:tcW w:w="1418" w:type="dxa"/>
            <w:tcBorders>
              <w:top w:val="nil"/>
              <w:left w:val="single" w:sz="6" w:space="0" w:color="auto"/>
              <w:bottom w:val="nil"/>
              <w:right w:val="single" w:sz="6" w:space="0" w:color="auto"/>
            </w:tcBorders>
          </w:tcPr>
          <w:p w14:paraId="6F4FC41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22219E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49208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71411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DBFB94" w14:textId="77777777" w:rsidR="00035B2B" w:rsidRDefault="00035B2B">
            <w:pPr>
              <w:pStyle w:val="p7"/>
              <w:spacing w:line="240" w:lineRule="auto"/>
              <w:ind w:left="283"/>
              <w:jc w:val="both"/>
              <w:rPr>
                <w:sz w:val="22"/>
                <w:szCs w:val="22"/>
              </w:rPr>
            </w:pPr>
          </w:p>
        </w:tc>
      </w:tr>
      <w:tr w:rsidR="00035B2B" w14:paraId="2CD8C5DD" w14:textId="77777777" w:rsidTr="00632BE4">
        <w:trPr>
          <w:trHeight w:val="266"/>
        </w:trPr>
        <w:tc>
          <w:tcPr>
            <w:tcW w:w="1418" w:type="dxa"/>
            <w:tcBorders>
              <w:top w:val="nil"/>
              <w:left w:val="single" w:sz="6" w:space="0" w:color="auto"/>
              <w:bottom w:val="nil"/>
              <w:right w:val="single" w:sz="6" w:space="0" w:color="auto"/>
            </w:tcBorders>
          </w:tcPr>
          <w:p w14:paraId="656F2AA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C569D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7B51D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00CB5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851DE6" w14:textId="77777777" w:rsidR="00035B2B" w:rsidRDefault="00035B2B">
            <w:pPr>
              <w:pStyle w:val="p7"/>
              <w:spacing w:line="240" w:lineRule="auto"/>
              <w:ind w:left="283"/>
              <w:jc w:val="both"/>
              <w:rPr>
                <w:sz w:val="22"/>
                <w:szCs w:val="22"/>
              </w:rPr>
            </w:pPr>
          </w:p>
        </w:tc>
      </w:tr>
      <w:tr w:rsidR="00035B2B" w14:paraId="74B5C1C9" w14:textId="77777777" w:rsidTr="00A23D16">
        <w:trPr>
          <w:trHeight w:val="266"/>
        </w:trPr>
        <w:tc>
          <w:tcPr>
            <w:tcW w:w="1418" w:type="dxa"/>
            <w:tcBorders>
              <w:top w:val="nil"/>
              <w:left w:val="single" w:sz="6" w:space="0" w:color="auto"/>
              <w:bottom w:val="single" w:sz="4" w:space="0" w:color="auto"/>
              <w:right w:val="single" w:sz="6" w:space="0" w:color="auto"/>
            </w:tcBorders>
          </w:tcPr>
          <w:p w14:paraId="132B89C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08524123"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5699900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5C36BB0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3AB2B425" w14:textId="77777777" w:rsidR="00035B2B" w:rsidRDefault="00035B2B">
            <w:pPr>
              <w:pStyle w:val="p7"/>
              <w:spacing w:line="240" w:lineRule="auto"/>
              <w:ind w:left="283"/>
              <w:jc w:val="both"/>
              <w:rPr>
                <w:sz w:val="22"/>
                <w:szCs w:val="22"/>
              </w:rPr>
            </w:pPr>
          </w:p>
        </w:tc>
      </w:tr>
    </w:tbl>
    <w:p w14:paraId="7BD82DC2"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lastRenderedPageBreak/>
        <w:t>Tabela št. 5:</w:t>
      </w:r>
    </w:p>
    <w:p w14:paraId="2F60617D"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5F752D3B" w14:textId="77777777" w:rsidTr="006A7570">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1F88D58C" w14:textId="77777777" w:rsidR="00035B2B" w:rsidRDefault="00035B2B">
            <w:pPr>
              <w:pStyle w:val="p7"/>
              <w:spacing w:before="120" w:after="120" w:line="240" w:lineRule="auto"/>
              <w:ind w:left="0"/>
              <w:jc w:val="center"/>
              <w:rPr>
                <w:b/>
                <w:sz w:val="22"/>
                <w:szCs w:val="22"/>
              </w:rPr>
            </w:pPr>
            <w:r>
              <w:rPr>
                <w:b/>
                <w:sz w:val="22"/>
                <w:szCs w:val="22"/>
              </w:rPr>
              <w:t>PISARNIŠKI PROSTOR – PEDAGOŠKA SOBA</w:t>
            </w:r>
          </w:p>
        </w:tc>
      </w:tr>
      <w:tr w:rsidR="00632BE4" w14:paraId="19415190"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2D551451" w14:textId="77777777" w:rsidR="00632BE4" w:rsidRDefault="00632BE4" w:rsidP="00632BE4">
            <w:pPr>
              <w:pStyle w:val="p7"/>
              <w:spacing w:line="240" w:lineRule="auto"/>
              <w:ind w:left="0"/>
              <w:jc w:val="center"/>
              <w:rPr>
                <w:b/>
                <w:sz w:val="22"/>
                <w:szCs w:val="22"/>
              </w:rPr>
            </w:pPr>
            <w:r>
              <w:rPr>
                <w:b/>
                <w:sz w:val="22"/>
                <w:szCs w:val="22"/>
              </w:rPr>
              <w:t>Pogostost opravljanja</w:t>
            </w:r>
          </w:p>
          <w:p w14:paraId="33F91FC6"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7744B92E"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22811A24"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14:paraId="4DD49771"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6FC2A503"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24C90C65" w14:textId="77777777" w:rsidTr="006A7570">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79E2C352" w14:textId="77777777" w:rsidR="00632BE4" w:rsidRPr="00720AD3" w:rsidRDefault="00632BE4" w:rsidP="00632BE4">
            <w:pPr>
              <w:pStyle w:val="Default"/>
              <w:ind w:left="1080"/>
              <w:rPr>
                <w:rFonts w:ascii="Times New Roman" w:hAnsi="Times New Roman" w:cs="Times New Roman"/>
                <w:sz w:val="22"/>
                <w:szCs w:val="22"/>
              </w:rPr>
            </w:pPr>
          </w:p>
          <w:p w14:paraId="0B6C21F8" w14:textId="77777777" w:rsidR="00632BE4" w:rsidRDefault="00632BE4" w:rsidP="00632BE4">
            <w:pPr>
              <w:pStyle w:val="p7"/>
              <w:spacing w:line="240" w:lineRule="auto"/>
              <w:ind w:left="0"/>
              <w:jc w:val="both"/>
              <w:rPr>
                <w:i/>
                <w:sz w:val="22"/>
                <w:szCs w:val="22"/>
              </w:rPr>
            </w:pPr>
            <w:r w:rsidRPr="00720AD3">
              <w:rPr>
                <w:sz w:val="22"/>
                <w:szCs w:val="22"/>
              </w:rPr>
              <w:t>DNEVNO:</w:t>
            </w:r>
          </w:p>
          <w:p w14:paraId="4E5FE043" w14:textId="77777777" w:rsidR="00632BE4" w:rsidRPr="00720AD3" w:rsidRDefault="00632BE4" w:rsidP="00632BE4">
            <w:pPr>
              <w:pStyle w:val="Default"/>
              <w:ind w:left="1080"/>
              <w:rPr>
                <w:rFonts w:ascii="Times New Roman" w:hAnsi="Times New Roman" w:cs="Times New Roman"/>
                <w:sz w:val="22"/>
                <w:szCs w:val="22"/>
              </w:rPr>
            </w:pPr>
          </w:p>
          <w:p w14:paraId="4F2B5AE2"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4D4A6332"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39CC5FDD"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70866DEF"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7034630E" w14:textId="77777777" w:rsidR="00632BE4" w:rsidRDefault="00632BE4" w:rsidP="00632BE4">
            <w:pPr>
              <w:pStyle w:val="p7"/>
              <w:spacing w:line="240" w:lineRule="auto"/>
              <w:ind w:left="0"/>
              <w:jc w:val="both"/>
              <w:rPr>
                <w:i/>
                <w:sz w:val="22"/>
                <w:szCs w:val="22"/>
              </w:rPr>
            </w:pPr>
          </w:p>
        </w:tc>
      </w:tr>
      <w:tr w:rsidR="00632BE4" w14:paraId="5752FA5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FED3F5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A45688"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A987C6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E8F22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9DA1BF" w14:textId="77777777" w:rsidR="00632BE4" w:rsidRDefault="00632BE4" w:rsidP="00632BE4">
            <w:pPr>
              <w:pStyle w:val="p7"/>
              <w:spacing w:line="240" w:lineRule="auto"/>
              <w:ind w:left="283"/>
              <w:jc w:val="both"/>
              <w:rPr>
                <w:sz w:val="22"/>
                <w:szCs w:val="22"/>
              </w:rPr>
            </w:pPr>
          </w:p>
        </w:tc>
      </w:tr>
      <w:tr w:rsidR="00632BE4" w14:paraId="30937C6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55AF9A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E27726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A5C95E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EEEF5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60E08E" w14:textId="77777777" w:rsidR="00632BE4" w:rsidRDefault="00632BE4" w:rsidP="00632BE4">
            <w:pPr>
              <w:pStyle w:val="p7"/>
              <w:spacing w:line="240" w:lineRule="auto"/>
              <w:ind w:left="283"/>
              <w:jc w:val="both"/>
              <w:rPr>
                <w:sz w:val="22"/>
                <w:szCs w:val="22"/>
              </w:rPr>
            </w:pPr>
          </w:p>
        </w:tc>
      </w:tr>
      <w:tr w:rsidR="00632BE4" w14:paraId="2695F18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5186CF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517EDC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09ED2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DB75F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49502F" w14:textId="77777777" w:rsidR="00632BE4" w:rsidRDefault="00632BE4" w:rsidP="00632BE4">
            <w:pPr>
              <w:pStyle w:val="p7"/>
              <w:spacing w:line="240" w:lineRule="auto"/>
              <w:ind w:left="283"/>
              <w:jc w:val="both"/>
              <w:rPr>
                <w:sz w:val="22"/>
                <w:szCs w:val="22"/>
              </w:rPr>
            </w:pPr>
          </w:p>
        </w:tc>
      </w:tr>
      <w:tr w:rsidR="00632BE4" w14:paraId="2D04886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160438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0A75D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56B77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C9BA6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000D21" w14:textId="77777777" w:rsidR="00632BE4" w:rsidRDefault="00632BE4" w:rsidP="00632BE4">
            <w:pPr>
              <w:pStyle w:val="p7"/>
              <w:spacing w:line="240" w:lineRule="auto"/>
              <w:ind w:left="283"/>
              <w:jc w:val="both"/>
              <w:rPr>
                <w:sz w:val="22"/>
                <w:szCs w:val="22"/>
              </w:rPr>
            </w:pPr>
          </w:p>
        </w:tc>
      </w:tr>
      <w:tr w:rsidR="00632BE4" w14:paraId="4338485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F2847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FD1361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147D7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51E6D7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5B28C8" w14:textId="77777777" w:rsidR="00632BE4" w:rsidRDefault="00632BE4" w:rsidP="00632BE4">
            <w:pPr>
              <w:pStyle w:val="p7"/>
              <w:spacing w:line="240" w:lineRule="auto"/>
              <w:ind w:left="283"/>
              <w:jc w:val="both"/>
              <w:rPr>
                <w:sz w:val="22"/>
                <w:szCs w:val="22"/>
              </w:rPr>
            </w:pPr>
          </w:p>
        </w:tc>
      </w:tr>
      <w:tr w:rsidR="00632BE4" w14:paraId="40C53D0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13CEB1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14440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983670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13B23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A980F6" w14:textId="77777777" w:rsidR="00632BE4" w:rsidRDefault="00632BE4" w:rsidP="00632BE4">
            <w:pPr>
              <w:pStyle w:val="p7"/>
              <w:spacing w:line="240" w:lineRule="auto"/>
              <w:ind w:left="283"/>
              <w:jc w:val="both"/>
              <w:rPr>
                <w:sz w:val="22"/>
                <w:szCs w:val="22"/>
              </w:rPr>
            </w:pPr>
          </w:p>
        </w:tc>
      </w:tr>
      <w:tr w:rsidR="00632BE4" w14:paraId="26CC087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9C3F3D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D6E49F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B18277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AE52B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A95FC6" w14:textId="77777777" w:rsidR="00632BE4" w:rsidRDefault="00632BE4" w:rsidP="00632BE4">
            <w:pPr>
              <w:pStyle w:val="p7"/>
              <w:spacing w:line="240" w:lineRule="auto"/>
              <w:ind w:left="283"/>
              <w:jc w:val="both"/>
              <w:rPr>
                <w:sz w:val="22"/>
                <w:szCs w:val="22"/>
              </w:rPr>
            </w:pPr>
          </w:p>
        </w:tc>
      </w:tr>
      <w:tr w:rsidR="00632BE4" w14:paraId="5E32431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6DBFC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96238F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310EB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0E3C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441DA5" w14:textId="77777777" w:rsidR="00632BE4" w:rsidRDefault="00632BE4" w:rsidP="00632BE4">
            <w:pPr>
              <w:pStyle w:val="p7"/>
              <w:spacing w:line="240" w:lineRule="auto"/>
              <w:ind w:left="283"/>
              <w:jc w:val="both"/>
              <w:rPr>
                <w:sz w:val="22"/>
                <w:szCs w:val="22"/>
              </w:rPr>
            </w:pPr>
          </w:p>
        </w:tc>
      </w:tr>
      <w:tr w:rsidR="00632BE4" w14:paraId="186DFDB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943D43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322C0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D0232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E02B8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F3075B" w14:textId="77777777" w:rsidR="00632BE4" w:rsidRDefault="00632BE4" w:rsidP="00632BE4">
            <w:pPr>
              <w:pStyle w:val="p7"/>
              <w:spacing w:line="240" w:lineRule="auto"/>
              <w:ind w:left="283"/>
              <w:jc w:val="both"/>
              <w:rPr>
                <w:sz w:val="22"/>
                <w:szCs w:val="22"/>
              </w:rPr>
            </w:pPr>
          </w:p>
        </w:tc>
      </w:tr>
      <w:tr w:rsidR="00632BE4" w14:paraId="1A8C9157"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4EAAE5D0" w14:textId="77777777" w:rsidR="00632BE4" w:rsidRPr="00720AD3" w:rsidRDefault="00632BE4" w:rsidP="00632BE4">
            <w:pPr>
              <w:pStyle w:val="Default"/>
              <w:ind w:left="1080"/>
              <w:rPr>
                <w:rFonts w:ascii="Times New Roman" w:hAnsi="Times New Roman" w:cs="Times New Roman"/>
                <w:sz w:val="22"/>
                <w:szCs w:val="22"/>
              </w:rPr>
            </w:pPr>
          </w:p>
          <w:p w14:paraId="0D3F4D55" w14:textId="77777777" w:rsidR="00632BE4" w:rsidRPr="00720AD3" w:rsidRDefault="00632BE4" w:rsidP="00632BE4">
            <w:pPr>
              <w:pStyle w:val="Default"/>
              <w:ind w:left="1080"/>
              <w:rPr>
                <w:rFonts w:ascii="Times New Roman" w:hAnsi="Times New Roman" w:cs="Times New Roman"/>
                <w:sz w:val="22"/>
                <w:szCs w:val="22"/>
              </w:rPr>
            </w:pPr>
          </w:p>
          <w:p w14:paraId="50867784" w14:textId="77777777" w:rsidR="00632BE4" w:rsidRDefault="00632BE4" w:rsidP="00632BE4">
            <w:pPr>
              <w:pStyle w:val="p7"/>
              <w:spacing w:line="240" w:lineRule="auto"/>
              <w:ind w:left="0"/>
              <w:jc w:val="both"/>
              <w:rPr>
                <w:sz w:val="22"/>
                <w:szCs w:val="22"/>
              </w:rPr>
            </w:pPr>
            <w:r w:rsidRPr="00720AD3">
              <w:rPr>
                <w:sz w:val="22"/>
                <w:szCs w:val="22"/>
              </w:rPr>
              <w:t>TEDENSKO:</w:t>
            </w:r>
          </w:p>
          <w:p w14:paraId="51A3E149" w14:textId="77777777" w:rsidR="00632BE4" w:rsidRPr="00720AD3" w:rsidRDefault="00632BE4" w:rsidP="00632BE4">
            <w:pPr>
              <w:pStyle w:val="Default"/>
              <w:ind w:left="1080"/>
              <w:rPr>
                <w:rFonts w:ascii="Times New Roman" w:hAnsi="Times New Roman" w:cs="Times New Roman"/>
                <w:sz w:val="22"/>
                <w:szCs w:val="22"/>
              </w:rPr>
            </w:pPr>
          </w:p>
          <w:p w14:paraId="1706A1A9"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7498B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12EFB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83B79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D261F53" w14:textId="77777777" w:rsidR="00632BE4" w:rsidRDefault="00632BE4" w:rsidP="00632BE4">
            <w:pPr>
              <w:pStyle w:val="p7"/>
              <w:spacing w:line="240" w:lineRule="auto"/>
              <w:ind w:left="283"/>
              <w:jc w:val="both"/>
              <w:rPr>
                <w:sz w:val="22"/>
                <w:szCs w:val="22"/>
              </w:rPr>
            </w:pPr>
          </w:p>
        </w:tc>
      </w:tr>
      <w:tr w:rsidR="00632BE4" w14:paraId="00C4B60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DB0767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5BCC3F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5B6985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FE677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D42CBA" w14:textId="77777777" w:rsidR="00632BE4" w:rsidRDefault="00632BE4" w:rsidP="00632BE4">
            <w:pPr>
              <w:pStyle w:val="p7"/>
              <w:spacing w:line="240" w:lineRule="auto"/>
              <w:ind w:left="283"/>
              <w:jc w:val="both"/>
              <w:rPr>
                <w:sz w:val="22"/>
                <w:szCs w:val="22"/>
              </w:rPr>
            </w:pPr>
          </w:p>
        </w:tc>
      </w:tr>
      <w:tr w:rsidR="00632BE4" w14:paraId="1455A03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5874DC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BFD07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AC5BC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499F8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79AFAE" w14:textId="77777777" w:rsidR="00632BE4" w:rsidRDefault="00632BE4" w:rsidP="00632BE4">
            <w:pPr>
              <w:pStyle w:val="p7"/>
              <w:spacing w:line="240" w:lineRule="auto"/>
              <w:ind w:left="283"/>
              <w:jc w:val="both"/>
              <w:rPr>
                <w:sz w:val="22"/>
                <w:szCs w:val="22"/>
              </w:rPr>
            </w:pPr>
          </w:p>
        </w:tc>
      </w:tr>
      <w:tr w:rsidR="00632BE4" w14:paraId="4830943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EF6CE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332232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57C4AD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4FFD9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C142E8" w14:textId="77777777" w:rsidR="00632BE4" w:rsidRDefault="00632BE4" w:rsidP="00632BE4">
            <w:pPr>
              <w:pStyle w:val="p7"/>
              <w:spacing w:line="240" w:lineRule="auto"/>
              <w:ind w:left="283"/>
              <w:jc w:val="both"/>
              <w:rPr>
                <w:sz w:val="22"/>
                <w:szCs w:val="22"/>
              </w:rPr>
            </w:pPr>
          </w:p>
        </w:tc>
      </w:tr>
      <w:tr w:rsidR="00632BE4" w14:paraId="700F0B3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AB335A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1E5DE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00521A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E939D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5BF691" w14:textId="77777777" w:rsidR="00632BE4" w:rsidRDefault="00632BE4" w:rsidP="00632BE4">
            <w:pPr>
              <w:pStyle w:val="p7"/>
              <w:spacing w:line="240" w:lineRule="auto"/>
              <w:ind w:left="283"/>
              <w:jc w:val="both"/>
              <w:rPr>
                <w:sz w:val="22"/>
                <w:szCs w:val="22"/>
              </w:rPr>
            </w:pPr>
          </w:p>
        </w:tc>
      </w:tr>
      <w:tr w:rsidR="00632BE4" w14:paraId="68B1A44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C2F190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DFCA6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63C4D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83C25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C2CFFB" w14:textId="77777777" w:rsidR="00632BE4" w:rsidRDefault="00632BE4" w:rsidP="00632BE4">
            <w:pPr>
              <w:pStyle w:val="p7"/>
              <w:spacing w:line="240" w:lineRule="auto"/>
              <w:ind w:left="283"/>
              <w:jc w:val="both"/>
              <w:rPr>
                <w:sz w:val="22"/>
                <w:szCs w:val="22"/>
              </w:rPr>
            </w:pPr>
          </w:p>
        </w:tc>
      </w:tr>
      <w:tr w:rsidR="00632BE4" w14:paraId="0D0486A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F723D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125A00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B781E1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A27D72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76E38E" w14:textId="77777777" w:rsidR="00632BE4" w:rsidRDefault="00632BE4" w:rsidP="00632BE4">
            <w:pPr>
              <w:pStyle w:val="p7"/>
              <w:spacing w:line="240" w:lineRule="auto"/>
              <w:ind w:left="283"/>
              <w:jc w:val="both"/>
              <w:rPr>
                <w:sz w:val="22"/>
                <w:szCs w:val="22"/>
              </w:rPr>
            </w:pPr>
          </w:p>
        </w:tc>
      </w:tr>
      <w:tr w:rsidR="00632BE4" w14:paraId="05FA92B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AF1DE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61BAB5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E8A1DA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A14F3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69A563" w14:textId="77777777" w:rsidR="00632BE4" w:rsidRDefault="00632BE4" w:rsidP="00632BE4">
            <w:pPr>
              <w:pStyle w:val="p7"/>
              <w:spacing w:line="240" w:lineRule="auto"/>
              <w:ind w:left="283"/>
              <w:jc w:val="both"/>
              <w:rPr>
                <w:sz w:val="22"/>
                <w:szCs w:val="22"/>
              </w:rPr>
            </w:pPr>
          </w:p>
        </w:tc>
      </w:tr>
      <w:tr w:rsidR="00632BE4" w14:paraId="37094F8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8DB68D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451212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72699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B492F6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AB6332" w14:textId="77777777" w:rsidR="00632BE4" w:rsidRDefault="00632BE4" w:rsidP="00632BE4">
            <w:pPr>
              <w:pStyle w:val="p7"/>
              <w:spacing w:line="240" w:lineRule="auto"/>
              <w:ind w:left="283"/>
              <w:jc w:val="both"/>
              <w:rPr>
                <w:sz w:val="22"/>
                <w:szCs w:val="22"/>
              </w:rPr>
            </w:pPr>
          </w:p>
        </w:tc>
      </w:tr>
      <w:tr w:rsidR="00632BE4" w14:paraId="1B509EF0"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7B3CCA20" w14:textId="77777777" w:rsidR="00632BE4" w:rsidRPr="00720AD3" w:rsidRDefault="00632BE4" w:rsidP="00632BE4">
            <w:pPr>
              <w:pStyle w:val="Default"/>
              <w:ind w:left="1080"/>
              <w:rPr>
                <w:rFonts w:ascii="Times New Roman" w:hAnsi="Times New Roman" w:cs="Times New Roman"/>
                <w:sz w:val="22"/>
                <w:szCs w:val="22"/>
              </w:rPr>
            </w:pPr>
          </w:p>
          <w:p w14:paraId="662336E4" w14:textId="77777777" w:rsidR="00632BE4" w:rsidRPr="00720AD3" w:rsidRDefault="00632BE4" w:rsidP="00632BE4">
            <w:pPr>
              <w:pStyle w:val="Default"/>
              <w:ind w:left="1080"/>
              <w:rPr>
                <w:rFonts w:ascii="Times New Roman" w:hAnsi="Times New Roman" w:cs="Times New Roman"/>
                <w:sz w:val="22"/>
                <w:szCs w:val="22"/>
              </w:rPr>
            </w:pPr>
          </w:p>
          <w:p w14:paraId="6FFDC009"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4BD191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578A96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08903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92659A" w14:textId="77777777" w:rsidR="00632BE4" w:rsidRDefault="00632BE4" w:rsidP="00632BE4">
            <w:pPr>
              <w:pStyle w:val="p7"/>
              <w:spacing w:line="240" w:lineRule="auto"/>
              <w:ind w:left="283"/>
              <w:jc w:val="both"/>
              <w:rPr>
                <w:sz w:val="22"/>
                <w:szCs w:val="22"/>
              </w:rPr>
            </w:pPr>
          </w:p>
        </w:tc>
      </w:tr>
      <w:tr w:rsidR="00035B2B" w14:paraId="7B98AA75"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7EEE166E"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EDF717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10FE0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ED5E6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4B80CA" w14:textId="77777777" w:rsidR="00035B2B" w:rsidRDefault="00035B2B">
            <w:pPr>
              <w:pStyle w:val="p7"/>
              <w:spacing w:line="240" w:lineRule="auto"/>
              <w:ind w:left="283"/>
              <w:jc w:val="both"/>
              <w:rPr>
                <w:sz w:val="22"/>
                <w:szCs w:val="22"/>
              </w:rPr>
            </w:pPr>
          </w:p>
        </w:tc>
      </w:tr>
      <w:tr w:rsidR="00035B2B" w14:paraId="01DE7BFC"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AD04BFB"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FFB13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33EDE21"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DC6C9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3E6CBD" w14:textId="77777777" w:rsidR="00035B2B" w:rsidRDefault="00035B2B">
            <w:pPr>
              <w:pStyle w:val="p7"/>
              <w:spacing w:line="240" w:lineRule="auto"/>
              <w:ind w:left="283"/>
              <w:jc w:val="both"/>
              <w:rPr>
                <w:sz w:val="22"/>
                <w:szCs w:val="22"/>
              </w:rPr>
            </w:pPr>
          </w:p>
        </w:tc>
      </w:tr>
      <w:tr w:rsidR="00035B2B" w14:paraId="17F0D610"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F47269F"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A184D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713BB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0CA3A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EE7AFB" w14:textId="77777777" w:rsidR="00035B2B" w:rsidRDefault="00035B2B">
            <w:pPr>
              <w:pStyle w:val="p7"/>
              <w:spacing w:line="240" w:lineRule="auto"/>
              <w:ind w:left="283"/>
              <w:jc w:val="both"/>
              <w:rPr>
                <w:sz w:val="22"/>
                <w:szCs w:val="22"/>
              </w:rPr>
            </w:pPr>
          </w:p>
        </w:tc>
      </w:tr>
      <w:tr w:rsidR="00035B2B" w14:paraId="6270F87D" w14:textId="77777777" w:rsidTr="00632BE4">
        <w:trPr>
          <w:trHeight w:val="247"/>
        </w:trPr>
        <w:tc>
          <w:tcPr>
            <w:tcW w:w="1418" w:type="dxa"/>
            <w:tcBorders>
              <w:top w:val="nil"/>
              <w:left w:val="single" w:sz="6" w:space="0" w:color="auto"/>
              <w:bottom w:val="nil"/>
              <w:right w:val="single" w:sz="6" w:space="0" w:color="auto"/>
            </w:tcBorders>
          </w:tcPr>
          <w:p w14:paraId="0D50E65A"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A1C98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BE5C00"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DC38F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81B106" w14:textId="77777777" w:rsidR="00035B2B" w:rsidRDefault="00035B2B">
            <w:pPr>
              <w:pStyle w:val="p7"/>
              <w:spacing w:line="240" w:lineRule="auto"/>
              <w:ind w:left="283"/>
              <w:jc w:val="both"/>
              <w:rPr>
                <w:sz w:val="22"/>
                <w:szCs w:val="22"/>
              </w:rPr>
            </w:pPr>
          </w:p>
        </w:tc>
      </w:tr>
      <w:tr w:rsidR="00035B2B" w14:paraId="26D4B36A" w14:textId="77777777" w:rsidTr="00632BE4">
        <w:trPr>
          <w:trHeight w:val="266"/>
        </w:trPr>
        <w:tc>
          <w:tcPr>
            <w:tcW w:w="1418" w:type="dxa"/>
            <w:tcBorders>
              <w:top w:val="nil"/>
              <w:left w:val="single" w:sz="6" w:space="0" w:color="auto"/>
              <w:bottom w:val="nil"/>
              <w:right w:val="single" w:sz="6" w:space="0" w:color="auto"/>
            </w:tcBorders>
          </w:tcPr>
          <w:p w14:paraId="22F9ADE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F9220C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FF8D2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D66FA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871245" w14:textId="77777777" w:rsidR="00035B2B" w:rsidRDefault="00035B2B">
            <w:pPr>
              <w:pStyle w:val="p7"/>
              <w:spacing w:line="240" w:lineRule="auto"/>
              <w:ind w:left="283"/>
              <w:jc w:val="both"/>
              <w:rPr>
                <w:sz w:val="22"/>
                <w:szCs w:val="22"/>
              </w:rPr>
            </w:pPr>
          </w:p>
        </w:tc>
      </w:tr>
      <w:tr w:rsidR="00035B2B" w14:paraId="34E59954" w14:textId="77777777" w:rsidTr="00632BE4">
        <w:trPr>
          <w:trHeight w:val="266"/>
        </w:trPr>
        <w:tc>
          <w:tcPr>
            <w:tcW w:w="1418" w:type="dxa"/>
            <w:tcBorders>
              <w:top w:val="nil"/>
              <w:left w:val="single" w:sz="6" w:space="0" w:color="auto"/>
              <w:bottom w:val="nil"/>
              <w:right w:val="single" w:sz="6" w:space="0" w:color="auto"/>
            </w:tcBorders>
          </w:tcPr>
          <w:p w14:paraId="48F3B4E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86F37F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C2CDD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5601D3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4D3B38" w14:textId="77777777" w:rsidR="00035B2B" w:rsidRDefault="00035B2B">
            <w:pPr>
              <w:pStyle w:val="p7"/>
              <w:spacing w:line="240" w:lineRule="auto"/>
              <w:ind w:left="283"/>
              <w:jc w:val="both"/>
              <w:rPr>
                <w:sz w:val="22"/>
                <w:szCs w:val="22"/>
              </w:rPr>
            </w:pPr>
          </w:p>
        </w:tc>
      </w:tr>
      <w:tr w:rsidR="00035B2B" w14:paraId="77E738E7" w14:textId="77777777" w:rsidTr="00632BE4">
        <w:trPr>
          <w:trHeight w:val="266"/>
        </w:trPr>
        <w:tc>
          <w:tcPr>
            <w:tcW w:w="1418" w:type="dxa"/>
            <w:tcBorders>
              <w:top w:val="nil"/>
              <w:left w:val="single" w:sz="6" w:space="0" w:color="auto"/>
              <w:bottom w:val="nil"/>
              <w:right w:val="single" w:sz="6" w:space="0" w:color="auto"/>
            </w:tcBorders>
          </w:tcPr>
          <w:p w14:paraId="6737F80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9329CC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B44FC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65AA4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428B50" w14:textId="77777777" w:rsidR="00035B2B" w:rsidRDefault="00035B2B">
            <w:pPr>
              <w:pStyle w:val="p7"/>
              <w:spacing w:line="240" w:lineRule="auto"/>
              <w:ind w:left="283"/>
              <w:jc w:val="both"/>
              <w:rPr>
                <w:sz w:val="22"/>
                <w:szCs w:val="22"/>
              </w:rPr>
            </w:pPr>
          </w:p>
        </w:tc>
      </w:tr>
      <w:tr w:rsidR="00035B2B" w14:paraId="7269516C" w14:textId="77777777" w:rsidTr="00632BE4">
        <w:trPr>
          <w:trHeight w:val="266"/>
        </w:trPr>
        <w:tc>
          <w:tcPr>
            <w:tcW w:w="1418" w:type="dxa"/>
            <w:tcBorders>
              <w:top w:val="nil"/>
              <w:left w:val="single" w:sz="6" w:space="0" w:color="auto"/>
              <w:bottom w:val="nil"/>
              <w:right w:val="single" w:sz="6" w:space="0" w:color="auto"/>
            </w:tcBorders>
          </w:tcPr>
          <w:p w14:paraId="7C7EEE2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82B2D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12F0B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AA6351"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B10068" w14:textId="77777777" w:rsidR="00035B2B" w:rsidRDefault="00035B2B">
            <w:pPr>
              <w:pStyle w:val="p7"/>
              <w:spacing w:line="240" w:lineRule="auto"/>
              <w:ind w:left="283"/>
              <w:jc w:val="both"/>
              <w:rPr>
                <w:sz w:val="22"/>
                <w:szCs w:val="22"/>
              </w:rPr>
            </w:pPr>
          </w:p>
        </w:tc>
      </w:tr>
      <w:tr w:rsidR="00035B2B" w14:paraId="796177E4" w14:textId="77777777" w:rsidTr="00632BE4">
        <w:trPr>
          <w:trHeight w:val="266"/>
        </w:trPr>
        <w:tc>
          <w:tcPr>
            <w:tcW w:w="1418" w:type="dxa"/>
            <w:tcBorders>
              <w:top w:val="nil"/>
              <w:left w:val="single" w:sz="6" w:space="0" w:color="auto"/>
              <w:bottom w:val="single" w:sz="6" w:space="0" w:color="auto"/>
              <w:right w:val="single" w:sz="6" w:space="0" w:color="auto"/>
            </w:tcBorders>
          </w:tcPr>
          <w:p w14:paraId="4D658C8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BCDE1D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5E3FD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C4C8B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540C1C" w14:textId="77777777" w:rsidR="00035B2B" w:rsidRDefault="00035B2B">
            <w:pPr>
              <w:pStyle w:val="p7"/>
              <w:spacing w:line="240" w:lineRule="auto"/>
              <w:ind w:left="283"/>
              <w:jc w:val="both"/>
              <w:rPr>
                <w:sz w:val="22"/>
                <w:szCs w:val="22"/>
              </w:rPr>
            </w:pPr>
          </w:p>
        </w:tc>
      </w:tr>
    </w:tbl>
    <w:p w14:paraId="2B41716C" w14:textId="77777777" w:rsidR="00035B2B" w:rsidRDefault="00035B2B" w:rsidP="00035B2B">
      <w:pPr>
        <w:pStyle w:val="p7"/>
        <w:spacing w:line="240" w:lineRule="auto"/>
        <w:ind w:left="440"/>
        <w:jc w:val="both"/>
        <w:rPr>
          <w:sz w:val="22"/>
          <w:szCs w:val="22"/>
        </w:rPr>
      </w:pPr>
    </w:p>
    <w:p w14:paraId="08A8FF00"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6:</w:t>
      </w:r>
    </w:p>
    <w:p w14:paraId="564B5068" w14:textId="77777777" w:rsidR="00035B2B" w:rsidRPr="006A7570" w:rsidRDefault="00035B2B" w:rsidP="00035B2B">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035B2B" w14:paraId="38920385" w14:textId="77777777" w:rsidTr="00632BE4">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22588278" w14:textId="77777777" w:rsidR="00035B2B" w:rsidRDefault="00035B2B">
            <w:pPr>
              <w:pStyle w:val="p7"/>
              <w:spacing w:before="120" w:after="120" w:line="240" w:lineRule="auto"/>
              <w:ind w:left="0"/>
              <w:jc w:val="center"/>
              <w:rPr>
                <w:b/>
                <w:sz w:val="22"/>
                <w:szCs w:val="22"/>
              </w:rPr>
            </w:pPr>
            <w:r>
              <w:rPr>
                <w:b/>
                <w:sz w:val="22"/>
                <w:szCs w:val="22"/>
              </w:rPr>
              <w:t>UMIVALNICE IN SANITRIJE</w:t>
            </w:r>
          </w:p>
        </w:tc>
      </w:tr>
      <w:tr w:rsidR="00632BE4" w14:paraId="707262BD" w14:textId="77777777" w:rsidTr="00632BE4">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14:paraId="549DDB8F" w14:textId="77777777" w:rsidR="00632BE4" w:rsidRDefault="00632BE4" w:rsidP="00632BE4">
            <w:pPr>
              <w:pStyle w:val="p7"/>
              <w:spacing w:line="240" w:lineRule="auto"/>
              <w:ind w:left="0"/>
              <w:jc w:val="center"/>
              <w:rPr>
                <w:b/>
                <w:sz w:val="22"/>
                <w:szCs w:val="22"/>
              </w:rPr>
            </w:pPr>
            <w:r>
              <w:rPr>
                <w:b/>
                <w:sz w:val="22"/>
                <w:szCs w:val="22"/>
              </w:rPr>
              <w:t>Pogostost opravljanja</w:t>
            </w:r>
          </w:p>
          <w:p w14:paraId="46FCD969" w14:textId="77777777" w:rsidR="00632BE4" w:rsidRDefault="00632BE4" w:rsidP="00632BE4">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14:paraId="6D2D7087"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0342CDA7"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34D834A5"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14:paraId="65686187"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497DE6FA" w14:textId="77777777" w:rsidTr="00632BE4">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6F42DFAC" w14:textId="77777777" w:rsidR="00632BE4" w:rsidRPr="00720AD3" w:rsidRDefault="00632BE4" w:rsidP="00632BE4">
            <w:pPr>
              <w:pStyle w:val="Default"/>
              <w:ind w:left="1080"/>
              <w:rPr>
                <w:rFonts w:ascii="Times New Roman" w:hAnsi="Times New Roman" w:cs="Times New Roman"/>
                <w:sz w:val="22"/>
                <w:szCs w:val="22"/>
              </w:rPr>
            </w:pPr>
          </w:p>
          <w:p w14:paraId="738BC2CA" w14:textId="77777777" w:rsidR="00632BE4" w:rsidRDefault="00632BE4" w:rsidP="00632BE4">
            <w:pPr>
              <w:pStyle w:val="p7"/>
              <w:spacing w:line="240" w:lineRule="auto"/>
              <w:ind w:left="0"/>
              <w:jc w:val="both"/>
              <w:rPr>
                <w:i/>
                <w:sz w:val="22"/>
                <w:szCs w:val="22"/>
              </w:rPr>
            </w:pPr>
            <w:r w:rsidRPr="00720AD3">
              <w:rPr>
                <w:sz w:val="22"/>
                <w:szCs w:val="22"/>
              </w:rPr>
              <w:t>DNEVNO:</w:t>
            </w:r>
          </w:p>
          <w:p w14:paraId="53BCC295" w14:textId="77777777" w:rsidR="00632BE4" w:rsidRPr="00720AD3" w:rsidRDefault="00632BE4" w:rsidP="00632BE4">
            <w:pPr>
              <w:pStyle w:val="Default"/>
              <w:ind w:left="1080"/>
              <w:rPr>
                <w:rFonts w:ascii="Times New Roman" w:hAnsi="Times New Roman" w:cs="Times New Roman"/>
                <w:sz w:val="22"/>
                <w:szCs w:val="22"/>
              </w:rPr>
            </w:pPr>
          </w:p>
          <w:p w14:paraId="0B81AA12" w14:textId="77777777" w:rsidR="00632BE4" w:rsidRDefault="00632BE4" w:rsidP="00632BE4">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8662326"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5F1B88"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B0091F" w14:textId="77777777" w:rsidR="00632BE4" w:rsidRDefault="00632BE4" w:rsidP="00632BE4">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45AC680" w14:textId="77777777" w:rsidR="00632BE4" w:rsidRDefault="00632BE4" w:rsidP="00632BE4">
            <w:pPr>
              <w:pStyle w:val="p7"/>
              <w:spacing w:line="240" w:lineRule="auto"/>
              <w:ind w:left="283"/>
              <w:jc w:val="both"/>
              <w:rPr>
                <w:i/>
                <w:sz w:val="22"/>
                <w:szCs w:val="22"/>
              </w:rPr>
            </w:pPr>
          </w:p>
        </w:tc>
      </w:tr>
      <w:tr w:rsidR="00632BE4" w14:paraId="70DBE713"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7E12F3C9"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81F669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7AFC9B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DAF615"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41F53B9" w14:textId="77777777" w:rsidR="00632BE4" w:rsidRDefault="00632BE4" w:rsidP="00632BE4">
            <w:pPr>
              <w:pStyle w:val="p7"/>
              <w:spacing w:line="240" w:lineRule="auto"/>
              <w:ind w:left="283"/>
              <w:jc w:val="both"/>
              <w:rPr>
                <w:sz w:val="22"/>
                <w:szCs w:val="22"/>
              </w:rPr>
            </w:pPr>
          </w:p>
        </w:tc>
      </w:tr>
      <w:tr w:rsidR="00632BE4" w14:paraId="6B05E79D"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F3CC24F"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8F714A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9E0679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F20D2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0EF6517" w14:textId="77777777" w:rsidR="00632BE4" w:rsidRDefault="00632BE4" w:rsidP="00632BE4">
            <w:pPr>
              <w:pStyle w:val="p7"/>
              <w:spacing w:line="240" w:lineRule="auto"/>
              <w:ind w:left="283"/>
              <w:jc w:val="both"/>
              <w:rPr>
                <w:sz w:val="22"/>
                <w:szCs w:val="22"/>
              </w:rPr>
            </w:pPr>
          </w:p>
        </w:tc>
      </w:tr>
      <w:tr w:rsidR="00632BE4" w14:paraId="7607C440"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C935E15"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C8D22C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D7BC2E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F1AC0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5616FB8" w14:textId="77777777" w:rsidR="00632BE4" w:rsidRDefault="00632BE4" w:rsidP="00632BE4">
            <w:pPr>
              <w:pStyle w:val="p7"/>
              <w:spacing w:line="240" w:lineRule="auto"/>
              <w:ind w:left="283"/>
              <w:jc w:val="both"/>
              <w:rPr>
                <w:sz w:val="22"/>
                <w:szCs w:val="22"/>
              </w:rPr>
            </w:pPr>
          </w:p>
        </w:tc>
      </w:tr>
      <w:tr w:rsidR="00632BE4" w14:paraId="3F5D64E8"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300C65C"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FC67BAE"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C83AE4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C0F11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EEEEF41" w14:textId="77777777" w:rsidR="00632BE4" w:rsidRDefault="00632BE4" w:rsidP="00632BE4">
            <w:pPr>
              <w:pStyle w:val="p7"/>
              <w:spacing w:line="240" w:lineRule="auto"/>
              <w:ind w:left="283"/>
              <w:jc w:val="both"/>
              <w:rPr>
                <w:sz w:val="22"/>
                <w:szCs w:val="22"/>
              </w:rPr>
            </w:pPr>
          </w:p>
        </w:tc>
      </w:tr>
      <w:tr w:rsidR="00632BE4" w14:paraId="7001726B"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CF4FF61"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DF62A0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7B7C0F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7181F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093C535" w14:textId="77777777" w:rsidR="00632BE4" w:rsidRDefault="00632BE4" w:rsidP="00632BE4">
            <w:pPr>
              <w:pStyle w:val="p7"/>
              <w:spacing w:line="240" w:lineRule="auto"/>
              <w:ind w:left="283"/>
              <w:jc w:val="both"/>
              <w:rPr>
                <w:sz w:val="22"/>
                <w:szCs w:val="22"/>
              </w:rPr>
            </w:pPr>
          </w:p>
        </w:tc>
      </w:tr>
      <w:tr w:rsidR="00632BE4" w14:paraId="02E04B55"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28F6FEE"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3C5B714"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30D6E4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54BAB5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2F95937" w14:textId="77777777" w:rsidR="00632BE4" w:rsidRDefault="00632BE4" w:rsidP="00632BE4">
            <w:pPr>
              <w:pStyle w:val="p7"/>
              <w:spacing w:line="240" w:lineRule="auto"/>
              <w:ind w:left="283"/>
              <w:jc w:val="both"/>
              <w:rPr>
                <w:sz w:val="22"/>
                <w:szCs w:val="22"/>
              </w:rPr>
            </w:pPr>
          </w:p>
        </w:tc>
      </w:tr>
      <w:tr w:rsidR="00632BE4" w14:paraId="3BD7508D"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1B69FC4"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61C22A3"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069782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32EE5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1EF7E90" w14:textId="77777777" w:rsidR="00632BE4" w:rsidRDefault="00632BE4" w:rsidP="00632BE4">
            <w:pPr>
              <w:pStyle w:val="p7"/>
              <w:spacing w:line="240" w:lineRule="auto"/>
              <w:ind w:left="283"/>
              <w:jc w:val="both"/>
              <w:rPr>
                <w:sz w:val="22"/>
                <w:szCs w:val="22"/>
              </w:rPr>
            </w:pPr>
          </w:p>
        </w:tc>
      </w:tr>
      <w:tr w:rsidR="00632BE4" w14:paraId="42324A98"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E39FCD3"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1A50F0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43F753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1806C6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6CAEEA6" w14:textId="77777777" w:rsidR="00632BE4" w:rsidRDefault="00632BE4" w:rsidP="00632BE4">
            <w:pPr>
              <w:pStyle w:val="p7"/>
              <w:spacing w:line="240" w:lineRule="auto"/>
              <w:ind w:left="283"/>
              <w:jc w:val="both"/>
              <w:rPr>
                <w:sz w:val="22"/>
                <w:szCs w:val="22"/>
              </w:rPr>
            </w:pPr>
          </w:p>
        </w:tc>
      </w:tr>
      <w:tr w:rsidR="00632BE4" w14:paraId="20ADC262"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E647F77"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07AAE5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D7EABE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95792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455F53B" w14:textId="77777777" w:rsidR="00632BE4" w:rsidRDefault="00632BE4" w:rsidP="00632BE4">
            <w:pPr>
              <w:pStyle w:val="p7"/>
              <w:spacing w:line="240" w:lineRule="auto"/>
              <w:ind w:left="283"/>
              <w:jc w:val="both"/>
              <w:rPr>
                <w:sz w:val="22"/>
                <w:szCs w:val="22"/>
              </w:rPr>
            </w:pPr>
          </w:p>
        </w:tc>
      </w:tr>
      <w:tr w:rsidR="00632BE4" w14:paraId="421F94F7" w14:textId="77777777" w:rsidTr="00AD7F9C">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4506FD72" w14:textId="77777777" w:rsidR="00632BE4" w:rsidRPr="00720AD3" w:rsidRDefault="00632BE4" w:rsidP="00632BE4">
            <w:pPr>
              <w:pStyle w:val="Default"/>
              <w:ind w:left="1080"/>
              <w:rPr>
                <w:rFonts w:ascii="Times New Roman" w:hAnsi="Times New Roman" w:cs="Times New Roman"/>
                <w:sz w:val="22"/>
                <w:szCs w:val="22"/>
              </w:rPr>
            </w:pPr>
          </w:p>
          <w:p w14:paraId="3835E212" w14:textId="77777777" w:rsidR="00632BE4" w:rsidRPr="00720AD3" w:rsidRDefault="00632BE4" w:rsidP="00632BE4">
            <w:pPr>
              <w:pStyle w:val="Default"/>
              <w:ind w:left="1080"/>
              <w:rPr>
                <w:rFonts w:ascii="Times New Roman" w:hAnsi="Times New Roman" w:cs="Times New Roman"/>
                <w:sz w:val="22"/>
                <w:szCs w:val="22"/>
              </w:rPr>
            </w:pPr>
          </w:p>
          <w:p w14:paraId="062E9659" w14:textId="77777777" w:rsidR="00632BE4" w:rsidRDefault="00632BE4" w:rsidP="00632BE4">
            <w:pPr>
              <w:pStyle w:val="p7"/>
              <w:spacing w:line="240" w:lineRule="auto"/>
              <w:ind w:left="0"/>
              <w:jc w:val="both"/>
              <w:rPr>
                <w:sz w:val="22"/>
                <w:szCs w:val="22"/>
              </w:rPr>
            </w:pPr>
            <w:r w:rsidRPr="00720AD3">
              <w:rPr>
                <w:sz w:val="22"/>
                <w:szCs w:val="22"/>
              </w:rPr>
              <w:t>TEDENSKO:</w:t>
            </w:r>
          </w:p>
          <w:p w14:paraId="444A8496" w14:textId="77777777" w:rsidR="00632BE4" w:rsidRPr="00720AD3" w:rsidRDefault="00632BE4" w:rsidP="00632BE4">
            <w:pPr>
              <w:pStyle w:val="Default"/>
              <w:ind w:left="1080"/>
              <w:rPr>
                <w:rFonts w:ascii="Times New Roman" w:hAnsi="Times New Roman" w:cs="Times New Roman"/>
                <w:sz w:val="22"/>
                <w:szCs w:val="22"/>
              </w:rPr>
            </w:pPr>
          </w:p>
          <w:p w14:paraId="79CD476E" w14:textId="77777777" w:rsidR="00632BE4" w:rsidRDefault="00632BE4" w:rsidP="00632BE4">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33A381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87221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330A9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3294A98" w14:textId="77777777" w:rsidR="00632BE4" w:rsidRDefault="00632BE4" w:rsidP="00632BE4">
            <w:pPr>
              <w:pStyle w:val="p7"/>
              <w:spacing w:line="240" w:lineRule="auto"/>
              <w:ind w:left="283"/>
              <w:jc w:val="both"/>
              <w:rPr>
                <w:sz w:val="22"/>
                <w:szCs w:val="22"/>
              </w:rPr>
            </w:pPr>
          </w:p>
        </w:tc>
      </w:tr>
      <w:tr w:rsidR="00632BE4" w14:paraId="2E8D69A1"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50A2A936"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B42628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CCA635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B52682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371C488" w14:textId="77777777" w:rsidR="00632BE4" w:rsidRDefault="00632BE4" w:rsidP="00632BE4">
            <w:pPr>
              <w:pStyle w:val="p7"/>
              <w:spacing w:line="240" w:lineRule="auto"/>
              <w:ind w:left="283"/>
              <w:jc w:val="both"/>
              <w:rPr>
                <w:sz w:val="22"/>
                <w:szCs w:val="22"/>
              </w:rPr>
            </w:pPr>
          </w:p>
        </w:tc>
      </w:tr>
      <w:tr w:rsidR="00632BE4" w14:paraId="5120A61E"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0219FF43"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A62628A"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B6B20A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CF787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D4D14B8" w14:textId="77777777" w:rsidR="00632BE4" w:rsidRDefault="00632BE4" w:rsidP="00632BE4">
            <w:pPr>
              <w:pStyle w:val="p7"/>
              <w:spacing w:line="240" w:lineRule="auto"/>
              <w:ind w:left="283"/>
              <w:jc w:val="both"/>
              <w:rPr>
                <w:sz w:val="22"/>
                <w:szCs w:val="22"/>
              </w:rPr>
            </w:pPr>
          </w:p>
        </w:tc>
      </w:tr>
      <w:tr w:rsidR="00632BE4" w14:paraId="1C15634D"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C91AD7B"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BB926B2"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90E3A6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E4578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FFF315C" w14:textId="77777777" w:rsidR="00632BE4" w:rsidRDefault="00632BE4" w:rsidP="00632BE4">
            <w:pPr>
              <w:pStyle w:val="p7"/>
              <w:spacing w:line="240" w:lineRule="auto"/>
              <w:ind w:left="283"/>
              <w:jc w:val="both"/>
              <w:rPr>
                <w:sz w:val="22"/>
                <w:szCs w:val="22"/>
              </w:rPr>
            </w:pPr>
          </w:p>
        </w:tc>
      </w:tr>
      <w:tr w:rsidR="00632BE4" w14:paraId="5EEA9411"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B8F4262"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1F2996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2F391D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52E5F90"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F14E037" w14:textId="77777777" w:rsidR="00632BE4" w:rsidRDefault="00632BE4" w:rsidP="00632BE4">
            <w:pPr>
              <w:pStyle w:val="p7"/>
              <w:spacing w:line="240" w:lineRule="auto"/>
              <w:ind w:left="283"/>
              <w:jc w:val="both"/>
              <w:rPr>
                <w:sz w:val="22"/>
                <w:szCs w:val="22"/>
              </w:rPr>
            </w:pPr>
          </w:p>
        </w:tc>
      </w:tr>
      <w:tr w:rsidR="00632BE4" w14:paraId="4BBC55FC"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83F3434"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BC29B8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3D5BF2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12C94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DBFA225" w14:textId="77777777" w:rsidR="00632BE4" w:rsidRDefault="00632BE4" w:rsidP="00632BE4">
            <w:pPr>
              <w:pStyle w:val="p7"/>
              <w:spacing w:line="240" w:lineRule="auto"/>
              <w:ind w:left="283"/>
              <w:jc w:val="both"/>
              <w:rPr>
                <w:sz w:val="22"/>
                <w:szCs w:val="22"/>
              </w:rPr>
            </w:pPr>
          </w:p>
        </w:tc>
      </w:tr>
      <w:tr w:rsidR="00632BE4" w14:paraId="60DD8EF7"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33B77A5"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B69B94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1F5A57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D8D95C"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5177B2F" w14:textId="77777777" w:rsidR="00632BE4" w:rsidRDefault="00632BE4" w:rsidP="00632BE4">
            <w:pPr>
              <w:pStyle w:val="p7"/>
              <w:spacing w:line="240" w:lineRule="auto"/>
              <w:ind w:left="283"/>
              <w:jc w:val="both"/>
              <w:rPr>
                <w:sz w:val="22"/>
                <w:szCs w:val="22"/>
              </w:rPr>
            </w:pPr>
          </w:p>
        </w:tc>
      </w:tr>
      <w:tr w:rsidR="00632BE4" w14:paraId="1B69E3B0"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EC29237"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97024D0"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E4141C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85B08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BD23C8F" w14:textId="77777777" w:rsidR="00632BE4" w:rsidRDefault="00632BE4" w:rsidP="00632BE4">
            <w:pPr>
              <w:pStyle w:val="p7"/>
              <w:spacing w:line="240" w:lineRule="auto"/>
              <w:ind w:left="283"/>
              <w:jc w:val="both"/>
              <w:rPr>
                <w:sz w:val="22"/>
                <w:szCs w:val="22"/>
              </w:rPr>
            </w:pPr>
          </w:p>
        </w:tc>
      </w:tr>
      <w:tr w:rsidR="00632BE4" w14:paraId="1F2B33D0"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8509115"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5DAAAA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0D24C5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C8A1B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1F0D514" w14:textId="77777777" w:rsidR="00632BE4" w:rsidRDefault="00632BE4" w:rsidP="00632BE4">
            <w:pPr>
              <w:pStyle w:val="p7"/>
              <w:spacing w:line="240" w:lineRule="auto"/>
              <w:ind w:left="283"/>
              <w:jc w:val="both"/>
              <w:rPr>
                <w:sz w:val="22"/>
                <w:szCs w:val="22"/>
              </w:rPr>
            </w:pPr>
          </w:p>
        </w:tc>
      </w:tr>
      <w:tr w:rsidR="00632BE4" w14:paraId="7B28B062" w14:textId="77777777" w:rsidTr="00AD7F9C">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576F7A58" w14:textId="77777777" w:rsidR="00632BE4" w:rsidRPr="00720AD3" w:rsidRDefault="00632BE4" w:rsidP="00632BE4">
            <w:pPr>
              <w:pStyle w:val="Default"/>
              <w:ind w:left="1080"/>
              <w:rPr>
                <w:rFonts w:ascii="Times New Roman" w:hAnsi="Times New Roman" w:cs="Times New Roman"/>
                <w:sz w:val="22"/>
                <w:szCs w:val="22"/>
              </w:rPr>
            </w:pPr>
          </w:p>
          <w:p w14:paraId="6AB55C41" w14:textId="77777777" w:rsidR="00632BE4" w:rsidRPr="00720AD3" w:rsidRDefault="00632BE4" w:rsidP="00632BE4">
            <w:pPr>
              <w:pStyle w:val="Default"/>
              <w:ind w:left="1080"/>
              <w:rPr>
                <w:rFonts w:ascii="Times New Roman" w:hAnsi="Times New Roman" w:cs="Times New Roman"/>
                <w:sz w:val="22"/>
                <w:szCs w:val="22"/>
              </w:rPr>
            </w:pPr>
          </w:p>
          <w:p w14:paraId="4AA12518"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14:paraId="2318F0B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ED89FD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7997E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EC58914" w14:textId="77777777" w:rsidR="00632BE4" w:rsidRDefault="00632BE4" w:rsidP="00632BE4">
            <w:pPr>
              <w:pStyle w:val="p7"/>
              <w:spacing w:line="240" w:lineRule="auto"/>
              <w:ind w:left="283"/>
              <w:jc w:val="both"/>
              <w:rPr>
                <w:sz w:val="22"/>
                <w:szCs w:val="22"/>
              </w:rPr>
            </w:pPr>
          </w:p>
        </w:tc>
      </w:tr>
      <w:tr w:rsidR="00035B2B" w14:paraId="7A15A8D8"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6303A3FF"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DB76C58"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20C4255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DA3FDF"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2D114BF" w14:textId="77777777" w:rsidR="00035B2B" w:rsidRDefault="00035B2B">
            <w:pPr>
              <w:pStyle w:val="p7"/>
              <w:spacing w:line="240" w:lineRule="auto"/>
              <w:ind w:left="283"/>
              <w:jc w:val="both"/>
              <w:rPr>
                <w:sz w:val="22"/>
                <w:szCs w:val="22"/>
              </w:rPr>
            </w:pPr>
          </w:p>
        </w:tc>
      </w:tr>
      <w:tr w:rsidR="00035B2B" w14:paraId="100927A3"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2BFB4EEC"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30F6F4D"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622DC65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1E2078"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BD0458E" w14:textId="77777777" w:rsidR="00035B2B" w:rsidRDefault="00035B2B">
            <w:pPr>
              <w:pStyle w:val="p7"/>
              <w:spacing w:line="240" w:lineRule="auto"/>
              <w:ind w:left="283"/>
              <w:jc w:val="both"/>
              <w:rPr>
                <w:sz w:val="22"/>
                <w:szCs w:val="22"/>
              </w:rPr>
            </w:pPr>
          </w:p>
        </w:tc>
      </w:tr>
      <w:tr w:rsidR="00035B2B" w14:paraId="08A66ECD"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4A4263E4"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FFF0D33"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26AA428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CC72F8C"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0780D63" w14:textId="77777777" w:rsidR="00035B2B" w:rsidRDefault="00035B2B">
            <w:pPr>
              <w:pStyle w:val="p7"/>
              <w:spacing w:line="240" w:lineRule="auto"/>
              <w:ind w:left="283"/>
              <w:jc w:val="both"/>
              <w:rPr>
                <w:sz w:val="22"/>
                <w:szCs w:val="22"/>
              </w:rPr>
            </w:pPr>
          </w:p>
        </w:tc>
      </w:tr>
    </w:tbl>
    <w:p w14:paraId="73F56E29" w14:textId="77777777" w:rsidR="00035B2B" w:rsidRDefault="00035B2B" w:rsidP="00035B2B">
      <w:pPr>
        <w:pStyle w:val="p7"/>
        <w:spacing w:line="240" w:lineRule="auto"/>
        <w:ind w:left="440"/>
        <w:jc w:val="both"/>
        <w:rPr>
          <w:sz w:val="22"/>
          <w:szCs w:val="22"/>
        </w:rPr>
      </w:pPr>
    </w:p>
    <w:p w14:paraId="299003DF"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7:</w:t>
      </w:r>
    </w:p>
    <w:p w14:paraId="14F147EC"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2CA1961F"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760EE46" w14:textId="77777777" w:rsidR="00035B2B" w:rsidRDefault="00035B2B">
            <w:pPr>
              <w:pStyle w:val="p7"/>
              <w:spacing w:before="120" w:after="120" w:line="240" w:lineRule="auto"/>
              <w:ind w:left="0"/>
              <w:jc w:val="center"/>
              <w:rPr>
                <w:b/>
                <w:sz w:val="22"/>
                <w:szCs w:val="22"/>
              </w:rPr>
            </w:pPr>
            <w:r>
              <w:rPr>
                <w:b/>
                <w:sz w:val="22"/>
                <w:szCs w:val="22"/>
              </w:rPr>
              <w:t>GARDEROBE ZA OTROKE IN OSEBJE</w:t>
            </w:r>
          </w:p>
        </w:tc>
      </w:tr>
      <w:tr w:rsidR="00632BE4" w14:paraId="53FD27A9"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4E0900EC" w14:textId="77777777" w:rsidR="00632BE4" w:rsidRDefault="00632BE4" w:rsidP="00632BE4">
            <w:pPr>
              <w:pStyle w:val="p7"/>
              <w:spacing w:line="240" w:lineRule="auto"/>
              <w:ind w:left="0"/>
              <w:jc w:val="center"/>
              <w:rPr>
                <w:b/>
                <w:sz w:val="22"/>
                <w:szCs w:val="22"/>
              </w:rPr>
            </w:pPr>
            <w:r>
              <w:rPr>
                <w:b/>
                <w:sz w:val="22"/>
                <w:szCs w:val="22"/>
              </w:rPr>
              <w:t>Pogostost opravljanja</w:t>
            </w:r>
          </w:p>
          <w:p w14:paraId="4A753985"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0E2C90B7"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5EB87773"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65CB4EBE"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4398B24E"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08082342" w14:textId="77777777" w:rsidTr="00632BE4">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31E7699E" w14:textId="77777777" w:rsidR="00632BE4" w:rsidRPr="00720AD3" w:rsidRDefault="00632BE4" w:rsidP="00632BE4">
            <w:pPr>
              <w:pStyle w:val="Default"/>
              <w:ind w:left="1080"/>
              <w:rPr>
                <w:rFonts w:ascii="Times New Roman" w:hAnsi="Times New Roman" w:cs="Times New Roman"/>
                <w:sz w:val="22"/>
                <w:szCs w:val="22"/>
              </w:rPr>
            </w:pPr>
          </w:p>
          <w:p w14:paraId="15CBA978" w14:textId="77777777" w:rsidR="00632BE4" w:rsidRDefault="00632BE4" w:rsidP="00632BE4">
            <w:pPr>
              <w:pStyle w:val="p7"/>
              <w:spacing w:line="240" w:lineRule="auto"/>
              <w:ind w:left="0"/>
              <w:jc w:val="both"/>
              <w:rPr>
                <w:i/>
                <w:sz w:val="22"/>
                <w:szCs w:val="22"/>
              </w:rPr>
            </w:pPr>
            <w:r w:rsidRPr="00720AD3">
              <w:rPr>
                <w:sz w:val="22"/>
                <w:szCs w:val="22"/>
              </w:rPr>
              <w:t>DNEVNO:</w:t>
            </w:r>
          </w:p>
          <w:p w14:paraId="4131169E" w14:textId="77777777" w:rsidR="00632BE4" w:rsidRPr="00720AD3" w:rsidRDefault="00632BE4" w:rsidP="00632BE4">
            <w:pPr>
              <w:pStyle w:val="Default"/>
              <w:ind w:left="1080"/>
              <w:rPr>
                <w:rFonts w:ascii="Times New Roman" w:hAnsi="Times New Roman" w:cs="Times New Roman"/>
                <w:sz w:val="22"/>
                <w:szCs w:val="22"/>
              </w:rPr>
            </w:pPr>
          </w:p>
          <w:p w14:paraId="133D83D1"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9F6A94A"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C956D8"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1589F1" w14:textId="77777777" w:rsidR="00632BE4" w:rsidRDefault="00632BE4" w:rsidP="00632BE4">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59A47E" w14:textId="77777777" w:rsidR="00632BE4" w:rsidRDefault="00632BE4" w:rsidP="00632BE4">
            <w:pPr>
              <w:pStyle w:val="p7"/>
              <w:spacing w:line="240" w:lineRule="auto"/>
              <w:ind w:left="283"/>
              <w:jc w:val="both"/>
              <w:rPr>
                <w:i/>
                <w:sz w:val="22"/>
                <w:szCs w:val="22"/>
              </w:rPr>
            </w:pPr>
          </w:p>
        </w:tc>
      </w:tr>
      <w:tr w:rsidR="00632BE4" w14:paraId="0DE7032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B3D584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7018DF"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76F9A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536E6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C03CBD" w14:textId="77777777" w:rsidR="00632BE4" w:rsidRDefault="00632BE4" w:rsidP="00632BE4">
            <w:pPr>
              <w:pStyle w:val="p7"/>
              <w:spacing w:line="240" w:lineRule="auto"/>
              <w:ind w:left="283"/>
              <w:jc w:val="both"/>
              <w:rPr>
                <w:sz w:val="22"/>
                <w:szCs w:val="22"/>
              </w:rPr>
            </w:pPr>
          </w:p>
        </w:tc>
      </w:tr>
      <w:tr w:rsidR="00632BE4" w14:paraId="59B2259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27045E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835C5B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EEFCC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6475C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07F796" w14:textId="77777777" w:rsidR="00632BE4" w:rsidRDefault="00632BE4" w:rsidP="00632BE4">
            <w:pPr>
              <w:pStyle w:val="p7"/>
              <w:spacing w:line="240" w:lineRule="auto"/>
              <w:ind w:left="283"/>
              <w:jc w:val="both"/>
              <w:rPr>
                <w:sz w:val="22"/>
                <w:szCs w:val="22"/>
              </w:rPr>
            </w:pPr>
          </w:p>
        </w:tc>
      </w:tr>
      <w:tr w:rsidR="00632BE4" w14:paraId="18E7856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258BB2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10312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39FC7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97E2A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E031E9" w14:textId="77777777" w:rsidR="00632BE4" w:rsidRDefault="00632BE4" w:rsidP="00632BE4">
            <w:pPr>
              <w:pStyle w:val="p7"/>
              <w:spacing w:line="240" w:lineRule="auto"/>
              <w:ind w:left="283"/>
              <w:jc w:val="both"/>
              <w:rPr>
                <w:sz w:val="22"/>
                <w:szCs w:val="22"/>
              </w:rPr>
            </w:pPr>
          </w:p>
        </w:tc>
      </w:tr>
      <w:tr w:rsidR="00632BE4" w14:paraId="2C4A8E6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4F6488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49BAD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91826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43869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8F80BC" w14:textId="77777777" w:rsidR="00632BE4" w:rsidRDefault="00632BE4" w:rsidP="00632BE4">
            <w:pPr>
              <w:pStyle w:val="p7"/>
              <w:spacing w:line="240" w:lineRule="auto"/>
              <w:ind w:left="283"/>
              <w:jc w:val="both"/>
              <w:rPr>
                <w:sz w:val="22"/>
                <w:szCs w:val="22"/>
              </w:rPr>
            </w:pPr>
          </w:p>
        </w:tc>
      </w:tr>
      <w:tr w:rsidR="00632BE4" w14:paraId="55D25EE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345072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30ADA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81A50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A49F1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78DD66" w14:textId="77777777" w:rsidR="00632BE4" w:rsidRDefault="00632BE4" w:rsidP="00632BE4">
            <w:pPr>
              <w:pStyle w:val="p7"/>
              <w:spacing w:line="240" w:lineRule="auto"/>
              <w:ind w:left="283"/>
              <w:jc w:val="both"/>
              <w:rPr>
                <w:sz w:val="22"/>
                <w:szCs w:val="22"/>
              </w:rPr>
            </w:pPr>
          </w:p>
        </w:tc>
      </w:tr>
      <w:tr w:rsidR="00632BE4" w14:paraId="12A3E22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290B83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F8C59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C10BF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F613D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62E97A" w14:textId="77777777" w:rsidR="00632BE4" w:rsidRDefault="00632BE4" w:rsidP="00632BE4">
            <w:pPr>
              <w:pStyle w:val="p7"/>
              <w:spacing w:line="240" w:lineRule="auto"/>
              <w:ind w:left="283"/>
              <w:jc w:val="both"/>
              <w:rPr>
                <w:sz w:val="22"/>
                <w:szCs w:val="22"/>
              </w:rPr>
            </w:pPr>
          </w:p>
        </w:tc>
      </w:tr>
      <w:tr w:rsidR="00632BE4" w14:paraId="491E02D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427130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1119B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D13F06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FA430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E98847" w14:textId="77777777" w:rsidR="00632BE4" w:rsidRDefault="00632BE4" w:rsidP="00632BE4">
            <w:pPr>
              <w:pStyle w:val="p7"/>
              <w:spacing w:line="240" w:lineRule="auto"/>
              <w:ind w:left="283"/>
              <w:jc w:val="both"/>
              <w:rPr>
                <w:sz w:val="22"/>
                <w:szCs w:val="22"/>
              </w:rPr>
            </w:pPr>
          </w:p>
        </w:tc>
      </w:tr>
      <w:tr w:rsidR="00632BE4" w14:paraId="4984D3F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60572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FCA44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37E0B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B5601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334904" w14:textId="77777777" w:rsidR="00632BE4" w:rsidRDefault="00632BE4" w:rsidP="00632BE4">
            <w:pPr>
              <w:pStyle w:val="p7"/>
              <w:spacing w:line="240" w:lineRule="auto"/>
              <w:ind w:left="283"/>
              <w:jc w:val="both"/>
              <w:rPr>
                <w:sz w:val="22"/>
                <w:szCs w:val="22"/>
              </w:rPr>
            </w:pPr>
          </w:p>
        </w:tc>
      </w:tr>
      <w:tr w:rsidR="00632BE4" w14:paraId="78332CA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7C405A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61941C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FDBAB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F12AF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0A24D1" w14:textId="77777777" w:rsidR="00632BE4" w:rsidRDefault="00632BE4" w:rsidP="00632BE4">
            <w:pPr>
              <w:pStyle w:val="p7"/>
              <w:spacing w:line="240" w:lineRule="auto"/>
              <w:ind w:left="283"/>
              <w:jc w:val="both"/>
              <w:rPr>
                <w:sz w:val="22"/>
                <w:szCs w:val="22"/>
              </w:rPr>
            </w:pPr>
          </w:p>
        </w:tc>
      </w:tr>
      <w:tr w:rsidR="00632BE4" w14:paraId="53C6BB75"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E4514DA" w14:textId="77777777" w:rsidR="00632BE4" w:rsidRPr="00720AD3" w:rsidRDefault="00632BE4" w:rsidP="00632BE4">
            <w:pPr>
              <w:pStyle w:val="Default"/>
              <w:ind w:left="1080"/>
              <w:rPr>
                <w:rFonts w:ascii="Times New Roman" w:hAnsi="Times New Roman" w:cs="Times New Roman"/>
                <w:sz w:val="22"/>
                <w:szCs w:val="22"/>
              </w:rPr>
            </w:pPr>
          </w:p>
          <w:p w14:paraId="1B3DD7B9" w14:textId="77777777" w:rsidR="00632BE4" w:rsidRPr="00720AD3" w:rsidRDefault="00632BE4" w:rsidP="00632BE4">
            <w:pPr>
              <w:pStyle w:val="Default"/>
              <w:ind w:left="1080"/>
              <w:rPr>
                <w:rFonts w:ascii="Times New Roman" w:hAnsi="Times New Roman" w:cs="Times New Roman"/>
                <w:sz w:val="22"/>
                <w:szCs w:val="22"/>
              </w:rPr>
            </w:pPr>
          </w:p>
          <w:p w14:paraId="2E899698" w14:textId="77777777" w:rsidR="00632BE4" w:rsidRDefault="00632BE4" w:rsidP="00632BE4">
            <w:pPr>
              <w:pStyle w:val="p7"/>
              <w:spacing w:line="240" w:lineRule="auto"/>
              <w:ind w:left="0"/>
              <w:jc w:val="both"/>
              <w:rPr>
                <w:sz w:val="22"/>
                <w:szCs w:val="22"/>
              </w:rPr>
            </w:pPr>
            <w:r w:rsidRPr="00720AD3">
              <w:rPr>
                <w:sz w:val="22"/>
                <w:szCs w:val="22"/>
              </w:rPr>
              <w:t>TEDENSKO:</w:t>
            </w:r>
          </w:p>
          <w:p w14:paraId="6F631C82" w14:textId="77777777" w:rsidR="00632BE4" w:rsidRPr="00720AD3" w:rsidRDefault="00632BE4" w:rsidP="00632BE4">
            <w:pPr>
              <w:pStyle w:val="Default"/>
              <w:ind w:left="1080"/>
              <w:rPr>
                <w:rFonts w:ascii="Times New Roman" w:hAnsi="Times New Roman" w:cs="Times New Roman"/>
                <w:sz w:val="22"/>
                <w:szCs w:val="22"/>
              </w:rPr>
            </w:pPr>
          </w:p>
          <w:p w14:paraId="4849988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6CF25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9AE80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C3186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48BD713" w14:textId="77777777" w:rsidR="00632BE4" w:rsidRDefault="00632BE4" w:rsidP="00632BE4">
            <w:pPr>
              <w:pStyle w:val="p7"/>
              <w:spacing w:line="240" w:lineRule="auto"/>
              <w:ind w:left="283"/>
              <w:jc w:val="both"/>
              <w:rPr>
                <w:sz w:val="22"/>
                <w:szCs w:val="22"/>
              </w:rPr>
            </w:pPr>
          </w:p>
        </w:tc>
      </w:tr>
      <w:tr w:rsidR="00632BE4" w14:paraId="5D565A1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A12634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766FB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A93ED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DC72C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2C30BA" w14:textId="77777777" w:rsidR="00632BE4" w:rsidRDefault="00632BE4" w:rsidP="00632BE4">
            <w:pPr>
              <w:pStyle w:val="p7"/>
              <w:spacing w:line="240" w:lineRule="auto"/>
              <w:ind w:left="283"/>
              <w:jc w:val="both"/>
              <w:rPr>
                <w:sz w:val="22"/>
                <w:szCs w:val="22"/>
              </w:rPr>
            </w:pPr>
          </w:p>
        </w:tc>
      </w:tr>
      <w:tr w:rsidR="00632BE4" w14:paraId="45858AC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4CBDED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30521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CB205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A4827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2E1FC5" w14:textId="77777777" w:rsidR="00632BE4" w:rsidRDefault="00632BE4" w:rsidP="00632BE4">
            <w:pPr>
              <w:pStyle w:val="p7"/>
              <w:spacing w:line="240" w:lineRule="auto"/>
              <w:ind w:left="283"/>
              <w:jc w:val="both"/>
              <w:rPr>
                <w:sz w:val="22"/>
                <w:szCs w:val="22"/>
              </w:rPr>
            </w:pPr>
          </w:p>
        </w:tc>
      </w:tr>
      <w:tr w:rsidR="00632BE4" w14:paraId="5753F3B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2ACA3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9B8CF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7BF7C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DCBC5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2335BC3" w14:textId="77777777" w:rsidR="00632BE4" w:rsidRDefault="00632BE4" w:rsidP="00632BE4">
            <w:pPr>
              <w:pStyle w:val="p7"/>
              <w:spacing w:line="240" w:lineRule="auto"/>
              <w:ind w:left="283"/>
              <w:jc w:val="both"/>
              <w:rPr>
                <w:sz w:val="22"/>
                <w:szCs w:val="22"/>
              </w:rPr>
            </w:pPr>
          </w:p>
        </w:tc>
      </w:tr>
      <w:tr w:rsidR="00632BE4" w14:paraId="6B63FD7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BAD12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F6E58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CFC7B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2D1AA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639550" w14:textId="77777777" w:rsidR="00632BE4" w:rsidRDefault="00632BE4" w:rsidP="00632BE4">
            <w:pPr>
              <w:pStyle w:val="p7"/>
              <w:spacing w:line="240" w:lineRule="auto"/>
              <w:ind w:left="283"/>
              <w:jc w:val="both"/>
              <w:rPr>
                <w:sz w:val="22"/>
                <w:szCs w:val="22"/>
              </w:rPr>
            </w:pPr>
          </w:p>
        </w:tc>
      </w:tr>
      <w:tr w:rsidR="00632BE4" w14:paraId="5850C97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5FEE10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0B582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41BA3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90C47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CDDAD4" w14:textId="77777777" w:rsidR="00632BE4" w:rsidRDefault="00632BE4" w:rsidP="00632BE4">
            <w:pPr>
              <w:pStyle w:val="p7"/>
              <w:spacing w:line="240" w:lineRule="auto"/>
              <w:ind w:left="283"/>
              <w:jc w:val="both"/>
              <w:rPr>
                <w:sz w:val="22"/>
                <w:szCs w:val="22"/>
              </w:rPr>
            </w:pPr>
          </w:p>
        </w:tc>
      </w:tr>
      <w:tr w:rsidR="00632BE4" w14:paraId="622A0E5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4CA00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CA444A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EA63C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03A4F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9DC4404" w14:textId="77777777" w:rsidR="00632BE4" w:rsidRDefault="00632BE4" w:rsidP="00632BE4">
            <w:pPr>
              <w:pStyle w:val="p7"/>
              <w:spacing w:line="240" w:lineRule="auto"/>
              <w:ind w:left="283"/>
              <w:jc w:val="both"/>
              <w:rPr>
                <w:sz w:val="22"/>
                <w:szCs w:val="22"/>
              </w:rPr>
            </w:pPr>
          </w:p>
        </w:tc>
      </w:tr>
      <w:tr w:rsidR="00632BE4" w14:paraId="5447D79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27504F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4D082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3F448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235810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A4D9E4" w14:textId="77777777" w:rsidR="00632BE4" w:rsidRDefault="00632BE4" w:rsidP="00632BE4">
            <w:pPr>
              <w:pStyle w:val="p7"/>
              <w:spacing w:line="240" w:lineRule="auto"/>
              <w:ind w:left="283"/>
              <w:jc w:val="both"/>
              <w:rPr>
                <w:sz w:val="22"/>
                <w:szCs w:val="22"/>
              </w:rPr>
            </w:pPr>
          </w:p>
        </w:tc>
      </w:tr>
      <w:tr w:rsidR="00632BE4" w14:paraId="2B44359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325CA6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D31E3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3A4E4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D941F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C4BAEF" w14:textId="77777777" w:rsidR="00632BE4" w:rsidRDefault="00632BE4" w:rsidP="00632BE4">
            <w:pPr>
              <w:pStyle w:val="p7"/>
              <w:spacing w:line="240" w:lineRule="auto"/>
              <w:ind w:left="283"/>
              <w:jc w:val="both"/>
              <w:rPr>
                <w:sz w:val="22"/>
                <w:szCs w:val="22"/>
              </w:rPr>
            </w:pPr>
          </w:p>
        </w:tc>
      </w:tr>
      <w:tr w:rsidR="00632BE4" w14:paraId="3A883D40"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72C9E395" w14:textId="77777777" w:rsidR="00632BE4" w:rsidRPr="00720AD3" w:rsidRDefault="00632BE4" w:rsidP="00632BE4">
            <w:pPr>
              <w:pStyle w:val="Default"/>
              <w:ind w:left="1080"/>
              <w:rPr>
                <w:rFonts w:ascii="Times New Roman" w:hAnsi="Times New Roman" w:cs="Times New Roman"/>
                <w:sz w:val="22"/>
                <w:szCs w:val="22"/>
              </w:rPr>
            </w:pPr>
          </w:p>
          <w:p w14:paraId="462CCEA1" w14:textId="77777777" w:rsidR="00632BE4" w:rsidRPr="00720AD3" w:rsidRDefault="00632BE4" w:rsidP="00632BE4">
            <w:pPr>
              <w:pStyle w:val="Default"/>
              <w:ind w:left="1080"/>
              <w:rPr>
                <w:rFonts w:ascii="Times New Roman" w:hAnsi="Times New Roman" w:cs="Times New Roman"/>
                <w:sz w:val="22"/>
                <w:szCs w:val="22"/>
              </w:rPr>
            </w:pPr>
          </w:p>
          <w:p w14:paraId="3FFFC7F0"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2A606A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5ACF1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4C6D68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20F5F2" w14:textId="77777777" w:rsidR="00632BE4" w:rsidRDefault="00632BE4" w:rsidP="00632BE4">
            <w:pPr>
              <w:pStyle w:val="p7"/>
              <w:spacing w:line="240" w:lineRule="auto"/>
              <w:ind w:left="283"/>
              <w:jc w:val="both"/>
              <w:rPr>
                <w:sz w:val="22"/>
                <w:szCs w:val="22"/>
              </w:rPr>
            </w:pPr>
          </w:p>
        </w:tc>
      </w:tr>
      <w:tr w:rsidR="00035B2B" w14:paraId="0129DDC6"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17A28F4D"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6048A6"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CFF3A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EC418D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FA3758" w14:textId="77777777" w:rsidR="00035B2B" w:rsidRDefault="00035B2B">
            <w:pPr>
              <w:pStyle w:val="p7"/>
              <w:spacing w:line="240" w:lineRule="auto"/>
              <w:ind w:left="283"/>
              <w:jc w:val="both"/>
              <w:rPr>
                <w:sz w:val="22"/>
                <w:szCs w:val="22"/>
              </w:rPr>
            </w:pPr>
          </w:p>
        </w:tc>
      </w:tr>
      <w:tr w:rsidR="00035B2B" w14:paraId="5BC18F03"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3E2DAE40"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82A55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0EDD7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5301A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738BA9" w14:textId="77777777" w:rsidR="00035B2B" w:rsidRDefault="00035B2B">
            <w:pPr>
              <w:pStyle w:val="p7"/>
              <w:spacing w:line="240" w:lineRule="auto"/>
              <w:ind w:left="283"/>
              <w:jc w:val="both"/>
              <w:rPr>
                <w:sz w:val="22"/>
                <w:szCs w:val="22"/>
              </w:rPr>
            </w:pPr>
          </w:p>
        </w:tc>
      </w:tr>
      <w:tr w:rsidR="00035B2B" w14:paraId="473CDDDE"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B983DE8"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A8BC2A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B649B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35F5C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228B0B" w14:textId="77777777" w:rsidR="00035B2B" w:rsidRDefault="00035B2B">
            <w:pPr>
              <w:pStyle w:val="p7"/>
              <w:spacing w:line="240" w:lineRule="auto"/>
              <w:ind w:left="283"/>
              <w:jc w:val="both"/>
              <w:rPr>
                <w:sz w:val="22"/>
                <w:szCs w:val="22"/>
              </w:rPr>
            </w:pPr>
          </w:p>
        </w:tc>
      </w:tr>
      <w:tr w:rsidR="00035B2B" w14:paraId="11598730" w14:textId="77777777" w:rsidTr="00632BE4">
        <w:trPr>
          <w:trHeight w:val="247"/>
        </w:trPr>
        <w:tc>
          <w:tcPr>
            <w:tcW w:w="1418" w:type="dxa"/>
            <w:tcBorders>
              <w:top w:val="nil"/>
              <w:left w:val="single" w:sz="6" w:space="0" w:color="auto"/>
              <w:bottom w:val="nil"/>
              <w:right w:val="single" w:sz="6" w:space="0" w:color="auto"/>
            </w:tcBorders>
          </w:tcPr>
          <w:p w14:paraId="05186252"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80A10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AD8C90"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F64B0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AA0A4A" w14:textId="77777777" w:rsidR="00035B2B" w:rsidRDefault="00035B2B">
            <w:pPr>
              <w:pStyle w:val="p7"/>
              <w:spacing w:line="240" w:lineRule="auto"/>
              <w:ind w:left="283"/>
              <w:jc w:val="both"/>
              <w:rPr>
                <w:sz w:val="22"/>
                <w:szCs w:val="22"/>
              </w:rPr>
            </w:pPr>
          </w:p>
        </w:tc>
      </w:tr>
      <w:tr w:rsidR="00035B2B" w14:paraId="406A1487" w14:textId="77777777" w:rsidTr="00632BE4">
        <w:trPr>
          <w:trHeight w:val="266"/>
        </w:trPr>
        <w:tc>
          <w:tcPr>
            <w:tcW w:w="1418" w:type="dxa"/>
            <w:tcBorders>
              <w:top w:val="nil"/>
              <w:left w:val="single" w:sz="6" w:space="0" w:color="auto"/>
              <w:bottom w:val="nil"/>
              <w:right w:val="single" w:sz="6" w:space="0" w:color="auto"/>
            </w:tcBorders>
          </w:tcPr>
          <w:p w14:paraId="32A3E8C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526A1F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2061F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35BF7E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4266AE" w14:textId="77777777" w:rsidR="00035B2B" w:rsidRDefault="00035B2B">
            <w:pPr>
              <w:pStyle w:val="p7"/>
              <w:spacing w:line="240" w:lineRule="auto"/>
              <w:ind w:left="283"/>
              <w:jc w:val="both"/>
              <w:rPr>
                <w:sz w:val="22"/>
                <w:szCs w:val="22"/>
              </w:rPr>
            </w:pPr>
          </w:p>
        </w:tc>
      </w:tr>
      <w:tr w:rsidR="00035B2B" w14:paraId="53775108" w14:textId="77777777" w:rsidTr="00632BE4">
        <w:trPr>
          <w:trHeight w:val="266"/>
        </w:trPr>
        <w:tc>
          <w:tcPr>
            <w:tcW w:w="1418" w:type="dxa"/>
            <w:tcBorders>
              <w:top w:val="nil"/>
              <w:left w:val="single" w:sz="6" w:space="0" w:color="auto"/>
              <w:bottom w:val="nil"/>
              <w:right w:val="single" w:sz="6" w:space="0" w:color="auto"/>
            </w:tcBorders>
          </w:tcPr>
          <w:p w14:paraId="40A2476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9AE5E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72CFC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9A88C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7DC83A" w14:textId="77777777" w:rsidR="00035B2B" w:rsidRDefault="00035B2B">
            <w:pPr>
              <w:pStyle w:val="p7"/>
              <w:spacing w:line="240" w:lineRule="auto"/>
              <w:ind w:left="283"/>
              <w:jc w:val="both"/>
              <w:rPr>
                <w:sz w:val="22"/>
                <w:szCs w:val="22"/>
              </w:rPr>
            </w:pPr>
          </w:p>
        </w:tc>
      </w:tr>
      <w:tr w:rsidR="00035B2B" w14:paraId="59DD51FF" w14:textId="77777777" w:rsidTr="00632BE4">
        <w:trPr>
          <w:trHeight w:val="266"/>
        </w:trPr>
        <w:tc>
          <w:tcPr>
            <w:tcW w:w="1418" w:type="dxa"/>
            <w:tcBorders>
              <w:top w:val="nil"/>
              <w:left w:val="single" w:sz="6" w:space="0" w:color="auto"/>
              <w:bottom w:val="nil"/>
              <w:right w:val="single" w:sz="6" w:space="0" w:color="auto"/>
            </w:tcBorders>
          </w:tcPr>
          <w:p w14:paraId="236C7268"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26DB2B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56E9D8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9F207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AD1A79" w14:textId="77777777" w:rsidR="00035B2B" w:rsidRDefault="00035B2B">
            <w:pPr>
              <w:pStyle w:val="p7"/>
              <w:spacing w:line="240" w:lineRule="auto"/>
              <w:ind w:left="283"/>
              <w:jc w:val="both"/>
              <w:rPr>
                <w:sz w:val="22"/>
                <w:szCs w:val="22"/>
              </w:rPr>
            </w:pPr>
          </w:p>
        </w:tc>
      </w:tr>
      <w:tr w:rsidR="00035B2B" w14:paraId="05D871C2" w14:textId="77777777" w:rsidTr="00A23D16">
        <w:trPr>
          <w:trHeight w:val="266"/>
        </w:trPr>
        <w:tc>
          <w:tcPr>
            <w:tcW w:w="1418" w:type="dxa"/>
            <w:tcBorders>
              <w:top w:val="nil"/>
              <w:left w:val="single" w:sz="6" w:space="0" w:color="auto"/>
              <w:bottom w:val="single" w:sz="4" w:space="0" w:color="auto"/>
              <w:right w:val="single" w:sz="6" w:space="0" w:color="auto"/>
            </w:tcBorders>
          </w:tcPr>
          <w:p w14:paraId="1A9F8CC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75E7E89B"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5CD3855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39AFE86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2C745472" w14:textId="77777777" w:rsidR="00035B2B" w:rsidRDefault="00035B2B">
            <w:pPr>
              <w:pStyle w:val="p7"/>
              <w:spacing w:line="240" w:lineRule="auto"/>
              <w:ind w:left="283"/>
              <w:jc w:val="both"/>
              <w:rPr>
                <w:sz w:val="22"/>
                <w:szCs w:val="22"/>
              </w:rPr>
            </w:pPr>
          </w:p>
        </w:tc>
      </w:tr>
    </w:tbl>
    <w:p w14:paraId="5B90D8DF" w14:textId="77777777" w:rsidR="00035B2B" w:rsidRDefault="00035B2B" w:rsidP="006A7570">
      <w:pPr>
        <w:ind w:left="794"/>
        <w:rPr>
          <w:b/>
          <w:i w:val="0"/>
          <w:sz w:val="22"/>
          <w:szCs w:val="22"/>
        </w:rPr>
      </w:pPr>
      <w:r>
        <w:rPr>
          <w:b/>
          <w:i w:val="0"/>
          <w:sz w:val="22"/>
          <w:szCs w:val="22"/>
        </w:rPr>
        <w:lastRenderedPageBreak/>
        <w:t>Tabela št. 8:</w:t>
      </w:r>
    </w:p>
    <w:p w14:paraId="5EDCC218" w14:textId="77777777" w:rsidR="006A7570" w:rsidRPr="006A7570" w:rsidRDefault="006A7570" w:rsidP="006A7570">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035B2B" w14:paraId="1878BA63" w14:textId="77777777" w:rsidTr="00035B2B">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560EFFD0" w14:textId="77777777" w:rsidR="00035B2B" w:rsidRDefault="00035B2B">
            <w:pPr>
              <w:pStyle w:val="p7"/>
              <w:spacing w:before="120" w:after="120" w:line="240" w:lineRule="auto"/>
              <w:ind w:left="0"/>
              <w:jc w:val="center"/>
              <w:rPr>
                <w:b/>
                <w:sz w:val="22"/>
                <w:szCs w:val="22"/>
              </w:rPr>
            </w:pPr>
            <w:r>
              <w:rPr>
                <w:b/>
                <w:sz w:val="22"/>
                <w:szCs w:val="22"/>
              </w:rPr>
              <w:t>MANIPULACIJA Z ODPADKI</w:t>
            </w:r>
          </w:p>
        </w:tc>
      </w:tr>
      <w:tr w:rsidR="00035B2B" w14:paraId="45C12459" w14:textId="77777777" w:rsidTr="00035B2B">
        <w:trPr>
          <w:trHeight w:val="328"/>
        </w:trPr>
        <w:tc>
          <w:tcPr>
            <w:tcW w:w="1913" w:type="dxa"/>
            <w:tcBorders>
              <w:top w:val="single" w:sz="6" w:space="0" w:color="auto"/>
              <w:left w:val="single" w:sz="6" w:space="0" w:color="auto"/>
              <w:bottom w:val="nil"/>
              <w:right w:val="single" w:sz="6" w:space="0" w:color="auto"/>
            </w:tcBorders>
            <w:hideMark/>
          </w:tcPr>
          <w:p w14:paraId="6A932A0D" w14:textId="77777777" w:rsidR="00035B2B" w:rsidRDefault="00035B2B">
            <w:pPr>
              <w:rPr>
                <w:b/>
                <w:sz w:val="22"/>
                <w:szCs w:val="22"/>
              </w:rPr>
            </w:pPr>
          </w:p>
        </w:tc>
        <w:tc>
          <w:tcPr>
            <w:tcW w:w="3544" w:type="dxa"/>
            <w:tcBorders>
              <w:top w:val="single" w:sz="6" w:space="0" w:color="auto"/>
              <w:left w:val="single" w:sz="6" w:space="0" w:color="auto"/>
              <w:bottom w:val="nil"/>
              <w:right w:val="single" w:sz="6" w:space="0" w:color="auto"/>
            </w:tcBorders>
            <w:hideMark/>
          </w:tcPr>
          <w:p w14:paraId="2AC11681" w14:textId="77777777" w:rsidR="00035B2B" w:rsidRDefault="00035B2B">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14:paraId="4C892E46" w14:textId="77777777" w:rsidR="00035B2B" w:rsidRDefault="00035B2B">
            <w:pPr>
              <w:pStyle w:val="p7"/>
              <w:spacing w:line="240" w:lineRule="auto"/>
              <w:ind w:left="0"/>
              <w:jc w:val="center"/>
              <w:rPr>
                <w:b/>
                <w:sz w:val="22"/>
                <w:szCs w:val="22"/>
              </w:rPr>
            </w:pPr>
            <w:r>
              <w:rPr>
                <w:b/>
                <w:sz w:val="22"/>
                <w:szCs w:val="22"/>
              </w:rPr>
              <w:t>Izvajalec</w:t>
            </w:r>
          </w:p>
        </w:tc>
      </w:tr>
      <w:tr w:rsidR="00035B2B" w14:paraId="5BC26911" w14:textId="77777777" w:rsidTr="00035B2B">
        <w:tc>
          <w:tcPr>
            <w:tcW w:w="1913" w:type="dxa"/>
            <w:vMerge w:val="restart"/>
            <w:tcBorders>
              <w:top w:val="single" w:sz="6" w:space="0" w:color="auto"/>
              <w:left w:val="single" w:sz="6" w:space="0" w:color="auto"/>
              <w:bottom w:val="single" w:sz="6" w:space="0" w:color="auto"/>
              <w:right w:val="single" w:sz="6" w:space="0" w:color="auto"/>
            </w:tcBorders>
          </w:tcPr>
          <w:p w14:paraId="1D9C39E9" w14:textId="77777777" w:rsidR="00035B2B" w:rsidRDefault="00035B2B">
            <w:pPr>
              <w:pStyle w:val="p7"/>
              <w:spacing w:line="240" w:lineRule="auto"/>
              <w:ind w:left="0"/>
              <w:jc w:val="both"/>
              <w:rPr>
                <w:sz w:val="22"/>
                <w:szCs w:val="22"/>
              </w:rPr>
            </w:pPr>
          </w:p>
          <w:p w14:paraId="0D664F61" w14:textId="77777777" w:rsidR="00035B2B" w:rsidRDefault="00035B2B">
            <w:pPr>
              <w:pStyle w:val="p7"/>
              <w:spacing w:line="240" w:lineRule="auto"/>
              <w:ind w:left="0"/>
              <w:jc w:val="both"/>
              <w:rPr>
                <w:sz w:val="22"/>
                <w:szCs w:val="22"/>
              </w:rPr>
            </w:pPr>
            <w:r>
              <w:rPr>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14:paraId="28FFE467"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BEA04AD" w14:textId="77777777" w:rsidR="00035B2B" w:rsidRDefault="00035B2B">
            <w:pPr>
              <w:pStyle w:val="p7"/>
              <w:spacing w:line="240" w:lineRule="auto"/>
              <w:ind w:left="283"/>
              <w:jc w:val="both"/>
              <w:rPr>
                <w:i/>
                <w:sz w:val="22"/>
                <w:szCs w:val="22"/>
              </w:rPr>
            </w:pPr>
          </w:p>
        </w:tc>
      </w:tr>
      <w:tr w:rsidR="00035B2B" w14:paraId="6B046A32"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C4593B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4405B20" w14:textId="77777777" w:rsidR="00035B2B" w:rsidRDefault="00035B2B">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3F4A255" w14:textId="77777777" w:rsidR="00035B2B" w:rsidRDefault="00035B2B">
            <w:pPr>
              <w:pStyle w:val="p7"/>
              <w:spacing w:line="240" w:lineRule="auto"/>
              <w:ind w:left="283"/>
              <w:jc w:val="both"/>
              <w:rPr>
                <w:sz w:val="22"/>
                <w:szCs w:val="22"/>
              </w:rPr>
            </w:pPr>
          </w:p>
        </w:tc>
      </w:tr>
      <w:tr w:rsidR="00035B2B" w14:paraId="28EB95B5"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236AFFC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5AE2E8EE"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E0ECD6C" w14:textId="77777777" w:rsidR="00035B2B" w:rsidRDefault="00035B2B">
            <w:pPr>
              <w:pStyle w:val="p7"/>
              <w:spacing w:line="240" w:lineRule="auto"/>
              <w:ind w:left="283"/>
              <w:jc w:val="both"/>
              <w:rPr>
                <w:sz w:val="22"/>
                <w:szCs w:val="22"/>
              </w:rPr>
            </w:pPr>
          </w:p>
        </w:tc>
      </w:tr>
      <w:tr w:rsidR="00035B2B" w14:paraId="266E6FC2"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0DB02B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1D031426"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A28B32C" w14:textId="77777777" w:rsidR="00035B2B" w:rsidRDefault="00035B2B">
            <w:pPr>
              <w:pStyle w:val="p7"/>
              <w:spacing w:line="240" w:lineRule="auto"/>
              <w:ind w:left="283"/>
              <w:jc w:val="both"/>
              <w:rPr>
                <w:sz w:val="22"/>
                <w:szCs w:val="22"/>
              </w:rPr>
            </w:pPr>
          </w:p>
        </w:tc>
      </w:tr>
      <w:tr w:rsidR="00035B2B" w14:paraId="1CFC0C50"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5C237F8"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6EA24C6"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F918730" w14:textId="77777777" w:rsidR="00035B2B" w:rsidRDefault="00035B2B">
            <w:pPr>
              <w:pStyle w:val="p7"/>
              <w:spacing w:line="240" w:lineRule="auto"/>
              <w:ind w:left="283"/>
              <w:jc w:val="both"/>
              <w:rPr>
                <w:sz w:val="22"/>
                <w:szCs w:val="22"/>
              </w:rPr>
            </w:pPr>
          </w:p>
        </w:tc>
      </w:tr>
      <w:tr w:rsidR="00035B2B" w14:paraId="59E92BA9"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0C7124AB"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B987229"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2607805" w14:textId="77777777" w:rsidR="00035B2B" w:rsidRDefault="00035B2B">
            <w:pPr>
              <w:pStyle w:val="p7"/>
              <w:spacing w:line="240" w:lineRule="auto"/>
              <w:ind w:left="283"/>
              <w:jc w:val="both"/>
              <w:rPr>
                <w:sz w:val="22"/>
                <w:szCs w:val="22"/>
              </w:rPr>
            </w:pPr>
          </w:p>
        </w:tc>
      </w:tr>
      <w:tr w:rsidR="00035B2B" w14:paraId="116D2356"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613CD60C"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75EC7A86"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C2563AA" w14:textId="77777777" w:rsidR="00035B2B" w:rsidRDefault="00035B2B">
            <w:pPr>
              <w:pStyle w:val="p7"/>
              <w:spacing w:line="240" w:lineRule="auto"/>
              <w:ind w:left="283"/>
              <w:jc w:val="both"/>
              <w:rPr>
                <w:sz w:val="22"/>
                <w:szCs w:val="22"/>
              </w:rPr>
            </w:pPr>
          </w:p>
        </w:tc>
      </w:tr>
      <w:tr w:rsidR="00035B2B" w14:paraId="39F8EF41"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22F16506"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1BD554C"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77E0E56" w14:textId="77777777" w:rsidR="00035B2B" w:rsidRDefault="00035B2B">
            <w:pPr>
              <w:pStyle w:val="p7"/>
              <w:spacing w:line="240" w:lineRule="auto"/>
              <w:ind w:left="283"/>
              <w:jc w:val="both"/>
              <w:rPr>
                <w:sz w:val="22"/>
                <w:szCs w:val="22"/>
              </w:rPr>
            </w:pPr>
          </w:p>
        </w:tc>
      </w:tr>
      <w:tr w:rsidR="00035B2B" w14:paraId="360EB8DD" w14:textId="77777777" w:rsidTr="00035B2B">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14:paraId="1DFF6DC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B22301F"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99CF925" w14:textId="77777777" w:rsidR="00035B2B" w:rsidRDefault="00035B2B">
            <w:pPr>
              <w:pStyle w:val="p7"/>
              <w:spacing w:line="240" w:lineRule="auto"/>
              <w:ind w:left="283"/>
              <w:jc w:val="both"/>
              <w:rPr>
                <w:sz w:val="22"/>
                <w:szCs w:val="22"/>
              </w:rPr>
            </w:pPr>
          </w:p>
        </w:tc>
      </w:tr>
      <w:tr w:rsidR="00035B2B" w14:paraId="5D1324C7"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6DD6C781"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3B09C2B"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96404A7" w14:textId="77777777" w:rsidR="00035B2B" w:rsidRDefault="00035B2B">
            <w:pPr>
              <w:pStyle w:val="p7"/>
              <w:spacing w:line="240" w:lineRule="auto"/>
              <w:ind w:left="283"/>
              <w:jc w:val="both"/>
              <w:rPr>
                <w:sz w:val="22"/>
                <w:szCs w:val="22"/>
              </w:rPr>
            </w:pPr>
          </w:p>
        </w:tc>
      </w:tr>
    </w:tbl>
    <w:p w14:paraId="4276C347" w14:textId="77777777" w:rsidR="00035B2B" w:rsidRDefault="00035B2B" w:rsidP="00035B2B">
      <w:pPr>
        <w:ind w:left="440"/>
        <w:rPr>
          <w:i w:val="0"/>
          <w:sz w:val="22"/>
          <w:szCs w:val="22"/>
        </w:rPr>
      </w:pPr>
    </w:p>
    <w:p w14:paraId="612E6497" w14:textId="77777777" w:rsidR="00035B2B" w:rsidRDefault="00035B2B" w:rsidP="0000665F">
      <w:pPr>
        <w:ind w:left="794"/>
        <w:rPr>
          <w:b/>
          <w:i w:val="0"/>
          <w:sz w:val="22"/>
          <w:szCs w:val="22"/>
        </w:rPr>
      </w:pPr>
      <w:r>
        <w:rPr>
          <w:b/>
          <w:i w:val="0"/>
          <w:sz w:val="22"/>
          <w:szCs w:val="22"/>
        </w:rPr>
        <w:t>Tabela št. 9:</w:t>
      </w:r>
    </w:p>
    <w:p w14:paraId="4BD5E0FA" w14:textId="77777777" w:rsidR="00035B2B" w:rsidRPr="006A7570" w:rsidRDefault="00035B2B" w:rsidP="00035B2B">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035B2B" w14:paraId="06382DF5" w14:textId="77777777" w:rsidTr="00035B2B">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6724B4C7" w14:textId="527D8716" w:rsidR="00035B2B" w:rsidRDefault="00035B2B" w:rsidP="00B671B8">
            <w:pPr>
              <w:pStyle w:val="p7"/>
              <w:spacing w:before="120" w:after="120" w:line="240" w:lineRule="auto"/>
              <w:ind w:left="0"/>
              <w:jc w:val="center"/>
              <w:rPr>
                <w:sz w:val="22"/>
                <w:szCs w:val="22"/>
              </w:rPr>
            </w:pPr>
            <w:r>
              <w:rPr>
                <w:b/>
                <w:sz w:val="22"/>
                <w:szCs w:val="22"/>
              </w:rPr>
              <w:t>SPECIFIKA</w:t>
            </w:r>
            <w:r w:rsidR="00E97E2B">
              <w:rPr>
                <w:b/>
                <w:sz w:val="22"/>
                <w:szCs w:val="22"/>
              </w:rPr>
              <w:t xml:space="preserve">CIJA </w:t>
            </w:r>
            <w:r w:rsidR="00B671B8">
              <w:rPr>
                <w:b/>
                <w:sz w:val="22"/>
                <w:szCs w:val="22"/>
              </w:rPr>
              <w:t xml:space="preserve">ZA </w:t>
            </w:r>
            <w:r>
              <w:rPr>
                <w:b/>
                <w:sz w:val="22"/>
                <w:szCs w:val="22"/>
              </w:rPr>
              <w:t>GENERALNO ČIŠČENJE</w:t>
            </w:r>
          </w:p>
        </w:tc>
      </w:tr>
      <w:tr w:rsidR="00632BE4" w14:paraId="5EE2D5AA" w14:textId="77777777" w:rsidTr="00035B2B">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3447C68E" w14:textId="77777777" w:rsidR="00632BE4" w:rsidRDefault="00632BE4" w:rsidP="00632BE4">
            <w:pPr>
              <w:pStyle w:val="p7"/>
              <w:spacing w:line="240" w:lineRule="auto"/>
              <w:ind w:left="0"/>
              <w:jc w:val="center"/>
              <w:rPr>
                <w:b/>
                <w:sz w:val="22"/>
                <w:szCs w:val="22"/>
              </w:rPr>
            </w:pPr>
            <w:r>
              <w:rPr>
                <w:b/>
                <w:sz w:val="22"/>
                <w:szCs w:val="22"/>
              </w:rPr>
              <w:t>Pogostost opravljanja</w:t>
            </w:r>
          </w:p>
          <w:p w14:paraId="4098F20E" w14:textId="77777777" w:rsidR="00632BE4" w:rsidRDefault="00632BE4" w:rsidP="00632BE4">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68ACCF7"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5E5FD51"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333E13E"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2854F90B"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1E9B6FD" w14:textId="77777777" w:rsidTr="00E97E2B">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F2BBD37" w14:textId="77777777" w:rsidR="00632BE4" w:rsidRDefault="00632BE4" w:rsidP="00632BE4">
            <w:pPr>
              <w:pStyle w:val="p7"/>
              <w:spacing w:line="240" w:lineRule="auto"/>
              <w:ind w:left="0"/>
              <w:jc w:val="both"/>
              <w:rPr>
                <w:i/>
                <w:sz w:val="22"/>
                <w:szCs w:val="22"/>
              </w:rPr>
            </w:pPr>
            <w:r w:rsidRPr="00720AD3">
              <w:rPr>
                <w:b/>
                <w:sz w:val="22"/>
                <w:szCs w:val="22"/>
              </w:rPr>
              <w:t>2 X LETNO</w:t>
            </w:r>
          </w:p>
          <w:p w14:paraId="0C06B463" w14:textId="77777777" w:rsidR="00632BE4" w:rsidRDefault="00632BE4" w:rsidP="00632BE4">
            <w:pPr>
              <w:pStyle w:val="p7"/>
              <w:spacing w:line="240" w:lineRule="auto"/>
              <w:ind w:left="0"/>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7842DF6D" w14:textId="77777777" w:rsidR="00632BE4" w:rsidRDefault="00632BE4" w:rsidP="00632BE4">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88251E8" w14:textId="77777777" w:rsidR="00632BE4" w:rsidRDefault="00632BE4" w:rsidP="00632BE4">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A8D0E1D"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06370C4" w14:textId="77777777" w:rsidR="00632BE4" w:rsidRDefault="00632BE4" w:rsidP="00632BE4">
            <w:pPr>
              <w:pStyle w:val="p7"/>
              <w:spacing w:line="240" w:lineRule="auto"/>
              <w:ind w:left="0"/>
              <w:jc w:val="both"/>
              <w:rPr>
                <w:i/>
                <w:sz w:val="22"/>
                <w:szCs w:val="22"/>
              </w:rPr>
            </w:pPr>
          </w:p>
        </w:tc>
      </w:tr>
      <w:tr w:rsidR="00632BE4" w14:paraId="65955324" w14:textId="77777777" w:rsidTr="00E97E2B">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0E1DF310" w14:textId="77777777" w:rsidR="00632BE4" w:rsidRDefault="00632BE4" w:rsidP="00632BE4">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E02568D" w14:textId="77777777" w:rsidR="00632BE4" w:rsidRDefault="00632BE4" w:rsidP="00632BE4">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2ABF195E" w14:textId="77777777" w:rsidR="00632BE4" w:rsidRDefault="00632BE4" w:rsidP="00632BE4">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003D0332" w14:textId="77777777" w:rsidR="00632BE4" w:rsidRDefault="00632BE4" w:rsidP="00632BE4">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3FB032B0" w14:textId="77777777" w:rsidR="00632BE4" w:rsidRDefault="00632BE4" w:rsidP="00632BE4">
            <w:pPr>
              <w:pStyle w:val="p7"/>
              <w:spacing w:line="240" w:lineRule="auto"/>
              <w:ind w:left="283"/>
              <w:jc w:val="both"/>
              <w:rPr>
                <w:sz w:val="22"/>
                <w:szCs w:val="22"/>
              </w:rPr>
            </w:pPr>
          </w:p>
        </w:tc>
      </w:tr>
      <w:tr w:rsidR="00632BE4" w14:paraId="7394E24B"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CA38610"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85AE291"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1B2847A"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891382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624F9EE" w14:textId="77777777" w:rsidR="00632BE4" w:rsidRDefault="00632BE4" w:rsidP="00632BE4">
            <w:pPr>
              <w:pStyle w:val="p7"/>
              <w:spacing w:line="240" w:lineRule="auto"/>
              <w:ind w:left="283"/>
              <w:jc w:val="both"/>
              <w:rPr>
                <w:sz w:val="22"/>
                <w:szCs w:val="22"/>
              </w:rPr>
            </w:pPr>
          </w:p>
        </w:tc>
      </w:tr>
      <w:tr w:rsidR="00632BE4" w14:paraId="4DAD58B7"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1BA5859"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4DC26F9"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CCFF3BA"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0C5F52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55B6136" w14:textId="77777777" w:rsidR="00632BE4" w:rsidRDefault="00632BE4" w:rsidP="00632BE4">
            <w:pPr>
              <w:pStyle w:val="p7"/>
              <w:spacing w:line="240" w:lineRule="auto"/>
              <w:ind w:left="283"/>
              <w:jc w:val="both"/>
              <w:rPr>
                <w:sz w:val="22"/>
                <w:szCs w:val="22"/>
              </w:rPr>
            </w:pPr>
          </w:p>
        </w:tc>
      </w:tr>
      <w:tr w:rsidR="00632BE4" w14:paraId="48623BB1"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0E314750"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38991F2"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FB0A82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72F1B8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54021EC" w14:textId="77777777" w:rsidR="00632BE4" w:rsidRDefault="00632BE4" w:rsidP="00632BE4">
            <w:pPr>
              <w:pStyle w:val="p7"/>
              <w:spacing w:line="240" w:lineRule="auto"/>
              <w:ind w:left="283"/>
              <w:jc w:val="both"/>
              <w:rPr>
                <w:sz w:val="22"/>
                <w:szCs w:val="22"/>
              </w:rPr>
            </w:pPr>
          </w:p>
        </w:tc>
      </w:tr>
      <w:tr w:rsidR="00632BE4" w14:paraId="2939A904"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7B98D0C9"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08EA6E8"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BA5DDB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5384BC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BBF695B" w14:textId="77777777" w:rsidR="00632BE4" w:rsidRDefault="00632BE4" w:rsidP="00632BE4">
            <w:pPr>
              <w:pStyle w:val="p7"/>
              <w:spacing w:line="240" w:lineRule="auto"/>
              <w:ind w:left="283"/>
              <w:jc w:val="both"/>
              <w:rPr>
                <w:sz w:val="22"/>
                <w:szCs w:val="22"/>
              </w:rPr>
            </w:pPr>
          </w:p>
        </w:tc>
      </w:tr>
      <w:tr w:rsidR="00632BE4" w14:paraId="1645D5F5"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415DA18"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55C83D0"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939AC22"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48D920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62721BB" w14:textId="77777777" w:rsidR="00632BE4" w:rsidRDefault="00632BE4" w:rsidP="00632BE4">
            <w:pPr>
              <w:pStyle w:val="p7"/>
              <w:spacing w:line="240" w:lineRule="auto"/>
              <w:ind w:left="283"/>
              <w:jc w:val="both"/>
              <w:rPr>
                <w:sz w:val="22"/>
                <w:szCs w:val="22"/>
              </w:rPr>
            </w:pPr>
          </w:p>
        </w:tc>
      </w:tr>
      <w:tr w:rsidR="00632BE4" w14:paraId="56842986"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02DD560"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95F6E49"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D16B90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BC4A7C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264F7D2" w14:textId="77777777" w:rsidR="00632BE4" w:rsidRDefault="00632BE4" w:rsidP="00632BE4">
            <w:pPr>
              <w:pStyle w:val="p7"/>
              <w:spacing w:line="240" w:lineRule="auto"/>
              <w:ind w:left="283"/>
              <w:jc w:val="both"/>
              <w:rPr>
                <w:sz w:val="22"/>
                <w:szCs w:val="22"/>
              </w:rPr>
            </w:pPr>
          </w:p>
        </w:tc>
      </w:tr>
      <w:tr w:rsidR="00632BE4" w14:paraId="2D89E4C6"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739EBA6"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411FD58"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1310217"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02A269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C16460A" w14:textId="77777777" w:rsidR="00632BE4" w:rsidRDefault="00632BE4" w:rsidP="00632BE4">
            <w:pPr>
              <w:pStyle w:val="p7"/>
              <w:spacing w:line="240" w:lineRule="auto"/>
              <w:ind w:left="283"/>
              <w:jc w:val="both"/>
              <w:rPr>
                <w:sz w:val="22"/>
                <w:szCs w:val="22"/>
              </w:rPr>
            </w:pPr>
          </w:p>
        </w:tc>
      </w:tr>
      <w:tr w:rsidR="00632BE4" w14:paraId="55E0E762"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E1A3A73"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F41224B"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0CD9341"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996EFC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E79132A" w14:textId="77777777" w:rsidR="00632BE4" w:rsidRDefault="00632BE4" w:rsidP="00632BE4">
            <w:pPr>
              <w:pStyle w:val="p7"/>
              <w:spacing w:line="240" w:lineRule="auto"/>
              <w:ind w:left="283"/>
              <w:jc w:val="both"/>
              <w:rPr>
                <w:sz w:val="22"/>
                <w:szCs w:val="22"/>
              </w:rPr>
            </w:pPr>
          </w:p>
        </w:tc>
      </w:tr>
      <w:tr w:rsidR="00632BE4" w14:paraId="07E6BB02"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30196C20"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A55D314"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98F7CBC"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0B1034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1D873FF" w14:textId="77777777" w:rsidR="00632BE4" w:rsidRDefault="00632BE4" w:rsidP="00632BE4">
            <w:pPr>
              <w:pStyle w:val="p7"/>
              <w:spacing w:line="240" w:lineRule="auto"/>
              <w:ind w:left="283"/>
              <w:jc w:val="both"/>
              <w:rPr>
                <w:sz w:val="22"/>
                <w:szCs w:val="22"/>
              </w:rPr>
            </w:pPr>
          </w:p>
        </w:tc>
      </w:tr>
      <w:tr w:rsidR="00632BE4" w14:paraId="7F8A12A2"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39A0F1A3"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E62DB5B"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186322F"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440264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C09D054" w14:textId="77777777" w:rsidR="00632BE4" w:rsidRDefault="00632BE4" w:rsidP="00632BE4">
            <w:pPr>
              <w:pStyle w:val="p7"/>
              <w:spacing w:line="240" w:lineRule="auto"/>
              <w:ind w:left="283"/>
              <w:jc w:val="both"/>
              <w:rPr>
                <w:sz w:val="22"/>
                <w:szCs w:val="22"/>
              </w:rPr>
            </w:pPr>
          </w:p>
        </w:tc>
      </w:tr>
      <w:tr w:rsidR="00632BE4" w14:paraId="55EAF1F9" w14:textId="77777777" w:rsidTr="00E97E2B">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14:paraId="6EF9D52C" w14:textId="77777777" w:rsidR="00632BE4" w:rsidRDefault="00632BE4" w:rsidP="00632BE4">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0173F0CD" w14:textId="77777777" w:rsidR="00632BE4" w:rsidRDefault="00632BE4" w:rsidP="00632BE4">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57E986A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4E02FA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791F82F" w14:textId="77777777" w:rsidR="00632BE4" w:rsidRDefault="00632BE4" w:rsidP="00632BE4">
            <w:pPr>
              <w:pStyle w:val="p7"/>
              <w:spacing w:line="240" w:lineRule="auto"/>
              <w:ind w:left="283"/>
              <w:jc w:val="both"/>
              <w:rPr>
                <w:sz w:val="22"/>
                <w:szCs w:val="22"/>
              </w:rPr>
            </w:pPr>
          </w:p>
        </w:tc>
      </w:tr>
    </w:tbl>
    <w:p w14:paraId="3151C190" w14:textId="77777777" w:rsidR="00632BE4" w:rsidRDefault="00632BE4" w:rsidP="00035B2B">
      <w:pPr>
        <w:ind w:left="7080" w:firstLine="708"/>
        <w:jc w:val="center"/>
        <w:rPr>
          <w:b/>
          <w:i w:val="0"/>
          <w:color w:val="000000"/>
          <w:sz w:val="22"/>
          <w:szCs w:val="22"/>
        </w:rPr>
      </w:pPr>
    </w:p>
    <w:p w14:paraId="287B7E91" w14:textId="77777777" w:rsidR="00E97E2B" w:rsidRDefault="00632BE4" w:rsidP="00E97E2B">
      <w:pPr>
        <w:ind w:left="2127" w:hanging="1390"/>
        <w:rPr>
          <w:b/>
          <w:i w:val="0"/>
          <w:color w:val="000000"/>
          <w:sz w:val="22"/>
          <w:szCs w:val="22"/>
        </w:rPr>
      </w:pPr>
      <w:r>
        <w:rPr>
          <w:b/>
          <w:i w:val="0"/>
          <w:color w:val="000000"/>
          <w:sz w:val="22"/>
          <w:szCs w:val="22"/>
        </w:rPr>
        <w:t>Tabela št. 10: Definirana odgovornost v zvezi z varnostjo objekta</w:t>
      </w:r>
      <w:r w:rsidR="00E97E2B">
        <w:rPr>
          <w:b/>
          <w:i w:val="0"/>
          <w:color w:val="000000"/>
          <w:sz w:val="22"/>
          <w:szCs w:val="22"/>
        </w:rPr>
        <w:t xml:space="preserve"> </w:t>
      </w:r>
    </w:p>
    <w:p w14:paraId="24B33E92" w14:textId="77777777" w:rsidR="00AD7F9C" w:rsidRPr="00D93D41" w:rsidRDefault="00E97E2B" w:rsidP="00D93D41">
      <w:pPr>
        <w:ind w:left="57" w:firstLine="709"/>
        <w:rPr>
          <w:color w:val="000000"/>
          <w:sz w:val="20"/>
        </w:rPr>
      </w:pPr>
      <w:r w:rsidRPr="00D93D41">
        <w:rPr>
          <w:color w:val="000000"/>
          <w:sz w:val="20"/>
        </w:rPr>
        <w:t>(glej: Razpisna dokumentacija, Poglavje III, prva točka</w:t>
      </w:r>
      <w:r w:rsidR="00D93D41" w:rsidRPr="00D93D41">
        <w:rPr>
          <w:color w:val="000000"/>
          <w:sz w:val="20"/>
        </w:rPr>
        <w:t>: Zahteve naročnika v zvezi z varnostjo objektov</w:t>
      </w:r>
      <w:r w:rsidRPr="00D93D41">
        <w:rPr>
          <w:color w:val="000000"/>
          <w:sz w:val="20"/>
        </w:rPr>
        <w:t>)</w:t>
      </w:r>
    </w:p>
    <w:p w14:paraId="0B741BDE" w14:textId="77777777" w:rsidR="00632BE4" w:rsidRDefault="00632BE4" w:rsidP="00035B2B">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632BE4" w14:paraId="2C710908" w14:textId="77777777" w:rsidTr="00AD7F9C">
        <w:tc>
          <w:tcPr>
            <w:tcW w:w="9497" w:type="dxa"/>
          </w:tcPr>
          <w:p w14:paraId="005DC94D" w14:textId="77777777" w:rsidR="00632BE4" w:rsidRDefault="00632BE4" w:rsidP="00980092">
            <w:pPr>
              <w:rPr>
                <w:b/>
                <w:i w:val="0"/>
                <w:color w:val="000000"/>
                <w:sz w:val="22"/>
                <w:szCs w:val="22"/>
              </w:rPr>
            </w:pPr>
          </w:p>
          <w:p w14:paraId="2900448C" w14:textId="77777777" w:rsidR="00632BE4" w:rsidRDefault="00632BE4" w:rsidP="00980092">
            <w:pPr>
              <w:rPr>
                <w:b/>
                <w:i w:val="0"/>
                <w:color w:val="000000"/>
                <w:sz w:val="22"/>
                <w:szCs w:val="22"/>
              </w:rPr>
            </w:pPr>
          </w:p>
          <w:p w14:paraId="0A5283D5" w14:textId="77777777" w:rsidR="00632BE4" w:rsidRDefault="00632BE4" w:rsidP="00980092">
            <w:pPr>
              <w:rPr>
                <w:b/>
                <w:i w:val="0"/>
                <w:color w:val="000000"/>
                <w:sz w:val="22"/>
                <w:szCs w:val="22"/>
              </w:rPr>
            </w:pPr>
          </w:p>
          <w:p w14:paraId="1A98437F" w14:textId="77777777" w:rsidR="00632BE4" w:rsidRDefault="00632BE4" w:rsidP="00980092">
            <w:pPr>
              <w:rPr>
                <w:b/>
                <w:i w:val="0"/>
                <w:color w:val="000000"/>
                <w:sz w:val="22"/>
                <w:szCs w:val="22"/>
              </w:rPr>
            </w:pPr>
          </w:p>
          <w:p w14:paraId="5E620CB1" w14:textId="77777777" w:rsidR="00632BE4" w:rsidRDefault="00632BE4" w:rsidP="00980092">
            <w:pPr>
              <w:rPr>
                <w:b/>
                <w:i w:val="0"/>
                <w:color w:val="000000"/>
                <w:sz w:val="22"/>
                <w:szCs w:val="22"/>
              </w:rPr>
            </w:pPr>
          </w:p>
          <w:p w14:paraId="728DCCEC" w14:textId="77777777" w:rsidR="00632BE4" w:rsidRDefault="00632BE4" w:rsidP="00980092">
            <w:pPr>
              <w:rPr>
                <w:b/>
                <w:i w:val="0"/>
                <w:color w:val="000000"/>
                <w:sz w:val="22"/>
                <w:szCs w:val="22"/>
              </w:rPr>
            </w:pPr>
          </w:p>
          <w:p w14:paraId="44FB65C8" w14:textId="77777777" w:rsidR="00632BE4" w:rsidRDefault="00632BE4" w:rsidP="00980092">
            <w:pPr>
              <w:rPr>
                <w:b/>
                <w:i w:val="0"/>
                <w:color w:val="000000"/>
                <w:sz w:val="22"/>
                <w:szCs w:val="22"/>
              </w:rPr>
            </w:pPr>
          </w:p>
          <w:p w14:paraId="7B7C80CB" w14:textId="77777777" w:rsidR="00632BE4" w:rsidRDefault="00632BE4" w:rsidP="00980092">
            <w:pPr>
              <w:rPr>
                <w:b/>
                <w:i w:val="0"/>
                <w:color w:val="000000"/>
                <w:sz w:val="22"/>
                <w:szCs w:val="22"/>
              </w:rPr>
            </w:pPr>
          </w:p>
          <w:p w14:paraId="7265F576" w14:textId="77777777" w:rsidR="00632BE4" w:rsidRDefault="00632BE4" w:rsidP="00980092">
            <w:pPr>
              <w:rPr>
                <w:b/>
                <w:i w:val="0"/>
                <w:color w:val="000000"/>
                <w:sz w:val="22"/>
                <w:szCs w:val="22"/>
              </w:rPr>
            </w:pPr>
          </w:p>
          <w:p w14:paraId="4C86AAAD" w14:textId="77777777" w:rsidR="00E97E2B" w:rsidRDefault="00E97E2B" w:rsidP="00980092">
            <w:pPr>
              <w:rPr>
                <w:b/>
                <w:i w:val="0"/>
                <w:color w:val="000000"/>
                <w:sz w:val="22"/>
                <w:szCs w:val="22"/>
              </w:rPr>
            </w:pPr>
          </w:p>
          <w:p w14:paraId="654E7D98" w14:textId="77777777" w:rsidR="00632BE4" w:rsidRDefault="00632BE4" w:rsidP="00980092">
            <w:pPr>
              <w:rPr>
                <w:b/>
                <w:i w:val="0"/>
                <w:color w:val="000000"/>
                <w:sz w:val="22"/>
                <w:szCs w:val="22"/>
              </w:rPr>
            </w:pPr>
          </w:p>
          <w:p w14:paraId="0F352CC1" w14:textId="77777777" w:rsidR="00632BE4" w:rsidRDefault="00632BE4" w:rsidP="00980092">
            <w:pPr>
              <w:rPr>
                <w:b/>
                <w:i w:val="0"/>
                <w:color w:val="000000"/>
                <w:sz w:val="22"/>
                <w:szCs w:val="22"/>
              </w:rPr>
            </w:pPr>
          </w:p>
          <w:p w14:paraId="0602973F" w14:textId="77777777" w:rsidR="00632BE4" w:rsidRDefault="00632BE4" w:rsidP="00980092">
            <w:pPr>
              <w:rPr>
                <w:b/>
                <w:i w:val="0"/>
                <w:color w:val="000000"/>
                <w:sz w:val="22"/>
                <w:szCs w:val="22"/>
              </w:rPr>
            </w:pPr>
          </w:p>
        </w:tc>
      </w:tr>
    </w:tbl>
    <w:p w14:paraId="077433C7" w14:textId="77777777" w:rsidR="00632BE4" w:rsidRDefault="00632BE4" w:rsidP="00A23D16">
      <w:pPr>
        <w:rPr>
          <w:b/>
          <w:i w:val="0"/>
          <w:color w:val="000000"/>
          <w:sz w:val="22"/>
          <w:szCs w:val="22"/>
        </w:rPr>
      </w:pPr>
    </w:p>
    <w:p w14:paraId="0FF311CB" w14:textId="77777777" w:rsidR="00035B2B" w:rsidRDefault="00690792" w:rsidP="00035B2B">
      <w:pPr>
        <w:ind w:left="7080" w:firstLine="708"/>
        <w:jc w:val="center"/>
        <w:rPr>
          <w:b/>
          <w:i w:val="0"/>
          <w:color w:val="000000"/>
          <w:sz w:val="22"/>
          <w:szCs w:val="22"/>
        </w:rPr>
      </w:pPr>
      <w:r>
        <w:rPr>
          <w:b/>
          <w:i w:val="0"/>
          <w:color w:val="000000"/>
          <w:sz w:val="22"/>
          <w:szCs w:val="22"/>
        </w:rPr>
        <w:lastRenderedPageBreak/>
        <w:t>PRILOGA 4/5</w:t>
      </w:r>
    </w:p>
    <w:p w14:paraId="7AFE4A92" w14:textId="77777777" w:rsidR="00035B2B" w:rsidRDefault="00035B2B" w:rsidP="00035B2B">
      <w:pPr>
        <w:ind w:left="7080" w:firstLine="708"/>
        <w:jc w:val="center"/>
        <w:rPr>
          <w:b/>
          <w:i w:val="0"/>
          <w:color w:val="000000"/>
          <w:sz w:val="22"/>
          <w:szCs w:val="22"/>
        </w:rPr>
      </w:pPr>
    </w:p>
    <w:p w14:paraId="087FBB3A" w14:textId="77777777" w:rsidR="00035B2B" w:rsidRDefault="00035B2B" w:rsidP="00035B2B">
      <w:pPr>
        <w:spacing w:after="200" w:line="276" w:lineRule="auto"/>
        <w:rPr>
          <w:i w:val="0"/>
          <w:color w:val="000000"/>
          <w:sz w:val="22"/>
          <w:szCs w:val="22"/>
        </w:rPr>
      </w:pPr>
    </w:p>
    <w:p w14:paraId="273E6109" w14:textId="77777777" w:rsidR="007B4104" w:rsidRDefault="007B4104" w:rsidP="007B4104">
      <w:pPr>
        <w:spacing w:after="200" w:line="276" w:lineRule="auto"/>
        <w:ind w:left="709"/>
        <w:jc w:val="center"/>
        <w:rPr>
          <w:b/>
          <w:i w:val="0"/>
          <w:color w:val="000000"/>
          <w:sz w:val="28"/>
          <w:szCs w:val="22"/>
        </w:rPr>
      </w:pPr>
    </w:p>
    <w:p w14:paraId="1F1D5C41" w14:textId="77777777" w:rsidR="007B4104" w:rsidRDefault="007B4104" w:rsidP="007B4104">
      <w:pPr>
        <w:spacing w:after="200" w:line="276" w:lineRule="auto"/>
        <w:ind w:left="709"/>
        <w:jc w:val="center"/>
        <w:rPr>
          <w:b/>
          <w:i w:val="0"/>
          <w:color w:val="000000"/>
          <w:sz w:val="28"/>
          <w:szCs w:val="22"/>
        </w:rPr>
      </w:pPr>
    </w:p>
    <w:p w14:paraId="4468F61D" w14:textId="77777777" w:rsidR="007B4104" w:rsidRDefault="007B4104" w:rsidP="007B4104">
      <w:pPr>
        <w:spacing w:after="200" w:line="276" w:lineRule="auto"/>
        <w:ind w:left="709"/>
        <w:jc w:val="center"/>
        <w:rPr>
          <w:b/>
          <w:i w:val="0"/>
          <w:color w:val="000000"/>
          <w:sz w:val="28"/>
          <w:szCs w:val="22"/>
        </w:rPr>
      </w:pPr>
    </w:p>
    <w:p w14:paraId="09B6A1D6" w14:textId="77777777" w:rsidR="00035B2B" w:rsidRPr="007B4104" w:rsidRDefault="00035B2B" w:rsidP="007B4104">
      <w:pPr>
        <w:spacing w:after="200" w:line="276" w:lineRule="auto"/>
        <w:ind w:left="709"/>
        <w:jc w:val="center"/>
        <w:rPr>
          <w:b/>
          <w:i w:val="0"/>
          <w:color w:val="000000"/>
          <w:sz w:val="28"/>
          <w:szCs w:val="22"/>
        </w:rPr>
      </w:pPr>
      <w:r w:rsidRPr="007B4104">
        <w:rPr>
          <w:b/>
          <w:i w:val="0"/>
          <w:color w:val="000000"/>
          <w:sz w:val="28"/>
          <w:szCs w:val="22"/>
        </w:rPr>
        <w:t>OBRAZCI EVIDENC ČIŠČENJA</w:t>
      </w:r>
    </w:p>
    <w:p w14:paraId="3E6B466A" w14:textId="77777777" w:rsidR="007B4104" w:rsidRDefault="007B4104" w:rsidP="00035B2B">
      <w:pPr>
        <w:pStyle w:val="Odstavekseznama"/>
        <w:spacing w:after="200" w:line="276" w:lineRule="auto"/>
        <w:ind w:left="3117"/>
        <w:contextualSpacing/>
        <w:rPr>
          <w:i w:val="0"/>
          <w:color w:val="000000"/>
          <w:sz w:val="22"/>
          <w:szCs w:val="22"/>
        </w:rPr>
      </w:pPr>
    </w:p>
    <w:p w14:paraId="347928C6" w14:textId="77777777" w:rsidR="00035B2B" w:rsidRDefault="00035B2B" w:rsidP="00035B2B">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r w:rsidR="007B4104">
        <w:rPr>
          <w:i w:val="0"/>
          <w:color w:val="000000"/>
          <w:sz w:val="22"/>
          <w:szCs w:val="22"/>
        </w:rPr>
        <w:t>.</w:t>
      </w:r>
    </w:p>
    <w:p w14:paraId="271E0CB9" w14:textId="77777777" w:rsidR="00035B2B" w:rsidRDefault="00035B2B" w:rsidP="00035B2B">
      <w:pPr>
        <w:spacing w:after="200" w:line="276" w:lineRule="auto"/>
        <w:rPr>
          <w:i w:val="0"/>
          <w:color w:val="000000"/>
          <w:sz w:val="22"/>
          <w:szCs w:val="22"/>
        </w:rPr>
      </w:pPr>
    </w:p>
    <w:p w14:paraId="46DAD20C" w14:textId="77777777" w:rsidR="00035B2B" w:rsidRDefault="00035B2B" w:rsidP="00035B2B">
      <w:pPr>
        <w:jc w:val="center"/>
        <w:rPr>
          <w:b/>
          <w:i w:val="0"/>
          <w:sz w:val="28"/>
          <w:szCs w:val="28"/>
        </w:rPr>
      </w:pPr>
      <w:r>
        <w:rPr>
          <w:b/>
          <w:i w:val="0"/>
          <w:sz w:val="28"/>
          <w:szCs w:val="28"/>
        </w:rPr>
        <w:t xml:space="preserve"> </w:t>
      </w:r>
    </w:p>
    <w:p w14:paraId="53B90314" w14:textId="77777777" w:rsidR="00035B2B" w:rsidRDefault="00035B2B" w:rsidP="00035B2B">
      <w:pPr>
        <w:rPr>
          <w:b/>
          <w:i w:val="0"/>
          <w:sz w:val="22"/>
          <w:szCs w:val="22"/>
        </w:rPr>
      </w:pPr>
    </w:p>
    <w:p w14:paraId="7BB8059B" w14:textId="77777777" w:rsidR="00035B2B" w:rsidRDefault="00035B2B" w:rsidP="00035B2B">
      <w:pPr>
        <w:rPr>
          <w:b/>
          <w:i w:val="0"/>
          <w:sz w:val="22"/>
          <w:szCs w:val="22"/>
        </w:rPr>
      </w:pPr>
      <w:r>
        <w:rPr>
          <w:b/>
          <w:i w:val="0"/>
          <w:sz w:val="22"/>
          <w:szCs w:val="22"/>
        </w:rPr>
        <w:br w:type="page"/>
      </w:r>
    </w:p>
    <w:p w14:paraId="5DBC085D"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b/>
          <w:i w:val="0"/>
          <w:color w:val="000000"/>
          <w:sz w:val="22"/>
          <w:szCs w:val="22"/>
        </w:rPr>
        <w:tab/>
        <w:t>PRILOGA 5</w:t>
      </w:r>
    </w:p>
    <w:p w14:paraId="1199B7C5" w14:textId="77777777" w:rsidR="00035B2B" w:rsidRDefault="00035B2B" w:rsidP="00035B2B">
      <w:pPr>
        <w:spacing w:after="200" w:line="276" w:lineRule="auto"/>
        <w:rPr>
          <w:i w:val="0"/>
          <w:color w:val="000000"/>
          <w:sz w:val="22"/>
          <w:szCs w:val="22"/>
        </w:rPr>
      </w:pPr>
    </w:p>
    <w:p w14:paraId="512BCE31" w14:textId="77777777" w:rsidR="00035B2B" w:rsidRDefault="00035B2B" w:rsidP="00035B2B">
      <w:pPr>
        <w:spacing w:after="200" w:line="276" w:lineRule="auto"/>
        <w:rPr>
          <w:i w:val="0"/>
          <w:color w:val="000000"/>
          <w:sz w:val="22"/>
          <w:szCs w:val="22"/>
        </w:rPr>
      </w:pPr>
    </w:p>
    <w:p w14:paraId="18920E89" w14:textId="77777777" w:rsidR="00035B2B" w:rsidRDefault="00035B2B" w:rsidP="00035B2B">
      <w:pPr>
        <w:pStyle w:val="Glava"/>
        <w:tabs>
          <w:tab w:val="left" w:pos="708"/>
        </w:tabs>
        <w:jc w:val="both"/>
        <w:rPr>
          <w:i w:val="0"/>
          <w:color w:val="000000"/>
          <w:sz w:val="22"/>
          <w:szCs w:val="22"/>
        </w:rPr>
      </w:pPr>
    </w:p>
    <w:p w14:paraId="3644645A"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14:paraId="78CAAE94" w14:textId="77777777" w:rsidR="00035B2B" w:rsidRDefault="00035B2B" w:rsidP="00035B2B">
      <w:pPr>
        <w:pStyle w:val="Glava"/>
        <w:tabs>
          <w:tab w:val="left" w:pos="708"/>
        </w:tabs>
        <w:ind w:left="1080"/>
        <w:jc w:val="center"/>
        <w:rPr>
          <w:i w:val="0"/>
          <w:color w:val="000000"/>
          <w:sz w:val="28"/>
          <w:szCs w:val="28"/>
        </w:rPr>
      </w:pPr>
    </w:p>
    <w:p w14:paraId="12985476" w14:textId="77777777" w:rsidR="00035B2B" w:rsidRDefault="00035B2B" w:rsidP="00035B2B">
      <w:pPr>
        <w:pStyle w:val="Glava"/>
        <w:tabs>
          <w:tab w:val="left" w:pos="708"/>
        </w:tabs>
        <w:ind w:left="1080"/>
        <w:jc w:val="center"/>
        <w:rPr>
          <w:i w:val="0"/>
          <w:color w:val="000000"/>
          <w:sz w:val="22"/>
          <w:szCs w:val="22"/>
        </w:rPr>
      </w:pPr>
    </w:p>
    <w:p w14:paraId="78ECED88" w14:textId="77777777" w:rsidR="00035B2B" w:rsidRDefault="00035B2B" w:rsidP="00035B2B">
      <w:pPr>
        <w:pStyle w:val="Glava"/>
        <w:tabs>
          <w:tab w:val="left" w:pos="708"/>
        </w:tabs>
        <w:ind w:left="1080"/>
        <w:jc w:val="center"/>
        <w:rPr>
          <w:i w:val="0"/>
          <w:color w:val="000000"/>
          <w:sz w:val="22"/>
          <w:szCs w:val="22"/>
        </w:rPr>
      </w:pPr>
    </w:p>
    <w:p w14:paraId="3461833A" w14:textId="77777777" w:rsidR="00035B2B" w:rsidRDefault="00035B2B" w:rsidP="007B57CC">
      <w:pPr>
        <w:pStyle w:val="Odstavekseznama"/>
        <w:numPr>
          <w:ilvl w:val="0"/>
          <w:numId w:val="29"/>
        </w:numPr>
        <w:tabs>
          <w:tab w:val="left" w:pos="1134"/>
        </w:tabs>
        <w:contextualSpacing/>
        <w:jc w:val="both"/>
        <w:rPr>
          <w:i w:val="0"/>
          <w:color w:val="000000"/>
          <w:sz w:val="22"/>
          <w:szCs w:val="22"/>
        </w:rPr>
      </w:pPr>
      <w:r w:rsidRPr="007B57CC">
        <w:rPr>
          <w:i w:val="0"/>
          <w:color w:val="000000"/>
          <w:sz w:val="22"/>
          <w:szCs w:val="22"/>
        </w:rPr>
        <w:t>Izjava – navedba ključnega tehničnega osebja in drugih strokovnih delavcev, ki bodo odgovorni za nadzor kakovosti (priloga 5/1)</w:t>
      </w:r>
      <w:r w:rsidR="007B4104" w:rsidRPr="007B57CC">
        <w:rPr>
          <w:i w:val="0"/>
          <w:color w:val="000000"/>
          <w:sz w:val="22"/>
          <w:szCs w:val="22"/>
        </w:rPr>
        <w:t>.</w:t>
      </w:r>
    </w:p>
    <w:p w14:paraId="1BF415A0" w14:textId="77777777" w:rsidR="007B57CC" w:rsidRPr="003711C4" w:rsidRDefault="007B57CC" w:rsidP="007B57CC">
      <w:pPr>
        <w:pStyle w:val="Odstavekseznama"/>
        <w:numPr>
          <w:ilvl w:val="0"/>
          <w:numId w:val="29"/>
        </w:numPr>
        <w:tabs>
          <w:tab w:val="left" w:pos="1134"/>
        </w:tabs>
        <w:contextualSpacing/>
        <w:jc w:val="both"/>
        <w:rPr>
          <w:i w:val="0"/>
          <w:color w:val="000000"/>
          <w:sz w:val="22"/>
          <w:szCs w:val="22"/>
        </w:rPr>
      </w:pPr>
      <w:r w:rsidRPr="003711C4">
        <w:rPr>
          <w:i w:val="0"/>
          <w:color w:val="000000"/>
          <w:sz w:val="22"/>
          <w:szCs w:val="22"/>
        </w:rPr>
        <w:t>Seznam kadrov (priloga 5/2)</w:t>
      </w:r>
    </w:p>
    <w:p w14:paraId="7DEE4E86" w14:textId="34B42DD6" w:rsidR="007B57CC" w:rsidRPr="003711C4" w:rsidRDefault="007B57CC" w:rsidP="007B57CC">
      <w:pPr>
        <w:pStyle w:val="Odstavekseznama"/>
        <w:numPr>
          <w:ilvl w:val="0"/>
          <w:numId w:val="29"/>
        </w:numPr>
        <w:tabs>
          <w:tab w:val="left" w:pos="1134"/>
        </w:tabs>
        <w:contextualSpacing/>
        <w:jc w:val="both"/>
        <w:rPr>
          <w:i w:val="0"/>
          <w:color w:val="000000"/>
          <w:sz w:val="22"/>
          <w:szCs w:val="22"/>
        </w:rPr>
      </w:pPr>
      <w:r w:rsidRPr="003711C4">
        <w:rPr>
          <w:i w:val="0"/>
          <w:color w:val="000000"/>
          <w:sz w:val="22"/>
          <w:szCs w:val="22"/>
        </w:rPr>
        <w:t xml:space="preserve">Soglasje delavcev za predložitev </w:t>
      </w:r>
      <w:r w:rsidR="006D236E" w:rsidRPr="003711C4">
        <w:rPr>
          <w:i w:val="0"/>
          <w:color w:val="000000"/>
          <w:sz w:val="22"/>
          <w:szCs w:val="22"/>
        </w:rPr>
        <w:t>pogodb o zaposlitvi</w:t>
      </w:r>
      <w:r w:rsidRPr="003711C4">
        <w:rPr>
          <w:i w:val="0"/>
          <w:color w:val="000000"/>
          <w:sz w:val="22"/>
          <w:szCs w:val="22"/>
        </w:rPr>
        <w:t xml:space="preserve"> (priloga 5/3)</w:t>
      </w:r>
    </w:p>
    <w:p w14:paraId="3A475BBF" w14:textId="77777777" w:rsidR="00035B2B" w:rsidRDefault="00035B2B" w:rsidP="00035B2B">
      <w:pPr>
        <w:pStyle w:val="Glava"/>
        <w:tabs>
          <w:tab w:val="left" w:pos="708"/>
        </w:tabs>
        <w:ind w:left="1080"/>
        <w:jc w:val="both"/>
        <w:rPr>
          <w:i w:val="0"/>
          <w:color w:val="000000"/>
          <w:sz w:val="22"/>
          <w:szCs w:val="22"/>
        </w:rPr>
      </w:pPr>
    </w:p>
    <w:p w14:paraId="5E978BF8" w14:textId="77777777" w:rsidR="00035B2B" w:rsidRDefault="00035B2B" w:rsidP="00035B2B">
      <w:pPr>
        <w:spacing w:after="200" w:line="276" w:lineRule="auto"/>
        <w:rPr>
          <w:i w:val="0"/>
          <w:color w:val="000000"/>
          <w:sz w:val="22"/>
          <w:szCs w:val="22"/>
        </w:rPr>
      </w:pPr>
    </w:p>
    <w:p w14:paraId="76E1A446" w14:textId="77777777" w:rsidR="00035B2B" w:rsidRDefault="00035B2B" w:rsidP="00035B2B">
      <w:pPr>
        <w:pStyle w:val="Glava"/>
        <w:tabs>
          <w:tab w:val="left" w:pos="708"/>
        </w:tabs>
        <w:jc w:val="center"/>
        <w:rPr>
          <w:b/>
          <w:i w:val="0"/>
          <w:sz w:val="28"/>
          <w:szCs w:val="28"/>
        </w:rPr>
      </w:pPr>
    </w:p>
    <w:p w14:paraId="496802F2" w14:textId="77777777" w:rsidR="00035B2B" w:rsidRDefault="00035B2B" w:rsidP="00035B2B">
      <w:pPr>
        <w:rPr>
          <w:i w:val="0"/>
          <w:sz w:val="22"/>
          <w:szCs w:val="22"/>
        </w:rPr>
      </w:pPr>
      <w:r>
        <w:rPr>
          <w:i w:val="0"/>
          <w:sz w:val="22"/>
          <w:szCs w:val="22"/>
        </w:rPr>
        <w:br w:type="page"/>
      </w:r>
    </w:p>
    <w:p w14:paraId="3645DEF2"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3186CC5F" w14:textId="77777777" w:rsidR="00035B2B" w:rsidRDefault="00035B2B" w:rsidP="00035B2B">
      <w:pPr>
        <w:pStyle w:val="Glava"/>
        <w:tabs>
          <w:tab w:val="left" w:pos="708"/>
        </w:tabs>
        <w:jc w:val="center"/>
        <w:rPr>
          <w:b/>
          <w:i w:val="0"/>
          <w:sz w:val="28"/>
          <w:szCs w:val="28"/>
        </w:rPr>
      </w:pPr>
    </w:p>
    <w:p w14:paraId="1B5B25EA" w14:textId="77777777" w:rsidR="00035B2B" w:rsidRDefault="00035B2B" w:rsidP="00035B2B">
      <w:pPr>
        <w:pStyle w:val="Glava"/>
        <w:tabs>
          <w:tab w:val="left" w:pos="708"/>
        </w:tabs>
        <w:jc w:val="center"/>
        <w:rPr>
          <w:b/>
          <w:i w:val="0"/>
          <w:sz w:val="28"/>
          <w:szCs w:val="28"/>
        </w:rPr>
      </w:pPr>
    </w:p>
    <w:p w14:paraId="12CA4DD7" w14:textId="77777777" w:rsidR="00FD4719" w:rsidRDefault="00035B2B" w:rsidP="00035B2B">
      <w:pPr>
        <w:pStyle w:val="Glava"/>
        <w:tabs>
          <w:tab w:val="left" w:pos="708"/>
        </w:tabs>
        <w:ind w:left="993"/>
        <w:jc w:val="center"/>
        <w:rPr>
          <w:b/>
          <w:i w:val="0"/>
          <w:sz w:val="28"/>
          <w:szCs w:val="22"/>
        </w:rPr>
      </w:pPr>
      <w:r w:rsidRPr="007B4104">
        <w:rPr>
          <w:b/>
          <w:i w:val="0"/>
          <w:sz w:val="28"/>
          <w:szCs w:val="22"/>
        </w:rPr>
        <w:t>IZJAVA - NAVEDBA KLJUČNEGA TEHNIČNEGA OSEBJA IN DRUGIH STROKOVNIH DELAVCEV, KI BODO ODGOVORNI</w:t>
      </w:r>
    </w:p>
    <w:p w14:paraId="7618DDAF"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32FD85B3" w14:textId="77777777" w:rsidR="00035B2B" w:rsidRDefault="00035B2B" w:rsidP="00035B2B">
      <w:pPr>
        <w:pStyle w:val="Glava"/>
        <w:tabs>
          <w:tab w:val="left" w:pos="708"/>
        </w:tabs>
        <w:jc w:val="both"/>
        <w:rPr>
          <w:i w:val="0"/>
          <w:sz w:val="22"/>
          <w:szCs w:val="22"/>
        </w:rPr>
      </w:pPr>
    </w:p>
    <w:p w14:paraId="42FEF912" w14:textId="77777777" w:rsidR="00035B2B" w:rsidRDefault="00035B2B" w:rsidP="00035B2B">
      <w:pPr>
        <w:pStyle w:val="Glava"/>
        <w:tabs>
          <w:tab w:val="left" w:pos="708"/>
        </w:tabs>
        <w:ind w:left="1134"/>
        <w:rPr>
          <w:i w:val="0"/>
          <w:sz w:val="22"/>
          <w:szCs w:val="22"/>
        </w:rPr>
      </w:pPr>
    </w:p>
    <w:p w14:paraId="4AA60799"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5E7E4D2D" w14:textId="77777777" w:rsidR="00035B2B" w:rsidRDefault="00035B2B" w:rsidP="00035B2B">
      <w:pPr>
        <w:pStyle w:val="Glava"/>
        <w:tabs>
          <w:tab w:val="left" w:pos="708"/>
        </w:tabs>
        <w:ind w:left="1134"/>
        <w:rPr>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016"/>
        <w:gridCol w:w="2992"/>
      </w:tblGrid>
      <w:tr w:rsidR="00035B2B" w14:paraId="6C24290A" w14:textId="77777777" w:rsidTr="00035B2B">
        <w:tc>
          <w:tcPr>
            <w:tcW w:w="3405" w:type="dxa"/>
            <w:tcBorders>
              <w:top w:val="single" w:sz="4" w:space="0" w:color="auto"/>
              <w:left w:val="single" w:sz="4" w:space="0" w:color="auto"/>
              <w:bottom w:val="single" w:sz="4" w:space="0" w:color="auto"/>
              <w:right w:val="single" w:sz="4" w:space="0" w:color="auto"/>
            </w:tcBorders>
            <w:hideMark/>
          </w:tcPr>
          <w:p w14:paraId="2E6393F6" w14:textId="77777777" w:rsidR="00035B2B" w:rsidRDefault="00035B2B">
            <w:pPr>
              <w:pStyle w:val="Glava"/>
              <w:tabs>
                <w:tab w:val="left" w:pos="708"/>
              </w:tabs>
              <w:ind w:left="54"/>
              <w:rPr>
                <w:i w:val="0"/>
                <w:sz w:val="22"/>
                <w:szCs w:val="22"/>
              </w:rPr>
            </w:pPr>
            <w:r>
              <w:rPr>
                <w:i w:val="0"/>
                <w:sz w:val="22"/>
                <w:szCs w:val="22"/>
              </w:rPr>
              <w:t>Ime in priimek</w:t>
            </w:r>
          </w:p>
        </w:tc>
        <w:tc>
          <w:tcPr>
            <w:tcW w:w="3405" w:type="dxa"/>
            <w:tcBorders>
              <w:top w:val="single" w:sz="4" w:space="0" w:color="auto"/>
              <w:left w:val="single" w:sz="4" w:space="0" w:color="auto"/>
              <w:bottom w:val="single" w:sz="4" w:space="0" w:color="auto"/>
              <w:right w:val="single" w:sz="4" w:space="0" w:color="auto"/>
            </w:tcBorders>
            <w:hideMark/>
          </w:tcPr>
          <w:p w14:paraId="3D300B53" w14:textId="77777777" w:rsidR="00035B2B" w:rsidRDefault="00035B2B">
            <w:pPr>
              <w:pStyle w:val="Glava"/>
              <w:tabs>
                <w:tab w:val="left" w:pos="708"/>
              </w:tabs>
              <w:ind w:left="54"/>
              <w:rPr>
                <w:i w:val="0"/>
                <w:sz w:val="22"/>
                <w:szCs w:val="22"/>
              </w:rPr>
            </w:pPr>
            <w:r>
              <w:rPr>
                <w:i w:val="0"/>
                <w:sz w:val="22"/>
                <w:szCs w:val="22"/>
              </w:rPr>
              <w:t>Strokovna izobrazba</w:t>
            </w:r>
          </w:p>
        </w:tc>
        <w:tc>
          <w:tcPr>
            <w:tcW w:w="3406" w:type="dxa"/>
            <w:tcBorders>
              <w:top w:val="single" w:sz="4" w:space="0" w:color="auto"/>
              <w:left w:val="single" w:sz="4" w:space="0" w:color="auto"/>
              <w:bottom w:val="single" w:sz="4" w:space="0" w:color="auto"/>
              <w:right w:val="single" w:sz="4" w:space="0" w:color="auto"/>
            </w:tcBorders>
            <w:hideMark/>
          </w:tcPr>
          <w:p w14:paraId="772F4983" w14:textId="77777777" w:rsidR="00035B2B" w:rsidRDefault="00035B2B">
            <w:pPr>
              <w:pStyle w:val="Glava"/>
              <w:tabs>
                <w:tab w:val="left" w:pos="708"/>
              </w:tabs>
              <w:ind w:left="54"/>
              <w:rPr>
                <w:i w:val="0"/>
                <w:sz w:val="22"/>
                <w:szCs w:val="22"/>
              </w:rPr>
            </w:pPr>
            <w:r>
              <w:rPr>
                <w:i w:val="0"/>
                <w:sz w:val="22"/>
                <w:szCs w:val="22"/>
              </w:rPr>
              <w:t>Delovno mesto</w:t>
            </w:r>
          </w:p>
        </w:tc>
      </w:tr>
      <w:tr w:rsidR="00035B2B" w14:paraId="74BF9E97" w14:textId="77777777" w:rsidTr="00035B2B">
        <w:tc>
          <w:tcPr>
            <w:tcW w:w="3405" w:type="dxa"/>
            <w:tcBorders>
              <w:top w:val="single" w:sz="4" w:space="0" w:color="auto"/>
              <w:left w:val="single" w:sz="4" w:space="0" w:color="auto"/>
              <w:bottom w:val="single" w:sz="4" w:space="0" w:color="auto"/>
              <w:right w:val="single" w:sz="4" w:space="0" w:color="auto"/>
            </w:tcBorders>
          </w:tcPr>
          <w:p w14:paraId="4247479D" w14:textId="77777777" w:rsidR="00035B2B" w:rsidRDefault="00035B2B">
            <w:pPr>
              <w:pStyle w:val="Glava"/>
              <w:tabs>
                <w:tab w:val="left" w:pos="708"/>
              </w:tabs>
              <w:ind w:left="1134"/>
              <w:rPr>
                <w:i w:val="0"/>
                <w:sz w:val="22"/>
                <w:szCs w:val="22"/>
              </w:rPr>
            </w:pPr>
          </w:p>
        </w:tc>
        <w:tc>
          <w:tcPr>
            <w:tcW w:w="3405" w:type="dxa"/>
            <w:tcBorders>
              <w:top w:val="single" w:sz="4" w:space="0" w:color="auto"/>
              <w:left w:val="single" w:sz="4" w:space="0" w:color="auto"/>
              <w:bottom w:val="single" w:sz="4" w:space="0" w:color="auto"/>
              <w:right w:val="single" w:sz="4" w:space="0" w:color="auto"/>
            </w:tcBorders>
          </w:tcPr>
          <w:p w14:paraId="439329ED" w14:textId="77777777" w:rsidR="00035B2B" w:rsidRDefault="00035B2B">
            <w:pPr>
              <w:pStyle w:val="Glava"/>
              <w:tabs>
                <w:tab w:val="left" w:pos="708"/>
              </w:tabs>
              <w:ind w:left="1134"/>
              <w:rPr>
                <w:i w:val="0"/>
                <w:sz w:val="22"/>
                <w:szCs w:val="22"/>
              </w:rPr>
            </w:pPr>
          </w:p>
        </w:tc>
        <w:tc>
          <w:tcPr>
            <w:tcW w:w="3406" w:type="dxa"/>
            <w:tcBorders>
              <w:top w:val="single" w:sz="4" w:space="0" w:color="auto"/>
              <w:left w:val="single" w:sz="4" w:space="0" w:color="auto"/>
              <w:bottom w:val="single" w:sz="4" w:space="0" w:color="auto"/>
              <w:right w:val="single" w:sz="4" w:space="0" w:color="auto"/>
            </w:tcBorders>
          </w:tcPr>
          <w:p w14:paraId="7FBC4568" w14:textId="77777777" w:rsidR="00035B2B" w:rsidRDefault="00035B2B">
            <w:pPr>
              <w:pStyle w:val="Glava"/>
              <w:tabs>
                <w:tab w:val="left" w:pos="708"/>
              </w:tabs>
              <w:ind w:left="1134"/>
              <w:rPr>
                <w:i w:val="0"/>
                <w:sz w:val="22"/>
                <w:szCs w:val="22"/>
              </w:rPr>
            </w:pPr>
          </w:p>
        </w:tc>
      </w:tr>
    </w:tbl>
    <w:p w14:paraId="7633F1C6" w14:textId="77777777" w:rsidR="00FD4719" w:rsidRDefault="00FD4719" w:rsidP="00035B2B">
      <w:pPr>
        <w:pStyle w:val="Glava"/>
        <w:tabs>
          <w:tab w:val="left" w:pos="708"/>
        </w:tabs>
        <w:ind w:left="1134"/>
        <w:rPr>
          <w:i w:val="0"/>
          <w:sz w:val="22"/>
          <w:szCs w:val="22"/>
        </w:rPr>
      </w:pPr>
    </w:p>
    <w:p w14:paraId="41CF40ED" w14:textId="77777777" w:rsidR="00FD4719" w:rsidRDefault="00FD4719" w:rsidP="00035B2B">
      <w:pPr>
        <w:pStyle w:val="Glava"/>
        <w:tabs>
          <w:tab w:val="left" w:pos="708"/>
        </w:tabs>
        <w:ind w:left="1134"/>
        <w:rPr>
          <w:i w:val="0"/>
          <w:sz w:val="22"/>
          <w:szCs w:val="22"/>
        </w:rPr>
      </w:pPr>
    </w:p>
    <w:p w14:paraId="46FA91A6" w14:textId="77777777" w:rsidR="00FD4719" w:rsidRDefault="00FD4719" w:rsidP="00035B2B">
      <w:pPr>
        <w:pStyle w:val="Glava"/>
        <w:tabs>
          <w:tab w:val="left" w:pos="708"/>
        </w:tabs>
        <w:ind w:left="1134"/>
        <w:rPr>
          <w:i w:val="0"/>
          <w:sz w:val="22"/>
          <w:szCs w:val="22"/>
        </w:rPr>
      </w:pPr>
    </w:p>
    <w:p w14:paraId="15B26712" w14:textId="77777777" w:rsidR="00FD4719" w:rsidRDefault="00FD4719" w:rsidP="00035B2B">
      <w:pPr>
        <w:pStyle w:val="Glava"/>
        <w:tabs>
          <w:tab w:val="left" w:pos="708"/>
        </w:tabs>
        <w:ind w:left="1134"/>
        <w:rPr>
          <w:i w:val="0"/>
          <w:sz w:val="22"/>
          <w:szCs w:val="22"/>
        </w:rPr>
      </w:pPr>
    </w:p>
    <w:p w14:paraId="7828E83D" w14:textId="77777777" w:rsidR="00FD4719" w:rsidRDefault="00FD4719" w:rsidP="00035B2B">
      <w:pPr>
        <w:pStyle w:val="Glava"/>
        <w:tabs>
          <w:tab w:val="left" w:pos="708"/>
        </w:tabs>
        <w:ind w:left="1134"/>
        <w:rPr>
          <w:i w:val="0"/>
          <w:sz w:val="22"/>
          <w:szCs w:val="22"/>
        </w:rPr>
      </w:pPr>
    </w:p>
    <w:p w14:paraId="54627008" w14:textId="77777777" w:rsidR="00FD4719" w:rsidRDefault="00FD4719" w:rsidP="00035B2B">
      <w:pPr>
        <w:pStyle w:val="Glava"/>
        <w:tabs>
          <w:tab w:val="left" w:pos="708"/>
        </w:tabs>
        <w:ind w:left="1134"/>
        <w:rPr>
          <w:i w:val="0"/>
          <w:sz w:val="22"/>
          <w:szCs w:val="22"/>
        </w:rPr>
      </w:pPr>
    </w:p>
    <w:p w14:paraId="5F70D71E" w14:textId="77777777" w:rsidR="00FD4719" w:rsidRDefault="00FD4719" w:rsidP="00035B2B">
      <w:pPr>
        <w:pStyle w:val="Glava"/>
        <w:tabs>
          <w:tab w:val="left" w:pos="708"/>
        </w:tabs>
        <w:ind w:left="1134"/>
        <w:rPr>
          <w:i w:val="0"/>
          <w:sz w:val="22"/>
          <w:szCs w:val="22"/>
        </w:rPr>
      </w:pPr>
    </w:p>
    <w:p w14:paraId="06F98F8A" w14:textId="77777777" w:rsidR="00FD4719" w:rsidRDefault="00FD4719" w:rsidP="00035B2B">
      <w:pPr>
        <w:pStyle w:val="Glava"/>
        <w:tabs>
          <w:tab w:val="left" w:pos="708"/>
        </w:tabs>
        <w:ind w:left="1134"/>
        <w:rPr>
          <w:i w:val="0"/>
          <w:sz w:val="22"/>
          <w:szCs w:val="22"/>
        </w:rPr>
      </w:pPr>
    </w:p>
    <w:p w14:paraId="2F045B5A" w14:textId="77777777" w:rsidR="00FD4719" w:rsidRDefault="00FD4719" w:rsidP="00035B2B">
      <w:pPr>
        <w:pStyle w:val="Glava"/>
        <w:tabs>
          <w:tab w:val="left" w:pos="708"/>
        </w:tabs>
        <w:ind w:left="1134"/>
        <w:rPr>
          <w:i w:val="0"/>
          <w:sz w:val="22"/>
          <w:szCs w:val="22"/>
        </w:rPr>
      </w:pPr>
    </w:p>
    <w:p w14:paraId="55316AB4" w14:textId="77777777" w:rsidR="00FD4719" w:rsidRDefault="00FD4719" w:rsidP="00035B2B">
      <w:pPr>
        <w:pStyle w:val="Glava"/>
        <w:tabs>
          <w:tab w:val="left" w:pos="708"/>
        </w:tabs>
        <w:ind w:left="1134"/>
        <w:rPr>
          <w:i w:val="0"/>
          <w:sz w:val="22"/>
          <w:szCs w:val="22"/>
        </w:rPr>
      </w:pPr>
    </w:p>
    <w:p w14:paraId="63D76184" w14:textId="77777777" w:rsidR="00FD4719" w:rsidRDefault="00FD4719" w:rsidP="00035B2B">
      <w:pPr>
        <w:pStyle w:val="Glava"/>
        <w:tabs>
          <w:tab w:val="left" w:pos="708"/>
        </w:tabs>
        <w:ind w:left="1134"/>
        <w:rPr>
          <w:i w:val="0"/>
          <w:sz w:val="22"/>
          <w:szCs w:val="22"/>
        </w:rPr>
      </w:pPr>
    </w:p>
    <w:p w14:paraId="58C4F4E5" w14:textId="77777777" w:rsidR="00FD4719" w:rsidRDefault="00FD4719" w:rsidP="00035B2B">
      <w:pPr>
        <w:pStyle w:val="Glava"/>
        <w:tabs>
          <w:tab w:val="left" w:pos="708"/>
        </w:tabs>
        <w:ind w:left="1134"/>
        <w:rPr>
          <w:i w:val="0"/>
          <w:sz w:val="22"/>
          <w:szCs w:val="22"/>
        </w:rPr>
      </w:pPr>
    </w:p>
    <w:p w14:paraId="16F3DD45" w14:textId="77777777" w:rsidR="00FD4719" w:rsidRDefault="00FD4719" w:rsidP="00035B2B">
      <w:pPr>
        <w:pStyle w:val="Glava"/>
        <w:tabs>
          <w:tab w:val="left" w:pos="708"/>
        </w:tabs>
        <w:ind w:left="1134"/>
        <w:rPr>
          <w:i w:val="0"/>
          <w:sz w:val="22"/>
          <w:szCs w:val="22"/>
        </w:rPr>
      </w:pPr>
    </w:p>
    <w:p w14:paraId="247C5F02" w14:textId="77777777" w:rsidR="00FD4719" w:rsidRDefault="00FD4719" w:rsidP="00035B2B">
      <w:pPr>
        <w:pStyle w:val="Glava"/>
        <w:tabs>
          <w:tab w:val="left" w:pos="708"/>
        </w:tabs>
        <w:ind w:left="1134"/>
        <w:rPr>
          <w:i w:val="0"/>
          <w:sz w:val="22"/>
          <w:szCs w:val="22"/>
        </w:rPr>
      </w:pPr>
    </w:p>
    <w:p w14:paraId="52559961" w14:textId="77777777" w:rsidR="00FD4719" w:rsidRDefault="00FD4719" w:rsidP="00035B2B">
      <w:pPr>
        <w:pStyle w:val="Glava"/>
        <w:tabs>
          <w:tab w:val="left" w:pos="708"/>
        </w:tabs>
        <w:ind w:left="1134"/>
        <w:rPr>
          <w:i w:val="0"/>
          <w:sz w:val="22"/>
          <w:szCs w:val="22"/>
        </w:rPr>
      </w:pPr>
    </w:p>
    <w:p w14:paraId="38EA0D48" w14:textId="77777777" w:rsidR="00FD4719" w:rsidRDefault="00FD4719" w:rsidP="00035B2B">
      <w:pPr>
        <w:pStyle w:val="Glava"/>
        <w:tabs>
          <w:tab w:val="left" w:pos="708"/>
        </w:tabs>
        <w:ind w:left="1134"/>
        <w:rPr>
          <w:i w:val="0"/>
          <w:sz w:val="22"/>
          <w:szCs w:val="22"/>
        </w:rPr>
      </w:pPr>
    </w:p>
    <w:p w14:paraId="060C6458" w14:textId="77777777" w:rsidR="00FD4719" w:rsidRDefault="00FD4719" w:rsidP="00035B2B">
      <w:pPr>
        <w:pStyle w:val="Glava"/>
        <w:tabs>
          <w:tab w:val="left" w:pos="708"/>
        </w:tabs>
        <w:ind w:left="1134"/>
        <w:rPr>
          <w:i w:val="0"/>
          <w:sz w:val="22"/>
          <w:szCs w:val="22"/>
        </w:rPr>
      </w:pPr>
    </w:p>
    <w:p w14:paraId="247227A3" w14:textId="77777777" w:rsidR="00FD4719" w:rsidRDefault="00FD4719" w:rsidP="00035B2B">
      <w:pPr>
        <w:pStyle w:val="Glava"/>
        <w:tabs>
          <w:tab w:val="left" w:pos="708"/>
        </w:tabs>
        <w:ind w:left="1134"/>
        <w:rPr>
          <w:i w:val="0"/>
          <w:sz w:val="22"/>
          <w:szCs w:val="22"/>
        </w:rPr>
      </w:pPr>
    </w:p>
    <w:p w14:paraId="4A675D60" w14:textId="77777777" w:rsidR="00FD4719" w:rsidRDefault="00FD4719" w:rsidP="00035B2B">
      <w:pPr>
        <w:pStyle w:val="Glava"/>
        <w:tabs>
          <w:tab w:val="left" w:pos="708"/>
        </w:tabs>
        <w:ind w:left="1134"/>
        <w:rPr>
          <w:i w:val="0"/>
          <w:sz w:val="22"/>
          <w:szCs w:val="22"/>
        </w:rPr>
      </w:pPr>
    </w:p>
    <w:p w14:paraId="7A75F873" w14:textId="77777777" w:rsidR="00FD4719" w:rsidRDefault="00FD4719" w:rsidP="00035B2B">
      <w:pPr>
        <w:pStyle w:val="Glava"/>
        <w:tabs>
          <w:tab w:val="left" w:pos="708"/>
        </w:tabs>
        <w:ind w:left="1134"/>
        <w:rPr>
          <w:i w:val="0"/>
          <w:sz w:val="22"/>
          <w:szCs w:val="22"/>
        </w:rPr>
      </w:pPr>
    </w:p>
    <w:p w14:paraId="1AC9460C" w14:textId="77777777" w:rsidR="00FD4719" w:rsidRDefault="00FD4719" w:rsidP="00035B2B">
      <w:pPr>
        <w:pStyle w:val="Glava"/>
        <w:tabs>
          <w:tab w:val="left" w:pos="708"/>
        </w:tabs>
        <w:ind w:left="1134"/>
        <w:rPr>
          <w:i w:val="0"/>
          <w:sz w:val="22"/>
          <w:szCs w:val="22"/>
        </w:rPr>
      </w:pPr>
    </w:p>
    <w:p w14:paraId="3690EDFC" w14:textId="77777777" w:rsidR="00FD4719" w:rsidRDefault="00FD4719" w:rsidP="00035B2B">
      <w:pPr>
        <w:pStyle w:val="Glava"/>
        <w:tabs>
          <w:tab w:val="left" w:pos="708"/>
        </w:tabs>
        <w:ind w:left="1134"/>
        <w:rPr>
          <w:i w:val="0"/>
          <w:sz w:val="22"/>
          <w:szCs w:val="22"/>
        </w:rPr>
      </w:pPr>
    </w:p>
    <w:p w14:paraId="7106BC27" w14:textId="77777777" w:rsidR="00FD4719" w:rsidRDefault="00FD4719" w:rsidP="00035B2B">
      <w:pPr>
        <w:pStyle w:val="Glava"/>
        <w:tabs>
          <w:tab w:val="left" w:pos="708"/>
        </w:tabs>
        <w:ind w:left="1134"/>
        <w:rPr>
          <w:i w:val="0"/>
          <w:sz w:val="22"/>
          <w:szCs w:val="22"/>
        </w:rPr>
      </w:pPr>
    </w:p>
    <w:p w14:paraId="2A6D1BAE" w14:textId="77777777" w:rsidR="00FD4719" w:rsidRDefault="00FD4719" w:rsidP="00035B2B">
      <w:pPr>
        <w:pStyle w:val="Glava"/>
        <w:tabs>
          <w:tab w:val="left" w:pos="708"/>
        </w:tabs>
        <w:ind w:left="1134"/>
        <w:rPr>
          <w:i w:val="0"/>
          <w:sz w:val="22"/>
          <w:szCs w:val="22"/>
        </w:rPr>
      </w:pPr>
    </w:p>
    <w:p w14:paraId="36CBB143" w14:textId="77777777" w:rsidR="00FD4719" w:rsidRDefault="00FD4719" w:rsidP="00035B2B">
      <w:pPr>
        <w:pStyle w:val="Glava"/>
        <w:tabs>
          <w:tab w:val="left" w:pos="708"/>
        </w:tabs>
        <w:ind w:left="1134"/>
        <w:rPr>
          <w:i w:val="0"/>
          <w:sz w:val="22"/>
          <w:szCs w:val="22"/>
        </w:rPr>
      </w:pPr>
    </w:p>
    <w:p w14:paraId="3F5C2305" w14:textId="77777777" w:rsidR="00FD4719" w:rsidRDefault="00FD4719" w:rsidP="00035B2B">
      <w:pPr>
        <w:pStyle w:val="Glava"/>
        <w:tabs>
          <w:tab w:val="left" w:pos="708"/>
        </w:tabs>
        <w:ind w:left="1134"/>
        <w:rPr>
          <w:i w:val="0"/>
          <w:sz w:val="22"/>
          <w:szCs w:val="22"/>
        </w:rPr>
      </w:pPr>
    </w:p>
    <w:p w14:paraId="4CB83BD3" w14:textId="77777777" w:rsidR="00FD4719" w:rsidRDefault="00FD4719" w:rsidP="00035B2B">
      <w:pPr>
        <w:pStyle w:val="Glava"/>
        <w:tabs>
          <w:tab w:val="left" w:pos="708"/>
        </w:tabs>
        <w:ind w:left="1134"/>
        <w:rPr>
          <w:i w:val="0"/>
          <w:sz w:val="22"/>
          <w:szCs w:val="22"/>
        </w:rPr>
      </w:pPr>
    </w:p>
    <w:p w14:paraId="52DBF2A8" w14:textId="77777777" w:rsidR="00FD4719" w:rsidRDefault="00FD4719" w:rsidP="00035B2B">
      <w:pPr>
        <w:pStyle w:val="Glava"/>
        <w:tabs>
          <w:tab w:val="left" w:pos="708"/>
        </w:tabs>
        <w:ind w:left="1134"/>
        <w:rPr>
          <w:i w:val="0"/>
          <w:sz w:val="22"/>
          <w:szCs w:val="22"/>
        </w:rPr>
      </w:pPr>
    </w:p>
    <w:p w14:paraId="5AF8EB2D" w14:textId="77777777" w:rsidR="00FD4719" w:rsidRDefault="00FD4719" w:rsidP="00035B2B">
      <w:pPr>
        <w:pStyle w:val="Glava"/>
        <w:tabs>
          <w:tab w:val="left" w:pos="708"/>
        </w:tabs>
        <w:ind w:left="1134"/>
        <w:rPr>
          <w:i w:val="0"/>
          <w:sz w:val="22"/>
          <w:szCs w:val="22"/>
        </w:rPr>
      </w:pPr>
    </w:p>
    <w:p w14:paraId="1A62F684" w14:textId="77777777" w:rsidR="00035B2B" w:rsidRDefault="00035B2B" w:rsidP="00035B2B">
      <w:pPr>
        <w:pStyle w:val="Glava"/>
        <w:tabs>
          <w:tab w:val="left" w:pos="708"/>
        </w:tabs>
        <w:rPr>
          <w:i w:val="0"/>
          <w:sz w:val="22"/>
          <w:szCs w:val="22"/>
        </w:rPr>
      </w:pPr>
    </w:p>
    <w:p w14:paraId="6197DF46" w14:textId="77777777" w:rsidR="00035B2B" w:rsidRDefault="00035B2B" w:rsidP="00035B2B">
      <w:pPr>
        <w:pStyle w:val="Glava"/>
        <w:tabs>
          <w:tab w:val="left" w:pos="708"/>
        </w:tabs>
        <w:ind w:left="1134"/>
        <w:rPr>
          <w:i w:val="0"/>
          <w:sz w:val="22"/>
          <w:szCs w:val="22"/>
        </w:rPr>
      </w:pPr>
    </w:p>
    <w:p w14:paraId="1A5D588C" w14:textId="77777777" w:rsidR="00035B2B" w:rsidRDefault="00035B2B" w:rsidP="00035B2B">
      <w:pPr>
        <w:pStyle w:val="Glava"/>
        <w:tabs>
          <w:tab w:val="left" w:pos="708"/>
        </w:tabs>
        <w:ind w:left="1080"/>
        <w:jc w:val="both"/>
        <w:rPr>
          <w:i w:val="0"/>
          <w:sz w:val="22"/>
          <w:szCs w:val="22"/>
        </w:rPr>
      </w:pPr>
    </w:p>
    <w:p w14:paraId="0A1ABDB7" w14:textId="77777777" w:rsidR="00035B2B" w:rsidRDefault="00035B2B" w:rsidP="00035B2B">
      <w:pPr>
        <w:pStyle w:val="Glava"/>
        <w:tabs>
          <w:tab w:val="left" w:pos="708"/>
        </w:tabs>
        <w:ind w:left="1080"/>
        <w:jc w:val="both"/>
        <w:rPr>
          <w:i w:val="0"/>
          <w:sz w:val="22"/>
          <w:szCs w:val="22"/>
        </w:rPr>
      </w:pPr>
    </w:p>
    <w:p w14:paraId="3EECDA91" w14:textId="77777777" w:rsidR="00035B2B" w:rsidRDefault="00035B2B" w:rsidP="00035B2B">
      <w:pPr>
        <w:pStyle w:val="Glava"/>
        <w:tabs>
          <w:tab w:val="left" w:pos="708"/>
        </w:tabs>
        <w:ind w:left="1080"/>
        <w:jc w:val="both"/>
        <w:rPr>
          <w:i w:val="0"/>
          <w:sz w:val="22"/>
          <w:szCs w:val="22"/>
        </w:rPr>
      </w:pPr>
    </w:p>
    <w:p w14:paraId="1F89B249" w14:textId="77777777" w:rsidR="00035B2B" w:rsidRDefault="00035B2B" w:rsidP="00035B2B">
      <w:pPr>
        <w:pStyle w:val="Glava"/>
        <w:tabs>
          <w:tab w:val="left" w:pos="708"/>
        </w:tabs>
        <w:ind w:left="1080"/>
        <w:jc w:val="both"/>
        <w:rPr>
          <w:i w:val="0"/>
          <w:sz w:val="22"/>
          <w:szCs w:val="22"/>
        </w:rPr>
      </w:pPr>
    </w:p>
    <w:p w14:paraId="00896A8C" w14:textId="77777777" w:rsidR="008931B9" w:rsidRDefault="008931B9" w:rsidP="00035B2B">
      <w:pPr>
        <w:pStyle w:val="Glava"/>
        <w:tabs>
          <w:tab w:val="left" w:pos="708"/>
        </w:tabs>
        <w:ind w:left="1080"/>
        <w:jc w:val="both"/>
        <w:rPr>
          <w:i w:val="0"/>
          <w:sz w:val="22"/>
          <w:szCs w:val="22"/>
        </w:rPr>
      </w:pPr>
    </w:p>
    <w:p w14:paraId="32C93009" w14:textId="77777777" w:rsidR="008931B9" w:rsidRDefault="008931B9" w:rsidP="00035B2B">
      <w:pPr>
        <w:pStyle w:val="Glava"/>
        <w:tabs>
          <w:tab w:val="left" w:pos="708"/>
        </w:tabs>
        <w:ind w:left="1080"/>
        <w:jc w:val="both"/>
        <w:rPr>
          <w:i w:val="0"/>
          <w:sz w:val="22"/>
          <w:szCs w:val="22"/>
        </w:rPr>
      </w:pPr>
    </w:p>
    <w:p w14:paraId="6B44A56E" w14:textId="77777777" w:rsidR="008931B9" w:rsidRDefault="008931B9" w:rsidP="00035B2B">
      <w:pPr>
        <w:pStyle w:val="Glava"/>
        <w:tabs>
          <w:tab w:val="left" w:pos="708"/>
        </w:tabs>
        <w:ind w:left="1080"/>
        <w:jc w:val="both"/>
        <w:rPr>
          <w:i w:val="0"/>
          <w:sz w:val="22"/>
          <w:szCs w:val="22"/>
        </w:rPr>
      </w:pPr>
    </w:p>
    <w:p w14:paraId="438B6256" w14:textId="77777777" w:rsidR="008931B9" w:rsidRDefault="008931B9" w:rsidP="00035B2B">
      <w:pPr>
        <w:pStyle w:val="Glava"/>
        <w:tabs>
          <w:tab w:val="left" w:pos="708"/>
        </w:tabs>
        <w:ind w:left="1080"/>
        <w:jc w:val="both"/>
        <w:rPr>
          <w:i w:val="0"/>
          <w:sz w:val="22"/>
          <w:szCs w:val="22"/>
        </w:rPr>
      </w:pPr>
    </w:p>
    <w:p w14:paraId="554858BB" w14:textId="77777777" w:rsidR="008931B9" w:rsidRDefault="008931B9" w:rsidP="00035B2B">
      <w:pPr>
        <w:pStyle w:val="Glava"/>
        <w:tabs>
          <w:tab w:val="left" w:pos="708"/>
        </w:tabs>
        <w:ind w:left="1080"/>
        <w:jc w:val="both"/>
        <w:rPr>
          <w:i w:val="0"/>
          <w:sz w:val="22"/>
          <w:szCs w:val="22"/>
        </w:rPr>
      </w:pPr>
    </w:p>
    <w:p w14:paraId="5380CF74" w14:textId="77777777" w:rsidR="008931B9" w:rsidRDefault="008931B9" w:rsidP="00035B2B">
      <w:pPr>
        <w:pStyle w:val="Glava"/>
        <w:tabs>
          <w:tab w:val="left" w:pos="708"/>
        </w:tabs>
        <w:ind w:left="1080"/>
        <w:jc w:val="both"/>
        <w:rPr>
          <w:i w:val="0"/>
          <w:sz w:val="22"/>
          <w:szCs w:val="22"/>
        </w:rPr>
      </w:pPr>
    </w:p>
    <w:p w14:paraId="0FA386F6" w14:textId="77777777" w:rsidR="008931B9" w:rsidRDefault="008931B9" w:rsidP="00035B2B">
      <w:pPr>
        <w:pStyle w:val="Glava"/>
        <w:tabs>
          <w:tab w:val="left" w:pos="708"/>
        </w:tabs>
        <w:ind w:left="1080"/>
        <w:jc w:val="both"/>
        <w:rPr>
          <w:i w:val="0"/>
          <w:sz w:val="22"/>
          <w:szCs w:val="22"/>
        </w:rPr>
      </w:pPr>
    </w:p>
    <w:p w14:paraId="0F7D3B79" w14:textId="77777777"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5/2</w:t>
      </w:r>
    </w:p>
    <w:p w14:paraId="525F5BF6" w14:textId="77777777" w:rsidR="008931B9" w:rsidRPr="003711C4" w:rsidRDefault="008931B9" w:rsidP="008931B9"/>
    <w:p w14:paraId="2F57BF64" w14:textId="77777777" w:rsidR="008931B9" w:rsidRPr="003711C4" w:rsidRDefault="008931B9" w:rsidP="008931B9"/>
    <w:p w14:paraId="54561CB2" w14:textId="7F4F3FDB" w:rsidR="008931B9" w:rsidRPr="003711C4" w:rsidRDefault="008931B9" w:rsidP="008931B9">
      <w:pPr>
        <w:jc w:val="center"/>
        <w:rPr>
          <w:b/>
          <w:i w:val="0"/>
          <w:sz w:val="28"/>
          <w:szCs w:val="28"/>
        </w:rPr>
      </w:pPr>
      <w:r w:rsidRPr="003711C4">
        <w:rPr>
          <w:b/>
          <w:i w:val="0"/>
          <w:sz w:val="28"/>
          <w:szCs w:val="28"/>
        </w:rPr>
        <w:t xml:space="preserve">SEZNAM KADROV </w:t>
      </w:r>
    </w:p>
    <w:p w14:paraId="0697A971" w14:textId="418A57D3" w:rsidR="006D236E" w:rsidRDefault="006D236E" w:rsidP="008931B9">
      <w:pPr>
        <w:ind w:firstLine="851"/>
        <w:jc w:val="center"/>
        <w:rPr>
          <w:i w:val="0"/>
          <w:sz w:val="22"/>
          <w:szCs w:val="22"/>
        </w:rPr>
      </w:pPr>
    </w:p>
    <w:p w14:paraId="034C0030" w14:textId="77777777" w:rsidR="008931B9" w:rsidRPr="008931B9" w:rsidRDefault="008931B9" w:rsidP="008931B9">
      <w:pPr>
        <w:ind w:firstLine="851"/>
        <w:jc w:val="center"/>
        <w:rPr>
          <w:i w:val="0"/>
          <w:sz w:val="22"/>
          <w:szCs w:val="22"/>
        </w:rPr>
      </w:pPr>
    </w:p>
    <w:tbl>
      <w:tblPr>
        <w:tblStyle w:val="Tabelamrea"/>
        <w:tblW w:w="9214" w:type="dxa"/>
        <w:tblInd w:w="846" w:type="dxa"/>
        <w:tblLook w:val="04A0" w:firstRow="1" w:lastRow="0" w:firstColumn="1" w:lastColumn="0" w:noHBand="0" w:noVBand="1"/>
      </w:tblPr>
      <w:tblGrid>
        <w:gridCol w:w="750"/>
        <w:gridCol w:w="4495"/>
        <w:gridCol w:w="3969"/>
      </w:tblGrid>
      <w:tr w:rsidR="006D236E" w:rsidRPr="008931B9" w14:paraId="71B95731" w14:textId="77777777" w:rsidTr="003711C4">
        <w:trPr>
          <w:trHeight w:val="884"/>
        </w:trPr>
        <w:tc>
          <w:tcPr>
            <w:tcW w:w="750" w:type="dxa"/>
            <w:shd w:val="clear" w:color="auto" w:fill="D9D9D9" w:themeFill="background1" w:themeFillShade="D9"/>
            <w:vAlign w:val="center"/>
          </w:tcPr>
          <w:p w14:paraId="54B46E88" w14:textId="77777777" w:rsidR="006D236E" w:rsidRPr="008931B9" w:rsidRDefault="006D236E" w:rsidP="00D123FC">
            <w:pPr>
              <w:ind w:hanging="38"/>
              <w:jc w:val="center"/>
              <w:rPr>
                <w:b/>
                <w:i w:val="0"/>
                <w:sz w:val="22"/>
                <w:szCs w:val="22"/>
              </w:rPr>
            </w:pPr>
            <w:proofErr w:type="spellStart"/>
            <w:r w:rsidRPr="008931B9">
              <w:rPr>
                <w:b/>
                <w:i w:val="0"/>
                <w:sz w:val="22"/>
                <w:szCs w:val="22"/>
              </w:rPr>
              <w:t>Zap</w:t>
            </w:r>
            <w:proofErr w:type="spellEnd"/>
            <w:r w:rsidRPr="008931B9">
              <w:rPr>
                <w:b/>
                <w:i w:val="0"/>
                <w:sz w:val="22"/>
                <w:szCs w:val="22"/>
              </w:rPr>
              <w:t>.</w:t>
            </w:r>
          </w:p>
          <w:p w14:paraId="29013046" w14:textId="77777777" w:rsidR="006D236E" w:rsidRPr="008931B9" w:rsidRDefault="006D236E" w:rsidP="00D123FC">
            <w:pPr>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14:paraId="2DA5B13E" w14:textId="77777777" w:rsidR="006D236E" w:rsidRDefault="006D236E" w:rsidP="00D123FC">
            <w:pPr>
              <w:jc w:val="center"/>
              <w:rPr>
                <w:b/>
                <w:i w:val="0"/>
                <w:sz w:val="22"/>
                <w:szCs w:val="22"/>
              </w:rPr>
            </w:pPr>
            <w:r w:rsidRPr="008931B9">
              <w:rPr>
                <w:b/>
                <w:i w:val="0"/>
                <w:sz w:val="22"/>
                <w:szCs w:val="22"/>
              </w:rPr>
              <w:t>Ime in priimek oseb, ki bodo izvajale storitve čiščenja</w:t>
            </w:r>
            <w:r>
              <w:rPr>
                <w:b/>
                <w:i w:val="0"/>
                <w:sz w:val="22"/>
                <w:szCs w:val="22"/>
              </w:rPr>
              <w:t xml:space="preserve"> s pogodbo sklenjeno za</w:t>
            </w:r>
          </w:p>
          <w:p w14:paraId="488D59C3" w14:textId="77777777" w:rsidR="006D236E" w:rsidRPr="00666AC1" w:rsidRDefault="006D236E" w:rsidP="00D123FC">
            <w:pPr>
              <w:jc w:val="center"/>
              <w:rPr>
                <w:b/>
                <w:i w:val="0"/>
                <w:sz w:val="22"/>
                <w:szCs w:val="22"/>
                <w:u w:val="single"/>
              </w:rPr>
            </w:pPr>
            <w:r>
              <w:rPr>
                <w:b/>
                <w:i w:val="0"/>
                <w:sz w:val="22"/>
                <w:szCs w:val="22"/>
              </w:rPr>
              <w:t xml:space="preserve"> </w:t>
            </w:r>
            <w:r w:rsidRPr="00666AC1">
              <w:rPr>
                <w:b/>
                <w:i w:val="0"/>
                <w:sz w:val="22"/>
                <w:szCs w:val="22"/>
                <w:u w:val="single"/>
              </w:rPr>
              <w:t>nedoločen čas</w:t>
            </w:r>
          </w:p>
        </w:tc>
      </w:tr>
      <w:tr w:rsidR="006D236E" w:rsidRPr="008931B9" w14:paraId="2EA70535" w14:textId="77777777" w:rsidTr="003711C4">
        <w:trPr>
          <w:trHeight w:val="624"/>
        </w:trPr>
        <w:tc>
          <w:tcPr>
            <w:tcW w:w="750" w:type="dxa"/>
            <w:shd w:val="clear" w:color="auto" w:fill="auto"/>
            <w:vAlign w:val="center"/>
          </w:tcPr>
          <w:p w14:paraId="6E52EC55" w14:textId="77777777" w:rsidR="006D236E" w:rsidRPr="008931B9" w:rsidRDefault="006D236E" w:rsidP="00D123FC">
            <w:pPr>
              <w:jc w:val="center"/>
              <w:rPr>
                <w:i w:val="0"/>
                <w:sz w:val="22"/>
                <w:szCs w:val="22"/>
              </w:rPr>
            </w:pPr>
            <w:r w:rsidRPr="008931B9">
              <w:rPr>
                <w:i w:val="0"/>
                <w:sz w:val="22"/>
                <w:szCs w:val="22"/>
              </w:rPr>
              <w:t>1</w:t>
            </w:r>
          </w:p>
        </w:tc>
        <w:tc>
          <w:tcPr>
            <w:tcW w:w="8464" w:type="dxa"/>
            <w:gridSpan w:val="2"/>
            <w:shd w:val="clear" w:color="auto" w:fill="auto"/>
            <w:vAlign w:val="center"/>
          </w:tcPr>
          <w:p w14:paraId="7E416AB1" w14:textId="77777777" w:rsidR="006D236E" w:rsidRPr="008931B9" w:rsidRDefault="006D236E" w:rsidP="00D123FC">
            <w:pPr>
              <w:jc w:val="center"/>
              <w:rPr>
                <w:i w:val="0"/>
                <w:sz w:val="22"/>
                <w:szCs w:val="22"/>
              </w:rPr>
            </w:pPr>
          </w:p>
        </w:tc>
      </w:tr>
      <w:tr w:rsidR="006D236E" w:rsidRPr="008931B9" w14:paraId="2990CF17" w14:textId="77777777" w:rsidTr="003711C4">
        <w:trPr>
          <w:trHeight w:val="624"/>
        </w:trPr>
        <w:tc>
          <w:tcPr>
            <w:tcW w:w="750" w:type="dxa"/>
            <w:shd w:val="clear" w:color="auto" w:fill="auto"/>
            <w:vAlign w:val="center"/>
          </w:tcPr>
          <w:p w14:paraId="587F944D" w14:textId="77777777" w:rsidR="006D236E" w:rsidRPr="008931B9" w:rsidRDefault="006D236E" w:rsidP="00D123FC">
            <w:pPr>
              <w:jc w:val="center"/>
              <w:rPr>
                <w:i w:val="0"/>
                <w:sz w:val="22"/>
                <w:szCs w:val="22"/>
              </w:rPr>
            </w:pPr>
            <w:r w:rsidRPr="008931B9">
              <w:rPr>
                <w:i w:val="0"/>
                <w:sz w:val="22"/>
                <w:szCs w:val="22"/>
              </w:rPr>
              <w:t>2</w:t>
            </w:r>
          </w:p>
        </w:tc>
        <w:tc>
          <w:tcPr>
            <w:tcW w:w="8464" w:type="dxa"/>
            <w:gridSpan w:val="2"/>
            <w:shd w:val="clear" w:color="auto" w:fill="auto"/>
            <w:vAlign w:val="center"/>
          </w:tcPr>
          <w:p w14:paraId="316923D7" w14:textId="77777777" w:rsidR="006D236E" w:rsidRPr="008931B9" w:rsidRDefault="006D236E" w:rsidP="00D123FC">
            <w:pPr>
              <w:jc w:val="center"/>
              <w:rPr>
                <w:i w:val="0"/>
                <w:sz w:val="22"/>
                <w:szCs w:val="22"/>
              </w:rPr>
            </w:pPr>
          </w:p>
        </w:tc>
      </w:tr>
      <w:tr w:rsidR="006D236E" w:rsidRPr="008931B9" w14:paraId="48E5E8F4" w14:textId="77777777" w:rsidTr="003711C4">
        <w:trPr>
          <w:trHeight w:val="624"/>
        </w:trPr>
        <w:tc>
          <w:tcPr>
            <w:tcW w:w="750" w:type="dxa"/>
            <w:shd w:val="clear" w:color="auto" w:fill="auto"/>
            <w:vAlign w:val="center"/>
          </w:tcPr>
          <w:p w14:paraId="336572FB" w14:textId="77777777" w:rsidR="006D236E" w:rsidRPr="008931B9" w:rsidRDefault="006D236E" w:rsidP="00D123FC">
            <w:pPr>
              <w:jc w:val="center"/>
              <w:rPr>
                <w:i w:val="0"/>
                <w:sz w:val="22"/>
                <w:szCs w:val="22"/>
              </w:rPr>
            </w:pPr>
            <w:r w:rsidRPr="008931B9">
              <w:rPr>
                <w:i w:val="0"/>
                <w:sz w:val="22"/>
                <w:szCs w:val="22"/>
              </w:rPr>
              <w:t>3</w:t>
            </w:r>
          </w:p>
        </w:tc>
        <w:tc>
          <w:tcPr>
            <w:tcW w:w="8464" w:type="dxa"/>
            <w:gridSpan w:val="2"/>
            <w:shd w:val="clear" w:color="auto" w:fill="auto"/>
            <w:vAlign w:val="center"/>
          </w:tcPr>
          <w:p w14:paraId="55F8E7EA" w14:textId="77777777" w:rsidR="006D236E" w:rsidRPr="008931B9" w:rsidRDefault="006D236E" w:rsidP="00D123FC">
            <w:pPr>
              <w:jc w:val="center"/>
              <w:rPr>
                <w:i w:val="0"/>
                <w:sz w:val="22"/>
                <w:szCs w:val="22"/>
              </w:rPr>
            </w:pPr>
          </w:p>
        </w:tc>
      </w:tr>
      <w:tr w:rsidR="006D236E" w:rsidRPr="008931B9" w14:paraId="089AD48C" w14:textId="77777777" w:rsidTr="003711C4">
        <w:trPr>
          <w:trHeight w:val="624"/>
        </w:trPr>
        <w:tc>
          <w:tcPr>
            <w:tcW w:w="750" w:type="dxa"/>
            <w:shd w:val="clear" w:color="auto" w:fill="auto"/>
            <w:vAlign w:val="center"/>
          </w:tcPr>
          <w:p w14:paraId="3726B687" w14:textId="77777777" w:rsidR="006D236E" w:rsidRPr="008931B9" w:rsidRDefault="006D236E" w:rsidP="00D123FC">
            <w:pPr>
              <w:jc w:val="center"/>
              <w:rPr>
                <w:i w:val="0"/>
                <w:sz w:val="22"/>
                <w:szCs w:val="22"/>
              </w:rPr>
            </w:pPr>
            <w:r w:rsidRPr="008931B9">
              <w:rPr>
                <w:i w:val="0"/>
                <w:sz w:val="22"/>
                <w:szCs w:val="22"/>
              </w:rPr>
              <w:t>4</w:t>
            </w:r>
          </w:p>
        </w:tc>
        <w:tc>
          <w:tcPr>
            <w:tcW w:w="8464" w:type="dxa"/>
            <w:gridSpan w:val="2"/>
            <w:shd w:val="clear" w:color="auto" w:fill="auto"/>
            <w:vAlign w:val="center"/>
          </w:tcPr>
          <w:p w14:paraId="6335235F" w14:textId="77777777" w:rsidR="006D236E" w:rsidRPr="008931B9" w:rsidRDefault="006D236E" w:rsidP="00D123FC">
            <w:pPr>
              <w:jc w:val="center"/>
              <w:rPr>
                <w:i w:val="0"/>
                <w:sz w:val="22"/>
                <w:szCs w:val="22"/>
              </w:rPr>
            </w:pPr>
          </w:p>
        </w:tc>
      </w:tr>
      <w:tr w:rsidR="006D236E" w:rsidRPr="008931B9" w14:paraId="276DA1D3" w14:textId="77777777" w:rsidTr="003711C4">
        <w:trPr>
          <w:trHeight w:val="624"/>
        </w:trPr>
        <w:tc>
          <w:tcPr>
            <w:tcW w:w="750" w:type="dxa"/>
            <w:shd w:val="clear" w:color="auto" w:fill="auto"/>
            <w:vAlign w:val="center"/>
          </w:tcPr>
          <w:p w14:paraId="36D8BAF4" w14:textId="77777777" w:rsidR="006D236E" w:rsidRPr="008931B9" w:rsidRDefault="006D236E" w:rsidP="00D123FC">
            <w:pPr>
              <w:jc w:val="center"/>
              <w:rPr>
                <w:i w:val="0"/>
                <w:sz w:val="22"/>
                <w:szCs w:val="22"/>
              </w:rPr>
            </w:pPr>
            <w:r>
              <w:rPr>
                <w:i w:val="0"/>
                <w:sz w:val="22"/>
                <w:szCs w:val="22"/>
              </w:rPr>
              <w:t>5</w:t>
            </w:r>
          </w:p>
        </w:tc>
        <w:tc>
          <w:tcPr>
            <w:tcW w:w="8464" w:type="dxa"/>
            <w:gridSpan w:val="2"/>
            <w:shd w:val="clear" w:color="auto" w:fill="auto"/>
            <w:vAlign w:val="center"/>
          </w:tcPr>
          <w:p w14:paraId="3388F00B" w14:textId="77777777" w:rsidR="006D236E" w:rsidRPr="008931B9" w:rsidRDefault="006D236E" w:rsidP="00D123FC">
            <w:pPr>
              <w:jc w:val="center"/>
              <w:rPr>
                <w:i w:val="0"/>
                <w:sz w:val="22"/>
                <w:szCs w:val="22"/>
              </w:rPr>
            </w:pPr>
          </w:p>
        </w:tc>
      </w:tr>
      <w:tr w:rsidR="006D236E" w:rsidRPr="008931B9" w14:paraId="595444DC" w14:textId="77777777" w:rsidTr="003711C4">
        <w:trPr>
          <w:trHeight w:val="624"/>
        </w:trPr>
        <w:tc>
          <w:tcPr>
            <w:tcW w:w="750" w:type="dxa"/>
            <w:shd w:val="clear" w:color="auto" w:fill="auto"/>
            <w:vAlign w:val="center"/>
          </w:tcPr>
          <w:p w14:paraId="33E5EE99" w14:textId="77777777" w:rsidR="006D236E" w:rsidRPr="008931B9" w:rsidRDefault="006D236E" w:rsidP="00D123FC">
            <w:pPr>
              <w:jc w:val="center"/>
              <w:rPr>
                <w:i w:val="0"/>
                <w:sz w:val="22"/>
                <w:szCs w:val="22"/>
              </w:rPr>
            </w:pPr>
            <w:r>
              <w:rPr>
                <w:i w:val="0"/>
                <w:sz w:val="22"/>
                <w:szCs w:val="22"/>
              </w:rPr>
              <w:t>6</w:t>
            </w:r>
          </w:p>
        </w:tc>
        <w:tc>
          <w:tcPr>
            <w:tcW w:w="8464" w:type="dxa"/>
            <w:gridSpan w:val="2"/>
            <w:shd w:val="clear" w:color="auto" w:fill="auto"/>
            <w:vAlign w:val="center"/>
          </w:tcPr>
          <w:p w14:paraId="16FF4059" w14:textId="77777777" w:rsidR="006D236E" w:rsidRPr="008931B9" w:rsidRDefault="006D236E" w:rsidP="00D123FC">
            <w:pPr>
              <w:jc w:val="center"/>
              <w:rPr>
                <w:i w:val="0"/>
                <w:sz w:val="22"/>
                <w:szCs w:val="22"/>
              </w:rPr>
            </w:pPr>
          </w:p>
        </w:tc>
      </w:tr>
      <w:tr w:rsidR="006D236E" w:rsidRPr="008931B9" w14:paraId="1E6CB743" w14:textId="77777777" w:rsidTr="003711C4">
        <w:trPr>
          <w:trHeight w:val="567"/>
        </w:trPr>
        <w:tc>
          <w:tcPr>
            <w:tcW w:w="5245" w:type="dxa"/>
            <w:gridSpan w:val="2"/>
            <w:tcBorders>
              <w:top w:val="single" w:sz="4" w:space="0" w:color="auto"/>
            </w:tcBorders>
          </w:tcPr>
          <w:p w14:paraId="10E2A469" w14:textId="6CF7F42F" w:rsidR="006D236E" w:rsidRPr="00666AC1" w:rsidRDefault="00E65370" w:rsidP="00E65370">
            <w:pPr>
              <w:rPr>
                <w:b/>
                <w:i w:val="0"/>
                <w:sz w:val="22"/>
                <w:szCs w:val="22"/>
              </w:rPr>
            </w:pPr>
            <w:r>
              <w:rPr>
                <w:b/>
                <w:i w:val="0"/>
                <w:sz w:val="22"/>
                <w:szCs w:val="22"/>
              </w:rPr>
              <w:t>SKUPAJ ŠTEVILO DELAVCEV</w:t>
            </w:r>
            <w:r w:rsidR="006D236E">
              <w:rPr>
                <w:b/>
                <w:i w:val="0"/>
                <w:sz w:val="22"/>
                <w:szCs w:val="22"/>
              </w:rPr>
              <w:t>*:</w:t>
            </w:r>
          </w:p>
        </w:tc>
        <w:tc>
          <w:tcPr>
            <w:tcW w:w="3969" w:type="dxa"/>
            <w:tcBorders>
              <w:top w:val="single" w:sz="4" w:space="0" w:color="auto"/>
            </w:tcBorders>
            <w:vAlign w:val="center"/>
          </w:tcPr>
          <w:p w14:paraId="61CA069E" w14:textId="77777777" w:rsidR="006D236E" w:rsidRPr="0030228E" w:rsidRDefault="006D236E" w:rsidP="00D123FC">
            <w:pPr>
              <w:jc w:val="center"/>
              <w:rPr>
                <w:b/>
                <w:i w:val="0"/>
                <w:sz w:val="22"/>
                <w:szCs w:val="22"/>
              </w:rPr>
            </w:pPr>
          </w:p>
        </w:tc>
      </w:tr>
      <w:tr w:rsidR="006D236E" w:rsidRPr="008931B9" w14:paraId="7237E343" w14:textId="77777777" w:rsidTr="003711C4">
        <w:trPr>
          <w:trHeight w:val="567"/>
        </w:trPr>
        <w:tc>
          <w:tcPr>
            <w:tcW w:w="5245" w:type="dxa"/>
            <w:gridSpan w:val="2"/>
            <w:tcBorders>
              <w:top w:val="single" w:sz="4" w:space="0" w:color="auto"/>
            </w:tcBorders>
          </w:tcPr>
          <w:p w14:paraId="4BBF5357" w14:textId="77777777" w:rsidR="006D236E" w:rsidRPr="00666AC1" w:rsidRDefault="006D236E" w:rsidP="00D123FC">
            <w:pPr>
              <w:rPr>
                <w:b/>
                <w:i w:val="0"/>
                <w:sz w:val="22"/>
                <w:szCs w:val="22"/>
              </w:rPr>
            </w:pPr>
            <w:r w:rsidRPr="00666AC1">
              <w:rPr>
                <w:b/>
                <w:i w:val="0"/>
                <w:sz w:val="22"/>
                <w:szCs w:val="22"/>
              </w:rPr>
              <w:t xml:space="preserve">ODSTOTEK NOMINIRANEGA KADRA S POGODBO O ZAPOSLITVI ZA NEDOLOČEN ČAS (% </w:t>
            </w:r>
            <w:proofErr w:type="spellStart"/>
            <w:r w:rsidRPr="00666AC1">
              <w:rPr>
                <w:b/>
                <w:i w:val="0"/>
                <w:sz w:val="22"/>
                <w:szCs w:val="22"/>
              </w:rPr>
              <w:t>PoZNDČ</w:t>
            </w:r>
            <w:proofErr w:type="spellEnd"/>
            <w:r w:rsidRPr="00666AC1">
              <w:rPr>
                <w:b/>
                <w:i w:val="0"/>
                <w:sz w:val="22"/>
                <w:szCs w:val="22"/>
              </w:rPr>
              <w:t>)*</w:t>
            </w:r>
            <w:r>
              <w:rPr>
                <w:b/>
                <w:i w:val="0"/>
                <w:sz w:val="22"/>
                <w:szCs w:val="22"/>
              </w:rPr>
              <w:t>*</w:t>
            </w:r>
            <w:r w:rsidRPr="00666AC1">
              <w:rPr>
                <w:b/>
                <w:i w:val="0"/>
                <w:sz w:val="22"/>
                <w:szCs w:val="22"/>
              </w:rPr>
              <w:t>:</w:t>
            </w:r>
          </w:p>
        </w:tc>
        <w:tc>
          <w:tcPr>
            <w:tcW w:w="3969" w:type="dxa"/>
            <w:tcBorders>
              <w:top w:val="single" w:sz="4" w:space="0" w:color="auto"/>
            </w:tcBorders>
            <w:vAlign w:val="center"/>
          </w:tcPr>
          <w:p w14:paraId="05ED0DD2" w14:textId="77777777" w:rsidR="006D236E" w:rsidRPr="0030228E" w:rsidRDefault="006D236E" w:rsidP="00D123FC">
            <w:pPr>
              <w:jc w:val="center"/>
              <w:rPr>
                <w:b/>
                <w:i w:val="0"/>
                <w:sz w:val="22"/>
                <w:szCs w:val="22"/>
              </w:rPr>
            </w:pPr>
          </w:p>
        </w:tc>
      </w:tr>
    </w:tbl>
    <w:p w14:paraId="65168776" w14:textId="77777777" w:rsidR="006D236E" w:rsidRDefault="006D236E" w:rsidP="006D236E">
      <w:pPr>
        <w:jc w:val="both"/>
        <w:rPr>
          <w:i w:val="0"/>
          <w:sz w:val="22"/>
          <w:szCs w:val="22"/>
        </w:rPr>
      </w:pPr>
      <w:r>
        <w:rPr>
          <w:i w:val="0"/>
          <w:sz w:val="22"/>
          <w:szCs w:val="22"/>
        </w:rPr>
        <w:t xml:space="preserve">           </w:t>
      </w:r>
      <w:r>
        <w:rPr>
          <w:i w:val="0"/>
          <w:sz w:val="22"/>
          <w:szCs w:val="22"/>
        </w:rPr>
        <w:tab/>
      </w:r>
    </w:p>
    <w:p w14:paraId="2C57991A" w14:textId="77777777" w:rsidR="006D236E" w:rsidRDefault="006D236E" w:rsidP="006D236E">
      <w:pPr>
        <w:jc w:val="both"/>
        <w:rPr>
          <w:i w:val="0"/>
          <w:sz w:val="22"/>
          <w:szCs w:val="22"/>
        </w:rPr>
      </w:pPr>
    </w:p>
    <w:p w14:paraId="37994F1D" w14:textId="77777777" w:rsidR="006D236E" w:rsidRDefault="006D236E" w:rsidP="006D236E">
      <w:pPr>
        <w:ind w:left="851" w:hanging="1"/>
        <w:jc w:val="both"/>
        <w:rPr>
          <w:b/>
          <w:i w:val="0"/>
          <w:sz w:val="22"/>
          <w:szCs w:val="22"/>
        </w:rPr>
      </w:pPr>
      <w:r w:rsidRPr="00666AC1">
        <w:rPr>
          <w:i w:val="0"/>
          <w:sz w:val="22"/>
          <w:szCs w:val="22"/>
        </w:rPr>
        <w:t xml:space="preserve">* </w:t>
      </w:r>
      <w:r w:rsidRPr="00666AC1">
        <w:rPr>
          <w:i w:val="0"/>
          <w:color w:val="000000" w:themeColor="text1"/>
          <w:sz w:val="22"/>
          <w:szCs w:val="22"/>
        </w:rPr>
        <w:t xml:space="preserve">ponudnik navede št. vseh zaposlenih skladno z zahtevo iz </w:t>
      </w:r>
      <w:r w:rsidRPr="003711C4">
        <w:rPr>
          <w:i w:val="0"/>
          <w:color w:val="000000" w:themeColor="text1"/>
          <w:sz w:val="22"/>
          <w:szCs w:val="22"/>
        </w:rPr>
        <w:t>četrte</w:t>
      </w:r>
      <w:r w:rsidRPr="00666AC1">
        <w:rPr>
          <w:i w:val="0"/>
          <w:color w:val="000000" w:themeColor="text1"/>
          <w:sz w:val="22"/>
          <w:szCs w:val="22"/>
        </w:rPr>
        <w:t xml:space="preserve"> točke</w:t>
      </w:r>
      <w:r>
        <w:rPr>
          <w:i w:val="0"/>
          <w:color w:val="000000" w:themeColor="text1"/>
          <w:sz w:val="22"/>
          <w:szCs w:val="22"/>
        </w:rPr>
        <w:t xml:space="preserve"> II. poglavja te razpisne </w:t>
      </w:r>
      <w:r w:rsidRPr="00666AC1">
        <w:rPr>
          <w:i w:val="0"/>
          <w:color w:val="000000" w:themeColor="text1"/>
          <w:sz w:val="22"/>
          <w:szCs w:val="22"/>
        </w:rPr>
        <w:t>dokumentacije</w:t>
      </w:r>
    </w:p>
    <w:p w14:paraId="0F7CEF1E" w14:textId="77777777" w:rsidR="006D236E" w:rsidRPr="00666AC1" w:rsidRDefault="006D236E" w:rsidP="006D236E">
      <w:pPr>
        <w:jc w:val="both"/>
        <w:rPr>
          <w:i w:val="0"/>
          <w:sz w:val="22"/>
          <w:szCs w:val="22"/>
        </w:rPr>
      </w:pPr>
    </w:p>
    <w:p w14:paraId="46EE14BC" w14:textId="77777777" w:rsidR="006D236E" w:rsidRDefault="006D236E" w:rsidP="006D236E">
      <w:pPr>
        <w:ind w:left="851"/>
        <w:jc w:val="both"/>
        <w:rPr>
          <w:i w:val="0"/>
          <w:sz w:val="22"/>
          <w:szCs w:val="22"/>
        </w:rPr>
      </w:pPr>
      <w:r w:rsidRPr="00666AC1">
        <w:rPr>
          <w:i w:val="0"/>
          <w:sz w:val="22"/>
          <w:szCs w:val="22"/>
        </w:rPr>
        <w:t>** Izračun ponudnik opravi skladno s VII. poglavjem predmetne razpisne dokumentacije: Merila</w:t>
      </w:r>
      <w:r>
        <w:rPr>
          <w:i w:val="0"/>
          <w:sz w:val="22"/>
          <w:szCs w:val="22"/>
        </w:rPr>
        <w:t xml:space="preserve"> ter vrednost prepiše v obrazec Predračun (Priloga 3).</w:t>
      </w:r>
    </w:p>
    <w:p w14:paraId="369E4B09" w14:textId="77777777" w:rsidR="006D236E" w:rsidRPr="00666AC1" w:rsidRDefault="006D236E" w:rsidP="006D236E">
      <w:pPr>
        <w:pStyle w:val="Odstavekseznama"/>
        <w:ind w:left="1571"/>
        <w:jc w:val="both"/>
        <w:rPr>
          <w:i w:val="0"/>
          <w:sz w:val="22"/>
          <w:szCs w:val="22"/>
        </w:rPr>
      </w:pPr>
    </w:p>
    <w:p w14:paraId="71B170D5" w14:textId="77777777" w:rsidR="006D236E" w:rsidRPr="00666AC1" w:rsidRDefault="006D236E" w:rsidP="006D236E">
      <w:pPr>
        <w:ind w:left="851"/>
        <w:jc w:val="both"/>
        <w:rPr>
          <w:i w:val="0"/>
          <w:sz w:val="22"/>
          <w:szCs w:val="22"/>
        </w:rPr>
      </w:pPr>
    </w:p>
    <w:p w14:paraId="3F42900B" w14:textId="77777777" w:rsidR="006D236E" w:rsidRPr="008931B9" w:rsidRDefault="006D236E" w:rsidP="006D236E">
      <w:pPr>
        <w:ind w:left="851"/>
        <w:jc w:val="both"/>
        <w:rPr>
          <w:i w:val="0"/>
          <w:sz w:val="22"/>
          <w:szCs w:val="22"/>
        </w:rPr>
      </w:pPr>
    </w:p>
    <w:p w14:paraId="779CC8CA"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54CFE292" w14:textId="77777777" w:rsidR="006D236E" w:rsidRDefault="006D236E" w:rsidP="006D236E">
      <w:pPr>
        <w:ind w:left="851"/>
        <w:jc w:val="both"/>
        <w:rPr>
          <w:i w:val="0"/>
          <w:sz w:val="22"/>
          <w:szCs w:val="22"/>
        </w:rPr>
      </w:pPr>
      <w:r w:rsidRPr="008931B9">
        <w:rPr>
          <w:i w:val="0"/>
          <w:sz w:val="22"/>
          <w:szCs w:val="22"/>
        </w:rPr>
        <w:t>Ponudnik v ponudbo priloži:</w:t>
      </w:r>
    </w:p>
    <w:p w14:paraId="4633D82D" w14:textId="77777777" w:rsidR="006D236E" w:rsidRPr="008931B9" w:rsidRDefault="006D236E" w:rsidP="006D236E">
      <w:pPr>
        <w:ind w:left="851"/>
        <w:jc w:val="both"/>
        <w:rPr>
          <w:i w:val="0"/>
          <w:sz w:val="22"/>
          <w:szCs w:val="22"/>
        </w:rPr>
      </w:pPr>
    </w:p>
    <w:p w14:paraId="4DF907B8" w14:textId="77777777" w:rsidR="006D236E" w:rsidRDefault="006D236E" w:rsidP="006D236E">
      <w:pPr>
        <w:pStyle w:val="Odstavekseznama"/>
        <w:numPr>
          <w:ilvl w:val="0"/>
          <w:numId w:val="29"/>
        </w:numPr>
        <w:ind w:left="1134" w:hanging="283"/>
        <w:jc w:val="both"/>
        <w:rPr>
          <w:i w:val="0"/>
          <w:sz w:val="22"/>
          <w:szCs w:val="22"/>
        </w:rPr>
      </w:pPr>
      <w:r w:rsidRPr="008931B9">
        <w:rPr>
          <w:i w:val="0"/>
          <w:sz w:val="22"/>
          <w:szCs w:val="22"/>
        </w:rPr>
        <w:t>Ponudnik mora za opredeljene osebe, ki bodo izvajale storitev čiščenja, in imajo sklenjeno veljavno pogodbo o zaposlitvi za nedoločen čas, predložiti pogodb</w:t>
      </w:r>
      <w:r>
        <w:rPr>
          <w:i w:val="0"/>
          <w:sz w:val="22"/>
          <w:szCs w:val="22"/>
        </w:rPr>
        <w:t>e o zaposlitvi za nedoločen čas, veljavne na dan oddaje ponudbe</w:t>
      </w:r>
    </w:p>
    <w:p w14:paraId="65AA01B9" w14:textId="77777777" w:rsidR="006D236E" w:rsidRDefault="006D236E" w:rsidP="003711C4">
      <w:pPr>
        <w:jc w:val="both"/>
        <w:rPr>
          <w:i w:val="0"/>
          <w:sz w:val="22"/>
          <w:szCs w:val="22"/>
        </w:rPr>
      </w:pPr>
    </w:p>
    <w:p w14:paraId="4610F4EB" w14:textId="77777777" w:rsidR="006D236E" w:rsidRDefault="006D236E" w:rsidP="003711C4">
      <w:pPr>
        <w:jc w:val="both"/>
        <w:rPr>
          <w:i w:val="0"/>
          <w:sz w:val="22"/>
          <w:szCs w:val="22"/>
        </w:rPr>
      </w:pPr>
    </w:p>
    <w:p w14:paraId="1390A5A1" w14:textId="77777777" w:rsidR="006D236E" w:rsidRDefault="006D236E" w:rsidP="003711C4">
      <w:pPr>
        <w:jc w:val="both"/>
        <w:rPr>
          <w:i w:val="0"/>
          <w:sz w:val="22"/>
          <w:szCs w:val="22"/>
        </w:rPr>
      </w:pPr>
    </w:p>
    <w:p w14:paraId="2F2EC531" w14:textId="77777777" w:rsidR="006D236E" w:rsidRDefault="006D236E" w:rsidP="003711C4">
      <w:pPr>
        <w:jc w:val="both"/>
        <w:rPr>
          <w:i w:val="0"/>
          <w:sz w:val="22"/>
          <w:szCs w:val="22"/>
        </w:rPr>
      </w:pPr>
    </w:p>
    <w:p w14:paraId="304FA904" w14:textId="77777777" w:rsidR="006D236E" w:rsidRDefault="006D236E" w:rsidP="003711C4">
      <w:pPr>
        <w:jc w:val="both"/>
        <w:rPr>
          <w:i w:val="0"/>
          <w:sz w:val="22"/>
          <w:szCs w:val="22"/>
        </w:rPr>
      </w:pPr>
    </w:p>
    <w:p w14:paraId="7B13CB7A" w14:textId="77777777" w:rsidR="006D236E" w:rsidRPr="003711C4" w:rsidRDefault="006D236E" w:rsidP="003711C4">
      <w:pPr>
        <w:jc w:val="both"/>
        <w:rPr>
          <w:i w:val="0"/>
          <w:sz w:val="22"/>
          <w:szCs w:val="22"/>
        </w:rPr>
      </w:pPr>
    </w:p>
    <w:p w14:paraId="4171FD08" w14:textId="77777777" w:rsidR="006D236E" w:rsidRPr="008931B9" w:rsidRDefault="006D236E" w:rsidP="006D236E">
      <w:pPr>
        <w:ind w:left="1134" w:hanging="283"/>
        <w:jc w:val="both"/>
        <w:rPr>
          <w:i w:val="0"/>
          <w:sz w:val="22"/>
          <w:szCs w:val="22"/>
        </w:rPr>
      </w:pPr>
    </w:p>
    <w:p w14:paraId="4D050388" w14:textId="77777777" w:rsidR="006D236E" w:rsidRPr="008931B9" w:rsidRDefault="006D236E" w:rsidP="006D236E">
      <w:pPr>
        <w:pStyle w:val="Odstavekseznama"/>
        <w:rPr>
          <w:i w:val="0"/>
          <w:sz w:val="22"/>
          <w:szCs w:val="22"/>
        </w:rPr>
      </w:pPr>
    </w:p>
    <w:p w14:paraId="5D84F110" w14:textId="77777777" w:rsidR="00FB4D31" w:rsidRPr="008931B9" w:rsidRDefault="00FB4D31" w:rsidP="008931B9">
      <w:pPr>
        <w:pStyle w:val="Odstavekseznama"/>
        <w:ind w:left="1134"/>
        <w:jc w:val="both"/>
        <w:rPr>
          <w:i w:val="0"/>
          <w:sz w:val="22"/>
          <w:szCs w:val="22"/>
        </w:rPr>
      </w:pPr>
    </w:p>
    <w:p w14:paraId="5020CBAD" w14:textId="77777777" w:rsidR="008931B9" w:rsidRPr="003711C4" w:rsidRDefault="008931B9" w:rsidP="008931B9">
      <w:pPr>
        <w:ind w:left="7788" w:firstLine="708"/>
        <w:rPr>
          <w:b/>
          <w:i w:val="0"/>
          <w:sz w:val="22"/>
          <w:szCs w:val="22"/>
        </w:rPr>
      </w:pPr>
      <w:r w:rsidRPr="003711C4">
        <w:rPr>
          <w:b/>
          <w:i w:val="0"/>
          <w:sz w:val="22"/>
          <w:szCs w:val="22"/>
        </w:rPr>
        <w:lastRenderedPageBreak/>
        <w:t>PRILOGA 5/3</w:t>
      </w:r>
    </w:p>
    <w:p w14:paraId="15329606" w14:textId="77777777" w:rsidR="008931B9" w:rsidRPr="003711C4" w:rsidRDefault="008931B9" w:rsidP="008931B9">
      <w:pPr>
        <w:rPr>
          <w:i w:val="0"/>
          <w:sz w:val="22"/>
          <w:szCs w:val="22"/>
        </w:rPr>
      </w:pPr>
    </w:p>
    <w:p w14:paraId="50B2266A" w14:textId="77777777" w:rsidR="008931B9" w:rsidRPr="003711C4" w:rsidRDefault="008931B9" w:rsidP="008931B9">
      <w:pPr>
        <w:rPr>
          <w:i w:val="0"/>
          <w:sz w:val="22"/>
          <w:szCs w:val="22"/>
        </w:rPr>
      </w:pPr>
    </w:p>
    <w:p w14:paraId="5D78A039" w14:textId="77777777" w:rsidR="008931B9" w:rsidRPr="003711C4" w:rsidRDefault="008931B9" w:rsidP="008931B9">
      <w:pPr>
        <w:rPr>
          <w:i w:val="0"/>
          <w:sz w:val="22"/>
          <w:szCs w:val="22"/>
        </w:rPr>
      </w:pPr>
    </w:p>
    <w:p w14:paraId="77A7A43D" w14:textId="77777777" w:rsidR="008931B9" w:rsidRPr="003711C4" w:rsidRDefault="008931B9" w:rsidP="008931B9">
      <w:pPr>
        <w:rPr>
          <w:i w:val="0"/>
          <w:sz w:val="22"/>
          <w:szCs w:val="22"/>
        </w:rPr>
      </w:pPr>
    </w:p>
    <w:p w14:paraId="7554A9D3" w14:textId="77777777" w:rsidR="008931B9" w:rsidRPr="003711C4" w:rsidRDefault="008931B9" w:rsidP="008931B9">
      <w:pPr>
        <w:rPr>
          <w:i w:val="0"/>
          <w:sz w:val="22"/>
          <w:szCs w:val="22"/>
        </w:rPr>
      </w:pPr>
    </w:p>
    <w:p w14:paraId="4C03F29F" w14:textId="77777777" w:rsidR="008931B9" w:rsidRPr="003711C4" w:rsidRDefault="008931B9" w:rsidP="008931B9">
      <w:pPr>
        <w:rPr>
          <w:i w:val="0"/>
          <w:sz w:val="22"/>
          <w:szCs w:val="22"/>
        </w:rPr>
      </w:pPr>
    </w:p>
    <w:p w14:paraId="4E7F980D" w14:textId="77777777" w:rsidR="006D236E" w:rsidRDefault="008931B9" w:rsidP="008931B9">
      <w:pPr>
        <w:ind w:left="851"/>
        <w:jc w:val="center"/>
        <w:rPr>
          <w:b/>
          <w:i w:val="0"/>
          <w:sz w:val="28"/>
          <w:szCs w:val="28"/>
        </w:rPr>
      </w:pPr>
      <w:r w:rsidRPr="003711C4">
        <w:rPr>
          <w:b/>
          <w:i w:val="0"/>
          <w:sz w:val="28"/>
          <w:szCs w:val="28"/>
        </w:rPr>
        <w:t>SOGLASJE DELAVCEV ZA PREDLOŽITEV</w:t>
      </w:r>
    </w:p>
    <w:p w14:paraId="0FF8FFD8" w14:textId="58E06738" w:rsidR="008931B9" w:rsidRPr="008931B9" w:rsidRDefault="006D236E" w:rsidP="008931B9">
      <w:pPr>
        <w:ind w:left="851"/>
        <w:jc w:val="center"/>
        <w:rPr>
          <w:b/>
          <w:i w:val="0"/>
          <w:sz w:val="28"/>
          <w:szCs w:val="28"/>
        </w:rPr>
      </w:pPr>
      <w:r w:rsidRPr="001510FC">
        <w:rPr>
          <w:b/>
          <w:i w:val="0"/>
          <w:sz w:val="28"/>
          <w:szCs w:val="28"/>
        </w:rPr>
        <w:t>POGODBE O ZAPOSLITVI</w:t>
      </w:r>
    </w:p>
    <w:p w14:paraId="5E7BC221" w14:textId="77777777" w:rsidR="008931B9" w:rsidRDefault="008931B9" w:rsidP="008931B9">
      <w:pPr>
        <w:ind w:left="851"/>
        <w:rPr>
          <w:i w:val="0"/>
          <w:sz w:val="22"/>
          <w:szCs w:val="22"/>
        </w:rPr>
      </w:pPr>
    </w:p>
    <w:p w14:paraId="4CD362D3" w14:textId="77777777" w:rsidR="008931B9" w:rsidRDefault="008931B9" w:rsidP="008931B9">
      <w:pPr>
        <w:ind w:left="851"/>
        <w:rPr>
          <w:i w:val="0"/>
          <w:sz w:val="22"/>
          <w:szCs w:val="22"/>
        </w:rPr>
      </w:pPr>
    </w:p>
    <w:p w14:paraId="648315A3" w14:textId="77777777" w:rsidR="008931B9" w:rsidRDefault="008931B9" w:rsidP="008931B9">
      <w:pPr>
        <w:ind w:left="851"/>
        <w:rPr>
          <w:i w:val="0"/>
          <w:sz w:val="22"/>
          <w:szCs w:val="22"/>
        </w:rPr>
      </w:pPr>
    </w:p>
    <w:p w14:paraId="13E1F804" w14:textId="77777777" w:rsidR="008931B9" w:rsidRDefault="008931B9" w:rsidP="008931B9">
      <w:pPr>
        <w:ind w:left="851"/>
        <w:rPr>
          <w:i w:val="0"/>
          <w:sz w:val="22"/>
          <w:szCs w:val="22"/>
        </w:rPr>
      </w:pPr>
    </w:p>
    <w:p w14:paraId="5EF47736" w14:textId="77777777" w:rsidR="008931B9" w:rsidRDefault="008931B9" w:rsidP="008931B9">
      <w:pPr>
        <w:ind w:left="851"/>
        <w:rPr>
          <w:i w:val="0"/>
          <w:sz w:val="22"/>
          <w:szCs w:val="22"/>
        </w:rPr>
      </w:pPr>
    </w:p>
    <w:p w14:paraId="638E3093" w14:textId="77777777" w:rsidR="008931B9" w:rsidRPr="008931B9" w:rsidRDefault="008931B9" w:rsidP="008931B9">
      <w:pPr>
        <w:ind w:left="851"/>
        <w:rPr>
          <w:i w:val="0"/>
          <w:sz w:val="22"/>
          <w:szCs w:val="22"/>
        </w:rPr>
      </w:pPr>
    </w:p>
    <w:p w14:paraId="60EA6F10" w14:textId="77777777" w:rsidR="008931B9" w:rsidRPr="008931B9" w:rsidRDefault="008931B9" w:rsidP="008931B9">
      <w:pPr>
        <w:ind w:left="993"/>
        <w:rPr>
          <w:i w:val="0"/>
          <w:sz w:val="22"/>
          <w:szCs w:val="22"/>
        </w:rPr>
      </w:pPr>
      <w:r w:rsidRPr="008931B9">
        <w:rPr>
          <w:i w:val="0"/>
          <w:sz w:val="22"/>
          <w:szCs w:val="22"/>
        </w:rPr>
        <w:t>Spodaj podpisani ______________________</w:t>
      </w:r>
    </w:p>
    <w:p w14:paraId="1CB395BA" w14:textId="77777777" w:rsidR="008931B9" w:rsidRDefault="008931B9" w:rsidP="008931B9">
      <w:pPr>
        <w:ind w:left="993"/>
        <w:rPr>
          <w:i w:val="0"/>
          <w:sz w:val="22"/>
          <w:szCs w:val="22"/>
        </w:rPr>
      </w:pPr>
    </w:p>
    <w:p w14:paraId="3083BD0A" w14:textId="77777777" w:rsidR="008931B9" w:rsidRDefault="008931B9" w:rsidP="008931B9">
      <w:pPr>
        <w:ind w:left="993"/>
        <w:rPr>
          <w:i w:val="0"/>
          <w:sz w:val="22"/>
          <w:szCs w:val="22"/>
        </w:rPr>
      </w:pPr>
    </w:p>
    <w:p w14:paraId="48F7F283" w14:textId="77777777" w:rsidR="008931B9" w:rsidRPr="008931B9" w:rsidRDefault="008931B9" w:rsidP="008931B9">
      <w:pPr>
        <w:ind w:left="993"/>
        <w:rPr>
          <w:i w:val="0"/>
          <w:sz w:val="22"/>
          <w:szCs w:val="22"/>
        </w:rPr>
      </w:pPr>
    </w:p>
    <w:p w14:paraId="6B1F692C" w14:textId="77777777" w:rsidR="008931B9" w:rsidRPr="008931B9" w:rsidRDefault="008931B9" w:rsidP="008931B9">
      <w:pPr>
        <w:ind w:left="993"/>
        <w:jc w:val="center"/>
        <w:rPr>
          <w:b/>
          <w:i w:val="0"/>
          <w:sz w:val="22"/>
          <w:szCs w:val="22"/>
        </w:rPr>
      </w:pPr>
      <w:r w:rsidRPr="008931B9">
        <w:rPr>
          <w:b/>
          <w:i w:val="0"/>
          <w:sz w:val="22"/>
          <w:szCs w:val="22"/>
        </w:rPr>
        <w:t xml:space="preserve">s o g l a š a m </w:t>
      </w:r>
    </w:p>
    <w:p w14:paraId="2F12B82B" w14:textId="77777777" w:rsidR="008931B9" w:rsidRPr="008931B9" w:rsidRDefault="008931B9" w:rsidP="008931B9">
      <w:pPr>
        <w:ind w:left="993"/>
        <w:jc w:val="center"/>
        <w:rPr>
          <w:b/>
          <w:i w:val="0"/>
          <w:sz w:val="22"/>
          <w:szCs w:val="22"/>
        </w:rPr>
      </w:pPr>
    </w:p>
    <w:p w14:paraId="7C3014C5" w14:textId="494C296E" w:rsidR="008931B9" w:rsidRPr="008931B9" w:rsidRDefault="008931B9" w:rsidP="008931B9">
      <w:pPr>
        <w:ind w:left="993"/>
        <w:rPr>
          <w:i w:val="0"/>
          <w:sz w:val="22"/>
          <w:szCs w:val="22"/>
        </w:rPr>
      </w:pPr>
      <w:r w:rsidRPr="008931B9">
        <w:rPr>
          <w:i w:val="0"/>
          <w:sz w:val="22"/>
          <w:szCs w:val="22"/>
        </w:rPr>
        <w:t xml:space="preserve">da delodajalec </w:t>
      </w:r>
      <w:r w:rsidR="009C0EFE">
        <w:rPr>
          <w:i w:val="0"/>
          <w:sz w:val="22"/>
          <w:szCs w:val="22"/>
        </w:rPr>
        <w:t xml:space="preserve">______________________ </w:t>
      </w:r>
      <w:r w:rsidRPr="008931B9">
        <w:rPr>
          <w:i w:val="0"/>
          <w:sz w:val="22"/>
          <w:szCs w:val="22"/>
        </w:rPr>
        <w:t xml:space="preserve">lahko predloži </w:t>
      </w:r>
      <w:r w:rsidR="00FA472F">
        <w:rPr>
          <w:i w:val="0"/>
          <w:sz w:val="22"/>
          <w:szCs w:val="22"/>
        </w:rPr>
        <w:t xml:space="preserve">sklenjeno pogodbo o zaposlitvi, </w:t>
      </w:r>
      <w:r w:rsidR="00FA472F" w:rsidRPr="008931B9">
        <w:rPr>
          <w:i w:val="0"/>
          <w:sz w:val="22"/>
          <w:szCs w:val="22"/>
        </w:rPr>
        <w:t>za potrebe postopka javnega naročanja</w:t>
      </w:r>
      <w:r w:rsidRPr="008931B9">
        <w:rPr>
          <w:i w:val="0"/>
          <w:sz w:val="22"/>
          <w:szCs w:val="22"/>
        </w:rPr>
        <w:t xml:space="preserve"> v predmetnem postopku ''Izvajanje storitev okolju prijaznega čiščenja v </w:t>
      </w:r>
      <w:r w:rsidR="00E65370">
        <w:rPr>
          <w:i w:val="0"/>
          <w:sz w:val="22"/>
          <w:szCs w:val="22"/>
        </w:rPr>
        <w:t xml:space="preserve">Vrtcu </w:t>
      </w:r>
      <w:r w:rsidR="00AB5A14">
        <w:rPr>
          <w:i w:val="0"/>
          <w:sz w:val="22"/>
          <w:szCs w:val="22"/>
        </w:rPr>
        <w:t>Pedenjped</w:t>
      </w:r>
      <w:r w:rsidRPr="008931B9">
        <w:rPr>
          <w:i w:val="0"/>
          <w:sz w:val="22"/>
          <w:szCs w:val="22"/>
        </w:rPr>
        <w:t xml:space="preserve"> za obdobje </w:t>
      </w:r>
      <w:r w:rsidR="00FA472F">
        <w:rPr>
          <w:i w:val="0"/>
          <w:sz w:val="22"/>
          <w:szCs w:val="22"/>
        </w:rPr>
        <w:t>dveh</w:t>
      </w:r>
      <w:r w:rsidR="00FA472F" w:rsidRPr="008931B9">
        <w:rPr>
          <w:i w:val="0"/>
          <w:sz w:val="22"/>
          <w:szCs w:val="22"/>
        </w:rPr>
        <w:t xml:space="preserve"> </w:t>
      </w:r>
      <w:r w:rsidRPr="008931B9">
        <w:rPr>
          <w:i w:val="0"/>
          <w:sz w:val="22"/>
          <w:szCs w:val="22"/>
        </w:rPr>
        <w:t>let''</w:t>
      </w:r>
      <w:r w:rsidR="009C0EFE">
        <w:rPr>
          <w:i w:val="0"/>
          <w:sz w:val="22"/>
          <w:szCs w:val="22"/>
        </w:rPr>
        <w:t>.</w:t>
      </w:r>
    </w:p>
    <w:p w14:paraId="5B99D0E3" w14:textId="77777777" w:rsidR="008931B9" w:rsidRPr="008931B9" w:rsidRDefault="008931B9" w:rsidP="008931B9">
      <w:pPr>
        <w:ind w:left="993"/>
        <w:rPr>
          <w:i w:val="0"/>
          <w:sz w:val="22"/>
          <w:szCs w:val="22"/>
        </w:rPr>
      </w:pPr>
    </w:p>
    <w:p w14:paraId="36EF701A" w14:textId="77777777" w:rsidR="008931B9" w:rsidRPr="008931B9" w:rsidRDefault="008931B9" w:rsidP="008931B9">
      <w:pPr>
        <w:ind w:left="993"/>
        <w:rPr>
          <w:i w:val="0"/>
          <w:sz w:val="22"/>
          <w:szCs w:val="22"/>
        </w:rPr>
      </w:pPr>
    </w:p>
    <w:p w14:paraId="1AAC74E8" w14:textId="77777777" w:rsidR="008931B9" w:rsidRPr="008931B9" w:rsidRDefault="008931B9" w:rsidP="008931B9">
      <w:pPr>
        <w:ind w:left="993"/>
        <w:rPr>
          <w:i w:val="0"/>
          <w:sz w:val="22"/>
          <w:szCs w:val="22"/>
        </w:rPr>
      </w:pPr>
      <w:r w:rsidRPr="008931B9">
        <w:rPr>
          <w:i w:val="0"/>
          <w:sz w:val="22"/>
          <w:szCs w:val="22"/>
        </w:rPr>
        <w:t>Datum:</w:t>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t xml:space="preserve">Podpis: </w:t>
      </w:r>
    </w:p>
    <w:p w14:paraId="650DAB7D" w14:textId="77777777" w:rsidR="008931B9" w:rsidRPr="008931B9" w:rsidRDefault="008931B9" w:rsidP="008931B9">
      <w:pPr>
        <w:rPr>
          <w:i w:val="0"/>
          <w:sz w:val="22"/>
          <w:szCs w:val="22"/>
        </w:rPr>
      </w:pPr>
    </w:p>
    <w:p w14:paraId="5878D7FD" w14:textId="77777777" w:rsidR="008931B9" w:rsidRDefault="008931B9" w:rsidP="008931B9"/>
    <w:p w14:paraId="2F02EF3C" w14:textId="77777777" w:rsidR="008931B9" w:rsidRDefault="008931B9" w:rsidP="008931B9"/>
    <w:p w14:paraId="1EA0A0F9" w14:textId="77777777" w:rsidR="008931B9" w:rsidRDefault="008931B9" w:rsidP="008931B9"/>
    <w:p w14:paraId="134C3193" w14:textId="77777777" w:rsidR="008931B9" w:rsidRDefault="008931B9" w:rsidP="008931B9"/>
    <w:p w14:paraId="6D1681F5" w14:textId="77777777" w:rsidR="008931B9" w:rsidRDefault="008931B9" w:rsidP="00035B2B">
      <w:pPr>
        <w:pStyle w:val="Glava"/>
        <w:tabs>
          <w:tab w:val="left" w:pos="708"/>
        </w:tabs>
        <w:ind w:left="1080"/>
        <w:jc w:val="both"/>
        <w:rPr>
          <w:i w:val="0"/>
          <w:sz w:val="22"/>
          <w:szCs w:val="22"/>
        </w:rPr>
      </w:pPr>
    </w:p>
    <w:p w14:paraId="13847EA1" w14:textId="77777777" w:rsidR="008931B9" w:rsidRDefault="008931B9" w:rsidP="00035B2B">
      <w:pPr>
        <w:pStyle w:val="Glava"/>
        <w:tabs>
          <w:tab w:val="left" w:pos="708"/>
        </w:tabs>
        <w:ind w:left="1080"/>
        <w:jc w:val="both"/>
        <w:rPr>
          <w:i w:val="0"/>
          <w:sz w:val="22"/>
          <w:szCs w:val="22"/>
        </w:rPr>
      </w:pPr>
    </w:p>
    <w:p w14:paraId="5CFAAC3F" w14:textId="77777777" w:rsidR="000C3D61" w:rsidRDefault="000C3D61" w:rsidP="00035B2B">
      <w:pPr>
        <w:pStyle w:val="Glava"/>
        <w:tabs>
          <w:tab w:val="left" w:pos="708"/>
        </w:tabs>
        <w:ind w:left="1080"/>
        <w:jc w:val="both"/>
        <w:rPr>
          <w:i w:val="0"/>
          <w:sz w:val="22"/>
          <w:szCs w:val="22"/>
        </w:rPr>
      </w:pPr>
    </w:p>
    <w:p w14:paraId="17AECAD9" w14:textId="77777777" w:rsidR="000C3D61" w:rsidRDefault="000C3D61" w:rsidP="00035B2B">
      <w:pPr>
        <w:pStyle w:val="Glava"/>
        <w:tabs>
          <w:tab w:val="left" w:pos="708"/>
        </w:tabs>
        <w:ind w:left="1080"/>
        <w:jc w:val="both"/>
        <w:rPr>
          <w:i w:val="0"/>
          <w:sz w:val="22"/>
          <w:szCs w:val="22"/>
        </w:rPr>
      </w:pPr>
    </w:p>
    <w:p w14:paraId="27A8B822" w14:textId="77777777" w:rsidR="00035B2B" w:rsidRDefault="00035B2B" w:rsidP="00035B2B">
      <w:pPr>
        <w:pStyle w:val="Glava"/>
        <w:tabs>
          <w:tab w:val="left" w:pos="708"/>
        </w:tabs>
        <w:ind w:left="1080"/>
        <w:jc w:val="both"/>
        <w:rPr>
          <w:i w:val="0"/>
          <w:sz w:val="22"/>
          <w:szCs w:val="22"/>
        </w:rPr>
      </w:pPr>
    </w:p>
    <w:p w14:paraId="0EACA6E7" w14:textId="77777777" w:rsidR="00035B2B" w:rsidRDefault="00035B2B" w:rsidP="00035B2B">
      <w:pPr>
        <w:pStyle w:val="Glava"/>
        <w:tabs>
          <w:tab w:val="left" w:pos="708"/>
        </w:tabs>
        <w:ind w:left="1080"/>
        <w:jc w:val="both"/>
        <w:rPr>
          <w:i w:val="0"/>
          <w:sz w:val="22"/>
          <w:szCs w:val="22"/>
        </w:rPr>
      </w:pPr>
    </w:p>
    <w:p w14:paraId="108BA863" w14:textId="77777777" w:rsidR="00C31CFF" w:rsidRDefault="00C31CFF" w:rsidP="00035B2B">
      <w:pPr>
        <w:pStyle w:val="Glava"/>
        <w:tabs>
          <w:tab w:val="left" w:pos="708"/>
        </w:tabs>
        <w:ind w:left="1080"/>
        <w:jc w:val="both"/>
        <w:rPr>
          <w:i w:val="0"/>
          <w:sz w:val="22"/>
          <w:szCs w:val="22"/>
        </w:rPr>
      </w:pPr>
    </w:p>
    <w:p w14:paraId="58C7A7D8" w14:textId="77777777" w:rsidR="00035B2B" w:rsidRDefault="00035B2B" w:rsidP="00035B2B">
      <w:pPr>
        <w:pStyle w:val="Glava"/>
        <w:tabs>
          <w:tab w:val="left" w:pos="708"/>
        </w:tabs>
        <w:ind w:left="1080"/>
        <w:jc w:val="both"/>
        <w:rPr>
          <w:i w:val="0"/>
          <w:sz w:val="22"/>
          <w:szCs w:val="22"/>
        </w:rPr>
      </w:pPr>
    </w:p>
    <w:p w14:paraId="7E7EE70D" w14:textId="77777777" w:rsidR="008931B9" w:rsidRDefault="008931B9" w:rsidP="00035B2B">
      <w:pPr>
        <w:pStyle w:val="Glava"/>
        <w:tabs>
          <w:tab w:val="left" w:pos="708"/>
        </w:tabs>
        <w:ind w:left="1080"/>
        <w:jc w:val="both"/>
        <w:rPr>
          <w:i w:val="0"/>
          <w:sz w:val="22"/>
          <w:szCs w:val="22"/>
        </w:rPr>
      </w:pPr>
    </w:p>
    <w:p w14:paraId="6572D8E7" w14:textId="77777777" w:rsidR="008931B9" w:rsidRDefault="008931B9" w:rsidP="00035B2B">
      <w:pPr>
        <w:pStyle w:val="Glava"/>
        <w:tabs>
          <w:tab w:val="left" w:pos="708"/>
        </w:tabs>
        <w:ind w:left="1080"/>
        <w:jc w:val="both"/>
        <w:rPr>
          <w:i w:val="0"/>
          <w:sz w:val="22"/>
          <w:szCs w:val="22"/>
        </w:rPr>
      </w:pPr>
    </w:p>
    <w:p w14:paraId="01F80770" w14:textId="77777777" w:rsidR="008931B9" w:rsidRDefault="008931B9" w:rsidP="00035B2B">
      <w:pPr>
        <w:pStyle w:val="Glava"/>
        <w:tabs>
          <w:tab w:val="left" w:pos="708"/>
        </w:tabs>
        <w:ind w:left="1080"/>
        <w:jc w:val="both"/>
        <w:rPr>
          <w:i w:val="0"/>
          <w:sz w:val="22"/>
          <w:szCs w:val="22"/>
        </w:rPr>
      </w:pPr>
    </w:p>
    <w:p w14:paraId="23420E49" w14:textId="77777777" w:rsidR="008931B9" w:rsidRDefault="008931B9" w:rsidP="00035B2B">
      <w:pPr>
        <w:pStyle w:val="Glava"/>
        <w:tabs>
          <w:tab w:val="left" w:pos="708"/>
        </w:tabs>
        <w:ind w:left="1080"/>
        <w:jc w:val="both"/>
        <w:rPr>
          <w:i w:val="0"/>
          <w:sz w:val="22"/>
          <w:szCs w:val="22"/>
        </w:rPr>
      </w:pPr>
    </w:p>
    <w:p w14:paraId="382ABBA6" w14:textId="77777777" w:rsidR="008931B9" w:rsidRDefault="008931B9" w:rsidP="00035B2B">
      <w:pPr>
        <w:pStyle w:val="Glava"/>
        <w:tabs>
          <w:tab w:val="left" w:pos="708"/>
        </w:tabs>
        <w:ind w:left="1080"/>
        <w:jc w:val="both"/>
        <w:rPr>
          <w:i w:val="0"/>
          <w:sz w:val="22"/>
          <w:szCs w:val="22"/>
        </w:rPr>
      </w:pPr>
    </w:p>
    <w:p w14:paraId="5A6D9177" w14:textId="77777777" w:rsidR="008931B9" w:rsidRDefault="008931B9" w:rsidP="00035B2B">
      <w:pPr>
        <w:pStyle w:val="Glava"/>
        <w:tabs>
          <w:tab w:val="left" w:pos="708"/>
        </w:tabs>
        <w:ind w:left="1080"/>
        <w:jc w:val="both"/>
        <w:rPr>
          <w:i w:val="0"/>
          <w:sz w:val="22"/>
          <w:szCs w:val="22"/>
        </w:rPr>
      </w:pPr>
    </w:p>
    <w:p w14:paraId="38726AFB" w14:textId="77777777" w:rsidR="008931B9" w:rsidRDefault="008931B9" w:rsidP="00035B2B">
      <w:pPr>
        <w:pStyle w:val="Glava"/>
        <w:tabs>
          <w:tab w:val="left" w:pos="708"/>
        </w:tabs>
        <w:ind w:left="1080"/>
        <w:jc w:val="both"/>
        <w:rPr>
          <w:i w:val="0"/>
          <w:sz w:val="22"/>
          <w:szCs w:val="22"/>
        </w:rPr>
      </w:pPr>
    </w:p>
    <w:p w14:paraId="187EF67A" w14:textId="77777777" w:rsidR="008931B9" w:rsidRDefault="008931B9" w:rsidP="00035B2B">
      <w:pPr>
        <w:pStyle w:val="Glava"/>
        <w:tabs>
          <w:tab w:val="left" w:pos="708"/>
        </w:tabs>
        <w:ind w:left="1080"/>
        <w:jc w:val="both"/>
        <w:rPr>
          <w:i w:val="0"/>
          <w:sz w:val="22"/>
          <w:szCs w:val="22"/>
        </w:rPr>
      </w:pPr>
    </w:p>
    <w:p w14:paraId="59C2713F" w14:textId="77777777" w:rsidR="008931B9" w:rsidRDefault="008931B9" w:rsidP="00035B2B">
      <w:pPr>
        <w:pStyle w:val="Glava"/>
        <w:tabs>
          <w:tab w:val="left" w:pos="708"/>
        </w:tabs>
        <w:ind w:left="1080"/>
        <w:jc w:val="both"/>
        <w:rPr>
          <w:i w:val="0"/>
          <w:sz w:val="22"/>
          <w:szCs w:val="22"/>
        </w:rPr>
      </w:pPr>
    </w:p>
    <w:p w14:paraId="137F704E" w14:textId="77777777" w:rsidR="008931B9" w:rsidRDefault="008931B9" w:rsidP="00035B2B">
      <w:pPr>
        <w:pStyle w:val="Glava"/>
        <w:tabs>
          <w:tab w:val="left" w:pos="708"/>
        </w:tabs>
        <w:ind w:left="1080"/>
        <w:jc w:val="both"/>
        <w:rPr>
          <w:i w:val="0"/>
          <w:sz w:val="22"/>
          <w:szCs w:val="22"/>
        </w:rPr>
      </w:pPr>
    </w:p>
    <w:p w14:paraId="1B0421D3" w14:textId="77777777" w:rsidR="008931B9" w:rsidRDefault="008931B9" w:rsidP="00035B2B">
      <w:pPr>
        <w:pStyle w:val="Glava"/>
        <w:tabs>
          <w:tab w:val="left" w:pos="708"/>
        </w:tabs>
        <w:ind w:left="1080"/>
        <w:jc w:val="both"/>
        <w:rPr>
          <w:i w:val="0"/>
          <w:sz w:val="22"/>
          <w:szCs w:val="22"/>
        </w:rPr>
      </w:pPr>
    </w:p>
    <w:p w14:paraId="08926C0E" w14:textId="77777777" w:rsidR="008931B9" w:rsidRDefault="008931B9" w:rsidP="00035B2B">
      <w:pPr>
        <w:pStyle w:val="Glava"/>
        <w:tabs>
          <w:tab w:val="left" w:pos="708"/>
        </w:tabs>
        <w:ind w:left="1080"/>
        <w:jc w:val="both"/>
        <w:rPr>
          <w:i w:val="0"/>
          <w:sz w:val="22"/>
          <w:szCs w:val="22"/>
        </w:rPr>
      </w:pPr>
    </w:p>
    <w:p w14:paraId="744804BD" w14:textId="77777777" w:rsidR="008931B9" w:rsidRDefault="008931B9" w:rsidP="00035B2B">
      <w:pPr>
        <w:pStyle w:val="Glava"/>
        <w:tabs>
          <w:tab w:val="left" w:pos="708"/>
        </w:tabs>
        <w:ind w:left="1080"/>
        <w:jc w:val="both"/>
        <w:rPr>
          <w:i w:val="0"/>
          <w:sz w:val="22"/>
          <w:szCs w:val="22"/>
        </w:rPr>
      </w:pPr>
    </w:p>
    <w:p w14:paraId="09EAB495" w14:textId="77777777" w:rsidR="008931B9" w:rsidRDefault="008931B9" w:rsidP="00035B2B">
      <w:pPr>
        <w:pStyle w:val="Glava"/>
        <w:tabs>
          <w:tab w:val="left" w:pos="708"/>
        </w:tabs>
        <w:ind w:left="1080"/>
        <w:jc w:val="both"/>
        <w:rPr>
          <w:i w:val="0"/>
          <w:sz w:val="22"/>
          <w:szCs w:val="22"/>
        </w:rPr>
      </w:pPr>
    </w:p>
    <w:p w14:paraId="0C1E7D97" w14:textId="77777777" w:rsidR="008931B9" w:rsidRDefault="008931B9" w:rsidP="00035B2B">
      <w:pPr>
        <w:pStyle w:val="Glava"/>
        <w:tabs>
          <w:tab w:val="left" w:pos="708"/>
        </w:tabs>
        <w:ind w:left="1080"/>
        <w:jc w:val="both"/>
        <w:rPr>
          <w:i w:val="0"/>
          <w:sz w:val="22"/>
          <w:szCs w:val="22"/>
        </w:rPr>
      </w:pPr>
    </w:p>
    <w:p w14:paraId="08C4CBF2" w14:textId="77777777" w:rsidR="008931B9" w:rsidRDefault="008931B9" w:rsidP="00035B2B">
      <w:pPr>
        <w:pStyle w:val="Glava"/>
        <w:tabs>
          <w:tab w:val="left" w:pos="708"/>
        </w:tabs>
        <w:ind w:left="1080"/>
        <w:jc w:val="both"/>
        <w:rPr>
          <w:i w:val="0"/>
          <w:sz w:val="22"/>
          <w:szCs w:val="22"/>
        </w:rPr>
      </w:pPr>
    </w:p>
    <w:p w14:paraId="00D0BE56" w14:textId="77777777" w:rsidR="008931B9" w:rsidRDefault="008931B9" w:rsidP="00035B2B">
      <w:pPr>
        <w:pStyle w:val="Glava"/>
        <w:tabs>
          <w:tab w:val="left" w:pos="708"/>
        </w:tabs>
        <w:ind w:left="1080"/>
        <w:jc w:val="both"/>
        <w:rPr>
          <w:i w:val="0"/>
          <w:sz w:val="22"/>
          <w:szCs w:val="22"/>
        </w:rPr>
      </w:pPr>
    </w:p>
    <w:p w14:paraId="63229E4A" w14:textId="77777777" w:rsidR="00035B2B" w:rsidRDefault="00035B2B" w:rsidP="00035B2B">
      <w:pPr>
        <w:pStyle w:val="Glava"/>
        <w:tabs>
          <w:tab w:val="left" w:pos="708"/>
        </w:tabs>
        <w:ind w:left="1080"/>
        <w:jc w:val="both"/>
        <w:rPr>
          <w:i w:val="0"/>
          <w:sz w:val="22"/>
          <w:szCs w:val="22"/>
        </w:rPr>
      </w:pPr>
    </w:p>
    <w:p w14:paraId="421F6DCD" w14:textId="77777777" w:rsidR="00035B2B" w:rsidRDefault="00035B2B" w:rsidP="00035B2B">
      <w:pPr>
        <w:pStyle w:val="Glava"/>
        <w:tabs>
          <w:tab w:val="left" w:pos="708"/>
        </w:tabs>
        <w:ind w:left="1080"/>
        <w:jc w:val="right"/>
        <w:rPr>
          <w:b/>
          <w:i w:val="0"/>
          <w:sz w:val="22"/>
          <w:szCs w:val="22"/>
        </w:rPr>
      </w:pPr>
      <w:r>
        <w:rPr>
          <w:b/>
          <w:i w:val="0"/>
          <w:sz w:val="22"/>
          <w:szCs w:val="22"/>
        </w:rPr>
        <w:t>PRILOGA 6</w:t>
      </w:r>
    </w:p>
    <w:p w14:paraId="4AC42C83" w14:textId="77777777" w:rsidR="00035B2B" w:rsidRDefault="00035B2B" w:rsidP="00035B2B">
      <w:pPr>
        <w:pStyle w:val="Glava"/>
        <w:tabs>
          <w:tab w:val="left" w:pos="708"/>
        </w:tabs>
        <w:ind w:left="993"/>
        <w:jc w:val="both"/>
        <w:rPr>
          <w:b/>
          <w:i w:val="0"/>
          <w:sz w:val="22"/>
          <w:szCs w:val="22"/>
        </w:rPr>
      </w:pPr>
    </w:p>
    <w:p w14:paraId="62EC6BAA" w14:textId="77777777" w:rsidR="00035B2B" w:rsidRDefault="00035B2B" w:rsidP="00035B2B">
      <w:pPr>
        <w:pStyle w:val="Glava"/>
        <w:tabs>
          <w:tab w:val="left" w:pos="708"/>
        </w:tabs>
        <w:ind w:left="993"/>
        <w:jc w:val="both"/>
        <w:rPr>
          <w:b/>
          <w:i w:val="0"/>
          <w:sz w:val="22"/>
          <w:szCs w:val="22"/>
        </w:rPr>
      </w:pPr>
    </w:p>
    <w:p w14:paraId="22EB3CF0" w14:textId="77777777" w:rsidR="00035B2B" w:rsidRDefault="00035B2B" w:rsidP="00035B2B">
      <w:pPr>
        <w:pStyle w:val="Glava"/>
        <w:tabs>
          <w:tab w:val="left" w:pos="708"/>
        </w:tabs>
        <w:ind w:left="993"/>
        <w:jc w:val="both"/>
        <w:rPr>
          <w:b/>
          <w:i w:val="0"/>
          <w:sz w:val="22"/>
          <w:szCs w:val="22"/>
        </w:rPr>
      </w:pPr>
    </w:p>
    <w:p w14:paraId="358D9768" w14:textId="77777777" w:rsidR="00035B2B" w:rsidRDefault="00035B2B" w:rsidP="00035B2B">
      <w:pPr>
        <w:pStyle w:val="Glava"/>
        <w:tabs>
          <w:tab w:val="left" w:pos="708"/>
        </w:tabs>
        <w:ind w:left="993"/>
        <w:jc w:val="both"/>
        <w:rPr>
          <w:b/>
          <w:i w:val="0"/>
          <w:sz w:val="22"/>
          <w:szCs w:val="22"/>
        </w:rPr>
      </w:pPr>
    </w:p>
    <w:p w14:paraId="13F650EB" w14:textId="2BBC7094" w:rsidR="00035B2B" w:rsidRDefault="00A4453B" w:rsidP="007B4104">
      <w:pPr>
        <w:pStyle w:val="Glava"/>
        <w:tabs>
          <w:tab w:val="left" w:pos="708"/>
        </w:tabs>
        <w:ind w:left="993"/>
        <w:jc w:val="center"/>
        <w:rPr>
          <w:b/>
          <w:i w:val="0"/>
          <w:szCs w:val="24"/>
        </w:rPr>
      </w:pPr>
      <w:r w:rsidRPr="007B4104">
        <w:rPr>
          <w:b/>
          <w:i w:val="0"/>
          <w:sz w:val="22"/>
          <w:szCs w:val="22"/>
        </w:rPr>
        <w:t>Izvajanje storitev okolju prijaznega čiščenja</w:t>
      </w:r>
      <w:r w:rsidR="007B4104" w:rsidRPr="007B4104">
        <w:rPr>
          <w:b/>
          <w:i w:val="0"/>
          <w:sz w:val="22"/>
          <w:szCs w:val="22"/>
        </w:rPr>
        <w:t xml:space="preserve"> v Vrtcu </w:t>
      </w:r>
      <w:r w:rsidR="00AB5A14">
        <w:rPr>
          <w:b/>
          <w:i w:val="0"/>
          <w:sz w:val="22"/>
          <w:szCs w:val="22"/>
        </w:rPr>
        <w:t>Pedenjped</w:t>
      </w:r>
      <w:r w:rsidR="00E65370">
        <w:rPr>
          <w:b/>
          <w:i w:val="0"/>
          <w:sz w:val="22"/>
          <w:szCs w:val="22"/>
        </w:rPr>
        <w:t xml:space="preserve"> </w:t>
      </w:r>
      <w:r w:rsidR="00C46A63">
        <w:rPr>
          <w:b/>
          <w:i w:val="0"/>
          <w:sz w:val="22"/>
          <w:szCs w:val="22"/>
        </w:rPr>
        <w:t xml:space="preserve">za obdobje </w:t>
      </w:r>
      <w:r w:rsidR="00FA472F">
        <w:rPr>
          <w:b/>
          <w:i w:val="0"/>
          <w:sz w:val="22"/>
          <w:szCs w:val="22"/>
        </w:rPr>
        <w:t xml:space="preserve">dveh </w:t>
      </w:r>
      <w:r w:rsidR="00C46A63">
        <w:rPr>
          <w:b/>
          <w:i w:val="0"/>
          <w:sz w:val="22"/>
          <w:szCs w:val="22"/>
        </w:rPr>
        <w:t>let</w:t>
      </w:r>
    </w:p>
    <w:p w14:paraId="6B8AFC91" w14:textId="77777777" w:rsidR="00035B2B" w:rsidRDefault="00035B2B" w:rsidP="007B4104">
      <w:pPr>
        <w:pStyle w:val="Glava"/>
        <w:tabs>
          <w:tab w:val="left" w:pos="708"/>
        </w:tabs>
        <w:ind w:left="993"/>
        <w:jc w:val="center"/>
        <w:rPr>
          <w:b/>
          <w:i w:val="0"/>
          <w:szCs w:val="24"/>
        </w:rPr>
      </w:pPr>
    </w:p>
    <w:p w14:paraId="4E084587" w14:textId="77777777" w:rsidR="007B4104" w:rsidRPr="00B64261" w:rsidRDefault="00035B2B" w:rsidP="00035B2B">
      <w:pPr>
        <w:pStyle w:val="Glava"/>
        <w:tabs>
          <w:tab w:val="left" w:pos="708"/>
        </w:tabs>
        <w:ind w:left="993"/>
        <w:jc w:val="center"/>
        <w:rPr>
          <w:b/>
          <w:i w:val="0"/>
          <w:sz w:val="28"/>
          <w:szCs w:val="24"/>
        </w:rPr>
      </w:pPr>
      <w:r w:rsidRPr="00B64261">
        <w:rPr>
          <w:b/>
          <w:i w:val="0"/>
          <w:sz w:val="28"/>
          <w:szCs w:val="24"/>
        </w:rPr>
        <w:t>TABELE ČI</w:t>
      </w:r>
      <w:r w:rsidR="007B4104" w:rsidRPr="00B64261">
        <w:rPr>
          <w:b/>
          <w:i w:val="0"/>
          <w:sz w:val="28"/>
          <w:szCs w:val="24"/>
        </w:rPr>
        <w:t>STIL IN DOKAZILA O SKLADNOSTI Z</w:t>
      </w:r>
    </w:p>
    <w:p w14:paraId="2E6039D0" w14:textId="77777777" w:rsidR="00035B2B" w:rsidRPr="00B64261" w:rsidRDefault="00035B2B" w:rsidP="00035B2B">
      <w:pPr>
        <w:pStyle w:val="Glava"/>
        <w:tabs>
          <w:tab w:val="left" w:pos="708"/>
        </w:tabs>
        <w:ind w:left="993"/>
        <w:jc w:val="center"/>
        <w:rPr>
          <w:b/>
          <w:i w:val="0"/>
          <w:szCs w:val="24"/>
        </w:rPr>
      </w:pPr>
      <w:r w:rsidRPr="00B64261">
        <w:rPr>
          <w:b/>
          <w:i w:val="0"/>
          <w:sz w:val="28"/>
          <w:szCs w:val="24"/>
        </w:rPr>
        <w:t>UREDBO O ZELENEM JAVNEM NAROČANJU</w:t>
      </w:r>
    </w:p>
    <w:p w14:paraId="3C96BE60" w14:textId="77777777" w:rsidR="00035B2B" w:rsidRPr="00B64261" w:rsidRDefault="00035B2B" w:rsidP="00035B2B">
      <w:pPr>
        <w:pStyle w:val="Glava"/>
        <w:tabs>
          <w:tab w:val="left" w:pos="708"/>
        </w:tabs>
        <w:ind w:left="993"/>
        <w:jc w:val="center"/>
        <w:rPr>
          <w:b/>
          <w:i w:val="0"/>
          <w:sz w:val="28"/>
          <w:szCs w:val="28"/>
        </w:rPr>
      </w:pPr>
    </w:p>
    <w:p w14:paraId="7E122C3B" w14:textId="77777777" w:rsidR="00B64261" w:rsidRDefault="00B64261" w:rsidP="00B64261">
      <w:pPr>
        <w:ind w:left="851"/>
        <w:rPr>
          <w:i w:val="0"/>
          <w:sz w:val="22"/>
          <w:szCs w:val="22"/>
        </w:rPr>
      </w:pPr>
    </w:p>
    <w:p w14:paraId="1A37DEF4" w14:textId="77777777" w:rsidR="00B64261" w:rsidRDefault="00B64261" w:rsidP="00B64261">
      <w:pPr>
        <w:ind w:left="851"/>
        <w:rPr>
          <w:i w:val="0"/>
          <w:sz w:val="22"/>
          <w:szCs w:val="22"/>
        </w:rPr>
      </w:pPr>
    </w:p>
    <w:p w14:paraId="6C70F282" w14:textId="77777777" w:rsidR="00B64261" w:rsidRDefault="00B64261" w:rsidP="0000665F">
      <w:pPr>
        <w:spacing w:after="240"/>
        <w:ind w:left="1020"/>
        <w:rPr>
          <w:i w:val="0"/>
          <w:sz w:val="22"/>
          <w:szCs w:val="22"/>
        </w:rPr>
      </w:pPr>
      <w:r>
        <w:rPr>
          <w:i w:val="0"/>
          <w:sz w:val="22"/>
          <w:szCs w:val="22"/>
        </w:rPr>
        <w:t>Tabela uporabljenih univerzalnih čistil (priloga 6/1).</w:t>
      </w:r>
    </w:p>
    <w:p w14:paraId="44144416" w14:textId="77777777" w:rsidR="00035B2B" w:rsidRDefault="00B64261" w:rsidP="0000665F">
      <w:pPr>
        <w:spacing w:after="240"/>
        <w:ind w:left="1020"/>
        <w:rPr>
          <w:i w:val="0"/>
          <w:sz w:val="22"/>
          <w:szCs w:val="22"/>
        </w:rPr>
      </w:pPr>
      <w:r w:rsidRPr="009C34D5">
        <w:rPr>
          <w:i w:val="0"/>
          <w:sz w:val="22"/>
          <w:szCs w:val="22"/>
        </w:rPr>
        <w:t>Dokazilo o usposobljenosti za opravljanje storitev čiščenja na okolju prijazen način (priloga 6/</w:t>
      </w:r>
      <w:r w:rsidR="0010247F" w:rsidRPr="009C34D5">
        <w:rPr>
          <w:i w:val="0"/>
          <w:sz w:val="22"/>
          <w:szCs w:val="22"/>
        </w:rPr>
        <w:t>2</w:t>
      </w:r>
      <w:r w:rsidRPr="009C34D5">
        <w:rPr>
          <w:i w:val="0"/>
          <w:sz w:val="22"/>
          <w:szCs w:val="22"/>
        </w:rPr>
        <w:t>).</w:t>
      </w:r>
      <w:r w:rsidR="00035B2B">
        <w:rPr>
          <w:i w:val="0"/>
          <w:sz w:val="22"/>
          <w:szCs w:val="22"/>
        </w:rPr>
        <w:br w:type="page"/>
      </w:r>
    </w:p>
    <w:p w14:paraId="5884D855" w14:textId="77777777" w:rsidR="00035B2B" w:rsidRDefault="00035B2B" w:rsidP="00035B2B">
      <w:pPr>
        <w:pStyle w:val="Glava"/>
        <w:tabs>
          <w:tab w:val="left" w:pos="708"/>
        </w:tabs>
        <w:ind w:left="993"/>
        <w:jc w:val="right"/>
        <w:rPr>
          <w:b/>
          <w:i w:val="0"/>
          <w:sz w:val="22"/>
          <w:szCs w:val="22"/>
        </w:rPr>
      </w:pPr>
      <w:r>
        <w:rPr>
          <w:b/>
          <w:i w:val="0"/>
          <w:sz w:val="22"/>
          <w:szCs w:val="22"/>
        </w:rPr>
        <w:lastRenderedPageBreak/>
        <w:t>PRILOGA 6/</w:t>
      </w:r>
      <w:r w:rsidR="00A329A4">
        <w:rPr>
          <w:b/>
          <w:i w:val="0"/>
          <w:sz w:val="22"/>
          <w:szCs w:val="22"/>
        </w:rPr>
        <w:t>1</w:t>
      </w:r>
    </w:p>
    <w:p w14:paraId="7B6C14A2" w14:textId="77777777" w:rsidR="00035B2B" w:rsidRDefault="00035B2B" w:rsidP="00035B2B">
      <w:pPr>
        <w:pStyle w:val="Glava"/>
        <w:tabs>
          <w:tab w:val="left" w:pos="708"/>
        </w:tabs>
        <w:ind w:left="993"/>
        <w:jc w:val="both"/>
        <w:rPr>
          <w:b/>
          <w:i w:val="0"/>
          <w:sz w:val="22"/>
          <w:szCs w:val="22"/>
        </w:rPr>
      </w:pPr>
    </w:p>
    <w:p w14:paraId="7C60904C"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p>
    <w:p w14:paraId="1F8CA0C8" w14:textId="77777777" w:rsidR="00035B2B" w:rsidRDefault="00035B2B"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50426BFD"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7100E528" w14:textId="77777777" w:rsidR="00035B2B" w:rsidRDefault="00035B2B">
            <w:pPr>
              <w:pStyle w:val="Glava"/>
              <w:tabs>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4A641AD4"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7D66150C" w14:textId="77777777" w:rsidR="00035B2B" w:rsidRDefault="00035B2B">
            <w:pPr>
              <w:pStyle w:val="Glava"/>
              <w:tabs>
                <w:tab w:val="left" w:pos="708"/>
              </w:tabs>
              <w:jc w:val="both"/>
              <w:rPr>
                <w:b/>
                <w:i w:val="0"/>
                <w:sz w:val="22"/>
                <w:szCs w:val="22"/>
              </w:rPr>
            </w:pPr>
            <w:r>
              <w:rPr>
                <w:b/>
                <w:i w:val="0"/>
                <w:sz w:val="22"/>
                <w:szCs w:val="22"/>
              </w:rPr>
              <w:t>Vrsta dokazila</w:t>
            </w:r>
          </w:p>
        </w:tc>
      </w:tr>
      <w:tr w:rsidR="00035B2B" w14:paraId="180F550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1F35A1DA"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678EF2F9" w14:textId="77777777" w:rsidR="00035B2B" w:rsidRDefault="00035B2B">
            <w:pPr>
              <w:pStyle w:val="Glava"/>
              <w:tabs>
                <w:tab w:val="left" w:pos="708"/>
              </w:tabs>
              <w:ind w:left="1080"/>
              <w:jc w:val="both"/>
              <w:rPr>
                <w:i w:val="0"/>
                <w:sz w:val="22"/>
                <w:szCs w:val="22"/>
              </w:rPr>
            </w:pPr>
          </w:p>
          <w:p w14:paraId="720C1EE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60BA6EA" w14:textId="77777777" w:rsidR="00035B2B" w:rsidRDefault="00035B2B">
            <w:pPr>
              <w:pStyle w:val="Glava"/>
              <w:tabs>
                <w:tab w:val="left" w:pos="708"/>
              </w:tabs>
              <w:ind w:left="1080"/>
              <w:jc w:val="both"/>
              <w:rPr>
                <w:i w:val="0"/>
                <w:sz w:val="22"/>
                <w:szCs w:val="22"/>
              </w:rPr>
            </w:pPr>
          </w:p>
        </w:tc>
      </w:tr>
      <w:tr w:rsidR="00035B2B" w14:paraId="63E336B8"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1F3D7DE1"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1512EB25" w14:textId="77777777" w:rsidR="00035B2B" w:rsidRDefault="00035B2B">
            <w:pPr>
              <w:pStyle w:val="Glava"/>
              <w:tabs>
                <w:tab w:val="left" w:pos="708"/>
              </w:tabs>
              <w:ind w:left="1080"/>
              <w:jc w:val="both"/>
              <w:rPr>
                <w:i w:val="0"/>
                <w:sz w:val="22"/>
                <w:szCs w:val="22"/>
              </w:rPr>
            </w:pPr>
          </w:p>
          <w:p w14:paraId="11D3AC1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07D599B" w14:textId="77777777" w:rsidR="00035B2B" w:rsidRDefault="00035B2B">
            <w:pPr>
              <w:pStyle w:val="Glava"/>
              <w:tabs>
                <w:tab w:val="left" w:pos="708"/>
              </w:tabs>
              <w:ind w:left="1080"/>
              <w:jc w:val="both"/>
              <w:rPr>
                <w:i w:val="0"/>
                <w:sz w:val="22"/>
                <w:szCs w:val="22"/>
              </w:rPr>
            </w:pPr>
          </w:p>
        </w:tc>
      </w:tr>
      <w:tr w:rsidR="00035B2B" w14:paraId="19B6402D"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1EB71F84"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7240D4C1" w14:textId="77777777" w:rsidR="00035B2B" w:rsidRDefault="00035B2B">
            <w:pPr>
              <w:pStyle w:val="Glava"/>
              <w:tabs>
                <w:tab w:val="left" w:pos="708"/>
              </w:tabs>
              <w:ind w:left="1080"/>
              <w:jc w:val="both"/>
              <w:rPr>
                <w:i w:val="0"/>
                <w:sz w:val="22"/>
                <w:szCs w:val="22"/>
              </w:rPr>
            </w:pPr>
          </w:p>
          <w:p w14:paraId="3C2EED18"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F4A8AA8" w14:textId="77777777" w:rsidR="00035B2B" w:rsidRDefault="00035B2B">
            <w:pPr>
              <w:pStyle w:val="Glava"/>
              <w:tabs>
                <w:tab w:val="left" w:pos="708"/>
              </w:tabs>
              <w:ind w:left="1080"/>
              <w:jc w:val="both"/>
              <w:rPr>
                <w:i w:val="0"/>
                <w:sz w:val="22"/>
                <w:szCs w:val="22"/>
              </w:rPr>
            </w:pPr>
          </w:p>
        </w:tc>
      </w:tr>
      <w:tr w:rsidR="00035B2B" w14:paraId="359F59E1"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FC8BC9C"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52F8AAB3" w14:textId="77777777" w:rsidR="00035B2B" w:rsidRDefault="00035B2B">
            <w:pPr>
              <w:pStyle w:val="Glava"/>
              <w:tabs>
                <w:tab w:val="left" w:pos="708"/>
              </w:tabs>
              <w:ind w:left="1080"/>
              <w:jc w:val="both"/>
              <w:rPr>
                <w:i w:val="0"/>
                <w:sz w:val="22"/>
                <w:szCs w:val="22"/>
              </w:rPr>
            </w:pPr>
          </w:p>
          <w:p w14:paraId="28B982F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FE169A9" w14:textId="77777777" w:rsidR="00035B2B" w:rsidRDefault="00035B2B">
            <w:pPr>
              <w:pStyle w:val="Glava"/>
              <w:tabs>
                <w:tab w:val="left" w:pos="708"/>
              </w:tabs>
              <w:ind w:left="1080"/>
              <w:jc w:val="both"/>
              <w:rPr>
                <w:i w:val="0"/>
                <w:sz w:val="22"/>
                <w:szCs w:val="22"/>
              </w:rPr>
            </w:pPr>
          </w:p>
        </w:tc>
      </w:tr>
      <w:tr w:rsidR="00035B2B" w14:paraId="0266A662"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D47CC5A"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06777AB5" w14:textId="77777777" w:rsidR="00035B2B" w:rsidRDefault="00035B2B">
            <w:pPr>
              <w:pStyle w:val="Glava"/>
              <w:tabs>
                <w:tab w:val="left" w:pos="708"/>
              </w:tabs>
              <w:ind w:left="1080"/>
              <w:jc w:val="both"/>
              <w:rPr>
                <w:i w:val="0"/>
                <w:sz w:val="22"/>
                <w:szCs w:val="22"/>
              </w:rPr>
            </w:pPr>
          </w:p>
          <w:p w14:paraId="30AB1559"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E5EB586" w14:textId="77777777" w:rsidR="00035B2B" w:rsidRDefault="00035B2B">
            <w:pPr>
              <w:pStyle w:val="Glava"/>
              <w:tabs>
                <w:tab w:val="left" w:pos="708"/>
              </w:tabs>
              <w:ind w:left="1080"/>
              <w:jc w:val="both"/>
              <w:rPr>
                <w:i w:val="0"/>
                <w:sz w:val="22"/>
                <w:szCs w:val="22"/>
              </w:rPr>
            </w:pPr>
          </w:p>
        </w:tc>
      </w:tr>
      <w:tr w:rsidR="00035B2B" w14:paraId="4E6D38FB"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709A2C4"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07B616A5" w14:textId="77777777" w:rsidR="00035B2B" w:rsidRDefault="00035B2B">
            <w:pPr>
              <w:pStyle w:val="Glava"/>
              <w:tabs>
                <w:tab w:val="left" w:pos="708"/>
              </w:tabs>
              <w:ind w:left="1080"/>
              <w:jc w:val="both"/>
              <w:rPr>
                <w:i w:val="0"/>
                <w:sz w:val="22"/>
                <w:szCs w:val="22"/>
              </w:rPr>
            </w:pPr>
          </w:p>
          <w:p w14:paraId="6F8F6F76"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CB3F28F" w14:textId="77777777" w:rsidR="00035B2B" w:rsidRDefault="00035B2B">
            <w:pPr>
              <w:pStyle w:val="Glava"/>
              <w:tabs>
                <w:tab w:val="left" w:pos="708"/>
              </w:tabs>
              <w:ind w:left="1080"/>
              <w:jc w:val="both"/>
              <w:rPr>
                <w:i w:val="0"/>
                <w:sz w:val="22"/>
                <w:szCs w:val="22"/>
              </w:rPr>
            </w:pPr>
          </w:p>
        </w:tc>
      </w:tr>
      <w:tr w:rsidR="00035B2B" w14:paraId="4157C099" w14:textId="77777777" w:rsidTr="0000665F">
        <w:tc>
          <w:tcPr>
            <w:tcW w:w="1254" w:type="dxa"/>
            <w:tcBorders>
              <w:top w:val="single" w:sz="4" w:space="0" w:color="auto"/>
              <w:left w:val="single" w:sz="4" w:space="0" w:color="auto"/>
              <w:bottom w:val="single" w:sz="4" w:space="0" w:color="auto"/>
              <w:right w:val="single" w:sz="4" w:space="0" w:color="auto"/>
            </w:tcBorders>
          </w:tcPr>
          <w:p w14:paraId="4F2FD7B7" w14:textId="77777777" w:rsidR="00035B2B" w:rsidRDefault="00035B2B">
            <w:pPr>
              <w:pStyle w:val="Glava"/>
              <w:tabs>
                <w:tab w:val="left" w:pos="708"/>
              </w:tabs>
              <w:jc w:val="center"/>
              <w:rPr>
                <w:i w:val="0"/>
                <w:sz w:val="22"/>
                <w:szCs w:val="22"/>
              </w:rPr>
            </w:pPr>
          </w:p>
          <w:p w14:paraId="79735BD9"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599781E7" w14:textId="77777777" w:rsidR="00035B2B" w:rsidRDefault="00035B2B">
            <w:pPr>
              <w:pStyle w:val="Glava"/>
              <w:tabs>
                <w:tab w:val="left" w:pos="708"/>
              </w:tabs>
              <w:ind w:left="1080"/>
              <w:jc w:val="both"/>
              <w:rPr>
                <w:i w:val="0"/>
                <w:sz w:val="22"/>
                <w:szCs w:val="22"/>
              </w:rPr>
            </w:pPr>
          </w:p>
          <w:p w14:paraId="245F4E5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74C3344" w14:textId="77777777" w:rsidR="00035B2B" w:rsidRDefault="00035B2B">
            <w:pPr>
              <w:pStyle w:val="Glava"/>
              <w:tabs>
                <w:tab w:val="left" w:pos="708"/>
              </w:tabs>
              <w:ind w:left="1080"/>
              <w:jc w:val="both"/>
              <w:rPr>
                <w:i w:val="0"/>
                <w:sz w:val="22"/>
                <w:szCs w:val="22"/>
              </w:rPr>
            </w:pPr>
          </w:p>
        </w:tc>
      </w:tr>
      <w:tr w:rsidR="00035B2B" w14:paraId="4C25D2CD" w14:textId="77777777" w:rsidTr="0000665F">
        <w:tc>
          <w:tcPr>
            <w:tcW w:w="1254" w:type="dxa"/>
            <w:tcBorders>
              <w:top w:val="single" w:sz="4" w:space="0" w:color="auto"/>
              <w:left w:val="single" w:sz="4" w:space="0" w:color="auto"/>
              <w:bottom w:val="single" w:sz="4" w:space="0" w:color="auto"/>
              <w:right w:val="single" w:sz="4" w:space="0" w:color="auto"/>
            </w:tcBorders>
          </w:tcPr>
          <w:p w14:paraId="5E848206" w14:textId="77777777" w:rsidR="00035B2B" w:rsidRDefault="00035B2B">
            <w:pPr>
              <w:pStyle w:val="Glava"/>
              <w:tabs>
                <w:tab w:val="left" w:pos="708"/>
              </w:tabs>
              <w:jc w:val="center"/>
              <w:rPr>
                <w:i w:val="0"/>
                <w:sz w:val="22"/>
                <w:szCs w:val="22"/>
              </w:rPr>
            </w:pPr>
          </w:p>
          <w:p w14:paraId="1C7D1538"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05A3D48C" w14:textId="77777777" w:rsidR="00035B2B" w:rsidRDefault="00035B2B">
            <w:pPr>
              <w:pStyle w:val="Glava"/>
              <w:tabs>
                <w:tab w:val="left" w:pos="708"/>
              </w:tabs>
              <w:ind w:left="1080"/>
              <w:jc w:val="both"/>
              <w:rPr>
                <w:i w:val="0"/>
                <w:sz w:val="22"/>
                <w:szCs w:val="22"/>
              </w:rPr>
            </w:pPr>
          </w:p>
          <w:p w14:paraId="791DB21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346BF4E" w14:textId="77777777" w:rsidR="00035B2B" w:rsidRDefault="00035B2B">
            <w:pPr>
              <w:pStyle w:val="Glava"/>
              <w:tabs>
                <w:tab w:val="left" w:pos="708"/>
              </w:tabs>
              <w:ind w:left="1080"/>
              <w:jc w:val="both"/>
              <w:rPr>
                <w:i w:val="0"/>
                <w:sz w:val="22"/>
                <w:szCs w:val="22"/>
              </w:rPr>
            </w:pPr>
          </w:p>
        </w:tc>
      </w:tr>
      <w:tr w:rsidR="00035B2B" w14:paraId="36F6D18E" w14:textId="77777777" w:rsidTr="0000665F">
        <w:tc>
          <w:tcPr>
            <w:tcW w:w="1254" w:type="dxa"/>
            <w:tcBorders>
              <w:top w:val="single" w:sz="4" w:space="0" w:color="auto"/>
              <w:left w:val="single" w:sz="4" w:space="0" w:color="auto"/>
              <w:bottom w:val="single" w:sz="4" w:space="0" w:color="auto"/>
              <w:right w:val="single" w:sz="4" w:space="0" w:color="auto"/>
            </w:tcBorders>
          </w:tcPr>
          <w:p w14:paraId="6214D68B" w14:textId="77777777" w:rsidR="00035B2B" w:rsidRDefault="00035B2B">
            <w:pPr>
              <w:pStyle w:val="Glava"/>
              <w:tabs>
                <w:tab w:val="left" w:pos="708"/>
              </w:tabs>
              <w:jc w:val="center"/>
              <w:rPr>
                <w:i w:val="0"/>
                <w:sz w:val="22"/>
                <w:szCs w:val="22"/>
              </w:rPr>
            </w:pPr>
          </w:p>
          <w:p w14:paraId="54777BB2"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06D13668" w14:textId="77777777" w:rsidR="00035B2B" w:rsidRDefault="00035B2B">
            <w:pPr>
              <w:pStyle w:val="Glava"/>
              <w:tabs>
                <w:tab w:val="left" w:pos="708"/>
              </w:tabs>
              <w:ind w:left="1080"/>
              <w:jc w:val="both"/>
              <w:rPr>
                <w:i w:val="0"/>
                <w:sz w:val="22"/>
                <w:szCs w:val="22"/>
              </w:rPr>
            </w:pPr>
          </w:p>
          <w:p w14:paraId="2320E5F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023C2D9" w14:textId="77777777" w:rsidR="00035B2B" w:rsidRDefault="00035B2B">
            <w:pPr>
              <w:pStyle w:val="Glava"/>
              <w:tabs>
                <w:tab w:val="left" w:pos="708"/>
              </w:tabs>
              <w:ind w:left="1080"/>
              <w:jc w:val="both"/>
              <w:rPr>
                <w:i w:val="0"/>
                <w:sz w:val="22"/>
                <w:szCs w:val="22"/>
              </w:rPr>
            </w:pPr>
          </w:p>
        </w:tc>
      </w:tr>
      <w:tr w:rsidR="00035B2B" w14:paraId="0EA2A25F" w14:textId="77777777" w:rsidTr="0000665F">
        <w:tc>
          <w:tcPr>
            <w:tcW w:w="1254" w:type="dxa"/>
            <w:tcBorders>
              <w:top w:val="single" w:sz="4" w:space="0" w:color="auto"/>
              <w:left w:val="single" w:sz="4" w:space="0" w:color="auto"/>
              <w:bottom w:val="single" w:sz="4" w:space="0" w:color="auto"/>
              <w:right w:val="single" w:sz="4" w:space="0" w:color="auto"/>
            </w:tcBorders>
          </w:tcPr>
          <w:p w14:paraId="35D1FC71" w14:textId="77777777" w:rsidR="00035B2B" w:rsidRDefault="00035B2B">
            <w:pPr>
              <w:pStyle w:val="Glava"/>
              <w:tabs>
                <w:tab w:val="left" w:pos="708"/>
              </w:tabs>
              <w:jc w:val="center"/>
              <w:rPr>
                <w:i w:val="0"/>
                <w:sz w:val="22"/>
                <w:szCs w:val="22"/>
              </w:rPr>
            </w:pPr>
          </w:p>
          <w:p w14:paraId="53CE5C4F"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2EB813B3" w14:textId="77777777" w:rsidR="00035B2B" w:rsidRDefault="00035B2B">
            <w:pPr>
              <w:pStyle w:val="Glava"/>
              <w:tabs>
                <w:tab w:val="left" w:pos="708"/>
              </w:tabs>
              <w:ind w:left="1080"/>
              <w:jc w:val="both"/>
              <w:rPr>
                <w:i w:val="0"/>
                <w:sz w:val="22"/>
                <w:szCs w:val="22"/>
              </w:rPr>
            </w:pPr>
          </w:p>
          <w:p w14:paraId="66D87B10"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F60821" w14:textId="77777777" w:rsidR="00035B2B" w:rsidRDefault="00035B2B">
            <w:pPr>
              <w:pStyle w:val="Glava"/>
              <w:tabs>
                <w:tab w:val="left" w:pos="708"/>
              </w:tabs>
              <w:ind w:left="1080"/>
              <w:jc w:val="both"/>
              <w:rPr>
                <w:i w:val="0"/>
                <w:sz w:val="22"/>
                <w:szCs w:val="22"/>
              </w:rPr>
            </w:pPr>
          </w:p>
        </w:tc>
      </w:tr>
      <w:tr w:rsidR="00035B2B" w14:paraId="2313F3F6" w14:textId="77777777" w:rsidTr="0000665F">
        <w:tc>
          <w:tcPr>
            <w:tcW w:w="1254" w:type="dxa"/>
            <w:tcBorders>
              <w:top w:val="single" w:sz="4" w:space="0" w:color="auto"/>
              <w:left w:val="single" w:sz="4" w:space="0" w:color="auto"/>
              <w:bottom w:val="single" w:sz="4" w:space="0" w:color="auto"/>
              <w:right w:val="single" w:sz="4" w:space="0" w:color="auto"/>
            </w:tcBorders>
          </w:tcPr>
          <w:p w14:paraId="103BDBD3" w14:textId="77777777" w:rsidR="00035B2B" w:rsidRDefault="00035B2B">
            <w:pPr>
              <w:pStyle w:val="Glava"/>
              <w:tabs>
                <w:tab w:val="left" w:pos="708"/>
              </w:tabs>
              <w:jc w:val="center"/>
              <w:rPr>
                <w:i w:val="0"/>
                <w:sz w:val="22"/>
                <w:szCs w:val="22"/>
              </w:rPr>
            </w:pPr>
          </w:p>
          <w:p w14:paraId="636CE1CD"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631F5F7F" w14:textId="77777777" w:rsidR="00035B2B" w:rsidRDefault="00035B2B">
            <w:pPr>
              <w:pStyle w:val="Glava"/>
              <w:tabs>
                <w:tab w:val="left" w:pos="708"/>
              </w:tabs>
              <w:ind w:left="1080"/>
              <w:jc w:val="both"/>
              <w:rPr>
                <w:i w:val="0"/>
                <w:sz w:val="22"/>
                <w:szCs w:val="22"/>
              </w:rPr>
            </w:pPr>
          </w:p>
          <w:p w14:paraId="459F65C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F113B13" w14:textId="77777777" w:rsidR="00035B2B" w:rsidRDefault="00035B2B">
            <w:pPr>
              <w:pStyle w:val="Glava"/>
              <w:tabs>
                <w:tab w:val="left" w:pos="708"/>
              </w:tabs>
              <w:ind w:left="1080"/>
              <w:jc w:val="both"/>
              <w:rPr>
                <w:i w:val="0"/>
                <w:sz w:val="22"/>
                <w:szCs w:val="22"/>
              </w:rPr>
            </w:pPr>
          </w:p>
        </w:tc>
      </w:tr>
      <w:tr w:rsidR="00035B2B" w14:paraId="0FAA7F52" w14:textId="77777777" w:rsidTr="0000665F">
        <w:tc>
          <w:tcPr>
            <w:tcW w:w="1254" w:type="dxa"/>
            <w:tcBorders>
              <w:top w:val="single" w:sz="4" w:space="0" w:color="auto"/>
              <w:left w:val="single" w:sz="4" w:space="0" w:color="auto"/>
              <w:bottom w:val="single" w:sz="4" w:space="0" w:color="auto"/>
              <w:right w:val="single" w:sz="4" w:space="0" w:color="auto"/>
            </w:tcBorders>
          </w:tcPr>
          <w:p w14:paraId="4F82F6B6" w14:textId="77777777" w:rsidR="00035B2B" w:rsidRDefault="00035B2B">
            <w:pPr>
              <w:pStyle w:val="Glava"/>
              <w:tabs>
                <w:tab w:val="left" w:pos="708"/>
              </w:tabs>
              <w:jc w:val="center"/>
              <w:rPr>
                <w:i w:val="0"/>
                <w:sz w:val="22"/>
                <w:szCs w:val="22"/>
              </w:rPr>
            </w:pPr>
          </w:p>
          <w:p w14:paraId="6E3F95DB"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1864E86C" w14:textId="77777777" w:rsidR="00035B2B" w:rsidRDefault="00035B2B">
            <w:pPr>
              <w:pStyle w:val="Glava"/>
              <w:tabs>
                <w:tab w:val="left" w:pos="708"/>
              </w:tabs>
              <w:ind w:left="1080"/>
              <w:jc w:val="both"/>
              <w:rPr>
                <w:i w:val="0"/>
                <w:sz w:val="22"/>
                <w:szCs w:val="22"/>
              </w:rPr>
            </w:pPr>
          </w:p>
          <w:p w14:paraId="7235466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0DBE9F1" w14:textId="77777777" w:rsidR="00035B2B" w:rsidRDefault="00035B2B">
            <w:pPr>
              <w:pStyle w:val="Glava"/>
              <w:tabs>
                <w:tab w:val="left" w:pos="708"/>
              </w:tabs>
              <w:ind w:left="1080"/>
              <w:jc w:val="both"/>
              <w:rPr>
                <w:i w:val="0"/>
                <w:sz w:val="22"/>
                <w:szCs w:val="22"/>
              </w:rPr>
            </w:pPr>
          </w:p>
        </w:tc>
      </w:tr>
      <w:tr w:rsidR="00035B2B" w14:paraId="5864DD02" w14:textId="77777777" w:rsidTr="00B41754">
        <w:tc>
          <w:tcPr>
            <w:tcW w:w="1254" w:type="dxa"/>
            <w:tcBorders>
              <w:top w:val="single" w:sz="4" w:space="0" w:color="auto"/>
              <w:left w:val="single" w:sz="4" w:space="0" w:color="auto"/>
              <w:bottom w:val="single" w:sz="4" w:space="0" w:color="auto"/>
              <w:right w:val="single" w:sz="4" w:space="0" w:color="auto"/>
            </w:tcBorders>
            <w:vAlign w:val="bottom"/>
          </w:tcPr>
          <w:p w14:paraId="1AE32C2F" w14:textId="77777777" w:rsidR="00035B2B" w:rsidRDefault="00B41754" w:rsidP="00B41754">
            <w:pPr>
              <w:pStyle w:val="Glava"/>
              <w:tabs>
                <w:tab w:val="left" w:pos="708"/>
              </w:tabs>
              <w:jc w:val="center"/>
              <w:rPr>
                <w:i w:val="0"/>
                <w:sz w:val="22"/>
                <w:szCs w:val="22"/>
              </w:rPr>
            </w:pPr>
            <w:r>
              <w:rPr>
                <w:i w:val="0"/>
                <w:sz w:val="22"/>
                <w:szCs w:val="22"/>
              </w:rPr>
              <w:t>13.</w:t>
            </w:r>
          </w:p>
        </w:tc>
        <w:tc>
          <w:tcPr>
            <w:tcW w:w="4275" w:type="dxa"/>
            <w:tcBorders>
              <w:top w:val="single" w:sz="4" w:space="0" w:color="auto"/>
              <w:left w:val="single" w:sz="4" w:space="0" w:color="auto"/>
              <w:bottom w:val="single" w:sz="4" w:space="0" w:color="auto"/>
              <w:right w:val="single" w:sz="4" w:space="0" w:color="auto"/>
            </w:tcBorders>
          </w:tcPr>
          <w:p w14:paraId="1822B951" w14:textId="77777777" w:rsidR="00035B2B" w:rsidRDefault="00035B2B">
            <w:pPr>
              <w:pStyle w:val="Glava"/>
              <w:tabs>
                <w:tab w:val="left" w:pos="708"/>
              </w:tabs>
              <w:ind w:left="1080"/>
              <w:jc w:val="both"/>
              <w:rPr>
                <w:i w:val="0"/>
                <w:sz w:val="22"/>
                <w:szCs w:val="22"/>
              </w:rPr>
            </w:pPr>
          </w:p>
          <w:p w14:paraId="072C1708"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17C4B63" w14:textId="77777777" w:rsidR="00035B2B" w:rsidRDefault="00035B2B">
            <w:pPr>
              <w:pStyle w:val="Glava"/>
              <w:tabs>
                <w:tab w:val="left" w:pos="708"/>
              </w:tabs>
              <w:ind w:left="1080"/>
              <w:jc w:val="both"/>
              <w:rPr>
                <w:i w:val="0"/>
                <w:sz w:val="22"/>
                <w:szCs w:val="22"/>
              </w:rPr>
            </w:pPr>
          </w:p>
        </w:tc>
      </w:tr>
      <w:tr w:rsidR="00035B2B" w14:paraId="4200D3C0" w14:textId="77777777" w:rsidTr="00B41754">
        <w:tc>
          <w:tcPr>
            <w:tcW w:w="1254" w:type="dxa"/>
            <w:tcBorders>
              <w:top w:val="single" w:sz="4" w:space="0" w:color="auto"/>
              <w:left w:val="single" w:sz="4" w:space="0" w:color="auto"/>
              <w:bottom w:val="single" w:sz="4" w:space="0" w:color="auto"/>
              <w:right w:val="single" w:sz="4" w:space="0" w:color="auto"/>
            </w:tcBorders>
            <w:vAlign w:val="bottom"/>
          </w:tcPr>
          <w:p w14:paraId="307F7530" w14:textId="77777777" w:rsidR="00035B2B" w:rsidRDefault="00B41754" w:rsidP="00B41754">
            <w:pPr>
              <w:pStyle w:val="Glava"/>
              <w:tabs>
                <w:tab w:val="left" w:pos="708"/>
              </w:tabs>
              <w:jc w:val="center"/>
              <w:rPr>
                <w:i w:val="0"/>
                <w:sz w:val="22"/>
                <w:szCs w:val="22"/>
              </w:rPr>
            </w:pPr>
            <w:r>
              <w:rPr>
                <w:i w:val="0"/>
                <w:sz w:val="22"/>
                <w:szCs w:val="22"/>
              </w:rPr>
              <w:t>14.</w:t>
            </w:r>
          </w:p>
        </w:tc>
        <w:tc>
          <w:tcPr>
            <w:tcW w:w="4275" w:type="dxa"/>
            <w:tcBorders>
              <w:top w:val="single" w:sz="4" w:space="0" w:color="auto"/>
              <w:left w:val="single" w:sz="4" w:space="0" w:color="auto"/>
              <w:bottom w:val="single" w:sz="4" w:space="0" w:color="auto"/>
              <w:right w:val="single" w:sz="4" w:space="0" w:color="auto"/>
            </w:tcBorders>
          </w:tcPr>
          <w:p w14:paraId="24BF75A6" w14:textId="77777777" w:rsidR="00035B2B" w:rsidRDefault="00035B2B">
            <w:pPr>
              <w:pStyle w:val="Glava"/>
              <w:tabs>
                <w:tab w:val="left" w:pos="708"/>
              </w:tabs>
              <w:ind w:left="1080"/>
              <w:jc w:val="both"/>
              <w:rPr>
                <w:i w:val="0"/>
                <w:sz w:val="22"/>
                <w:szCs w:val="22"/>
              </w:rPr>
            </w:pPr>
          </w:p>
          <w:p w14:paraId="6011388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FB230A5" w14:textId="77777777" w:rsidR="00035B2B" w:rsidRDefault="00035B2B">
            <w:pPr>
              <w:pStyle w:val="Glava"/>
              <w:tabs>
                <w:tab w:val="left" w:pos="708"/>
              </w:tabs>
              <w:ind w:left="1080"/>
              <w:jc w:val="both"/>
              <w:rPr>
                <w:i w:val="0"/>
                <w:sz w:val="22"/>
                <w:szCs w:val="22"/>
              </w:rPr>
            </w:pPr>
          </w:p>
        </w:tc>
      </w:tr>
    </w:tbl>
    <w:p w14:paraId="34C8543A" w14:textId="77777777" w:rsidR="00035B2B" w:rsidRDefault="00035B2B" w:rsidP="00A329A4">
      <w:pPr>
        <w:pStyle w:val="Glava"/>
        <w:tabs>
          <w:tab w:val="left" w:pos="708"/>
        </w:tabs>
        <w:ind w:left="709"/>
        <w:jc w:val="both"/>
        <w:rPr>
          <w:i w:val="0"/>
          <w:sz w:val="22"/>
          <w:szCs w:val="22"/>
        </w:rPr>
      </w:pPr>
    </w:p>
    <w:p w14:paraId="045408FE" w14:textId="77777777" w:rsidR="00B028E0" w:rsidRDefault="00B028E0" w:rsidP="00A329A4">
      <w:pPr>
        <w:pStyle w:val="Glava"/>
        <w:tabs>
          <w:tab w:val="left" w:pos="708"/>
        </w:tabs>
        <w:ind w:left="709"/>
        <w:jc w:val="both"/>
        <w:rPr>
          <w:i w:val="0"/>
          <w:sz w:val="22"/>
          <w:szCs w:val="22"/>
        </w:rPr>
      </w:pPr>
    </w:p>
    <w:p w14:paraId="26E9BC89"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6FF29973" w14:textId="77777777" w:rsidR="00B028E0" w:rsidRDefault="00B028E0" w:rsidP="00A23D16">
      <w:pPr>
        <w:pStyle w:val="Glava"/>
        <w:tabs>
          <w:tab w:val="left" w:pos="708"/>
        </w:tabs>
        <w:jc w:val="both"/>
        <w:rPr>
          <w:i w:val="0"/>
          <w:sz w:val="22"/>
          <w:szCs w:val="22"/>
        </w:rPr>
      </w:pPr>
    </w:p>
    <w:p w14:paraId="48F5CE22"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18F1C3D9" w14:textId="77777777" w:rsidR="00A329A4" w:rsidRDefault="00A329A4" w:rsidP="0000665F">
      <w:pPr>
        <w:pStyle w:val="Glava"/>
        <w:tabs>
          <w:tab w:val="left" w:pos="708"/>
        </w:tabs>
        <w:ind w:left="1020"/>
        <w:jc w:val="both"/>
        <w:rPr>
          <w:i w:val="0"/>
          <w:sz w:val="22"/>
          <w:szCs w:val="22"/>
        </w:rPr>
      </w:pPr>
    </w:p>
    <w:p w14:paraId="0DF318FA" w14:textId="77777777" w:rsidR="00A329A4" w:rsidRPr="00A329A4" w:rsidRDefault="00A329A4" w:rsidP="0000665F">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6/1, k ponudbi priložiti:</w:t>
      </w:r>
    </w:p>
    <w:p w14:paraId="4211EAB0" w14:textId="77777777" w:rsidR="00A329A4" w:rsidRPr="00A329A4" w:rsidRDefault="00A329A4" w:rsidP="0000665F">
      <w:pPr>
        <w:pStyle w:val="Glava"/>
        <w:tabs>
          <w:tab w:val="left" w:pos="708"/>
        </w:tabs>
        <w:ind w:left="1020"/>
        <w:jc w:val="both"/>
        <w:rPr>
          <w:i w:val="0"/>
          <w:sz w:val="22"/>
          <w:szCs w:val="22"/>
        </w:rPr>
      </w:pPr>
      <w:r w:rsidRPr="00A329A4">
        <w:rPr>
          <w:i w:val="0"/>
          <w:sz w:val="22"/>
          <w:szCs w:val="22"/>
        </w:rPr>
        <w:t>-</w:t>
      </w:r>
      <w:r>
        <w:rPr>
          <w:i w:val="0"/>
          <w:sz w:val="22"/>
          <w:szCs w:val="22"/>
        </w:rPr>
        <w:t xml:space="preserve"> </w:t>
      </w:r>
      <w:r w:rsidRPr="00A329A4">
        <w:rPr>
          <w:i w:val="0"/>
          <w:sz w:val="22"/>
          <w:szCs w:val="22"/>
        </w:rPr>
        <w:tab/>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46540CC" w14:textId="77777777" w:rsidR="00A329A4" w:rsidRPr="00A329A4" w:rsidRDefault="00A329A4" w:rsidP="0000665F">
      <w:pPr>
        <w:pStyle w:val="Glava"/>
        <w:tabs>
          <w:tab w:val="left" w:pos="708"/>
        </w:tabs>
        <w:ind w:left="1020"/>
        <w:jc w:val="both"/>
        <w:rPr>
          <w:i w:val="0"/>
          <w:sz w:val="22"/>
          <w:szCs w:val="22"/>
        </w:rPr>
      </w:pPr>
      <w:r>
        <w:rPr>
          <w:i w:val="0"/>
          <w:sz w:val="22"/>
          <w:szCs w:val="22"/>
        </w:rPr>
        <w:t xml:space="preserve">- </w:t>
      </w:r>
      <w:r w:rsidRPr="00A329A4">
        <w:rPr>
          <w:i w:val="0"/>
          <w:sz w:val="22"/>
          <w:szCs w:val="22"/>
        </w:rPr>
        <w:t>varnostne liste za vse izdelke, ki so predmet ponudbe, ali</w:t>
      </w:r>
    </w:p>
    <w:p w14:paraId="7B73AA4C" w14:textId="77777777" w:rsidR="00A329A4" w:rsidRPr="00A329A4" w:rsidRDefault="00A329A4" w:rsidP="0000665F">
      <w:pPr>
        <w:pStyle w:val="Glava"/>
        <w:tabs>
          <w:tab w:val="left" w:pos="708"/>
        </w:tabs>
        <w:ind w:left="1020"/>
        <w:jc w:val="both"/>
        <w:rPr>
          <w:i w:val="0"/>
          <w:sz w:val="22"/>
          <w:szCs w:val="22"/>
        </w:rPr>
      </w:pPr>
      <w:r>
        <w:rPr>
          <w:i w:val="0"/>
          <w:sz w:val="22"/>
          <w:szCs w:val="22"/>
        </w:rPr>
        <w:t xml:space="preserve">- </w:t>
      </w:r>
      <w:r w:rsidRPr="00A329A4">
        <w:rPr>
          <w:i w:val="0"/>
          <w:sz w:val="22"/>
          <w:szCs w:val="22"/>
        </w:rPr>
        <w:t xml:space="preserve">ustrezno dokazilo, iz katerega izhaja, da so zahteve izpolnjene. </w:t>
      </w:r>
    </w:p>
    <w:p w14:paraId="1F591DCC" w14:textId="77777777" w:rsidR="00A329A4" w:rsidRPr="00A329A4" w:rsidRDefault="00A329A4" w:rsidP="0000665F">
      <w:pPr>
        <w:pStyle w:val="Glava"/>
        <w:tabs>
          <w:tab w:val="left" w:pos="708"/>
        </w:tabs>
        <w:ind w:left="1020"/>
        <w:jc w:val="both"/>
        <w:rPr>
          <w:i w:val="0"/>
          <w:sz w:val="22"/>
          <w:szCs w:val="22"/>
        </w:rPr>
      </w:pPr>
    </w:p>
    <w:p w14:paraId="38D8DC13"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727F8AE2" w14:textId="77777777" w:rsidR="00035B2B" w:rsidRDefault="00035B2B" w:rsidP="0000665F">
      <w:pPr>
        <w:pStyle w:val="Glava"/>
        <w:tabs>
          <w:tab w:val="left" w:pos="708"/>
        </w:tabs>
        <w:ind w:left="1020"/>
        <w:jc w:val="both"/>
        <w:rPr>
          <w:i w:val="0"/>
          <w:sz w:val="22"/>
          <w:szCs w:val="22"/>
        </w:rPr>
      </w:pPr>
    </w:p>
    <w:p w14:paraId="21FFF2F8" w14:textId="77777777" w:rsidR="00A23D16" w:rsidRDefault="00A23D16" w:rsidP="0000665F">
      <w:pPr>
        <w:pStyle w:val="Glava"/>
        <w:tabs>
          <w:tab w:val="left" w:pos="708"/>
        </w:tabs>
        <w:ind w:left="1020"/>
        <w:jc w:val="both"/>
        <w:rPr>
          <w:i w:val="0"/>
          <w:sz w:val="22"/>
          <w:szCs w:val="22"/>
        </w:rPr>
      </w:pPr>
    </w:p>
    <w:p w14:paraId="7318D91A" w14:textId="77777777" w:rsidR="00B64261" w:rsidRPr="000C3D61" w:rsidRDefault="00035B2B" w:rsidP="0000665F">
      <w:pPr>
        <w:pStyle w:val="Glava"/>
        <w:ind w:left="1020"/>
        <w:jc w:val="both"/>
        <w:rPr>
          <w:sz w:val="22"/>
          <w:szCs w:val="22"/>
        </w:rPr>
      </w:pPr>
      <w:r w:rsidRPr="00A329A4">
        <w:rPr>
          <w:sz w:val="22"/>
          <w:szCs w:val="22"/>
        </w:rPr>
        <w:t>Tabela se po potrebi lahko fotokopir</w:t>
      </w:r>
      <w:r w:rsidR="00B41754">
        <w:rPr>
          <w:sz w:val="22"/>
          <w:szCs w:val="22"/>
        </w:rPr>
        <w:t>a.</w:t>
      </w:r>
    </w:p>
    <w:p w14:paraId="1B4D9F74" w14:textId="77777777" w:rsidR="0004451C" w:rsidRDefault="0004451C" w:rsidP="000C3D61">
      <w:pPr>
        <w:pStyle w:val="Glava"/>
        <w:tabs>
          <w:tab w:val="left" w:pos="708"/>
        </w:tabs>
        <w:rPr>
          <w:b/>
          <w:i w:val="0"/>
          <w:sz w:val="22"/>
          <w:szCs w:val="22"/>
        </w:rPr>
      </w:pPr>
    </w:p>
    <w:p w14:paraId="0BEAD2ED" w14:textId="77777777" w:rsidR="0004451C" w:rsidRDefault="0004451C" w:rsidP="000C3D61">
      <w:pPr>
        <w:pStyle w:val="Glava"/>
        <w:tabs>
          <w:tab w:val="left" w:pos="708"/>
        </w:tabs>
        <w:rPr>
          <w:b/>
          <w:i w:val="0"/>
          <w:sz w:val="22"/>
          <w:szCs w:val="22"/>
        </w:rPr>
      </w:pPr>
    </w:p>
    <w:p w14:paraId="4AAA80E6" w14:textId="77777777" w:rsidR="0004451C" w:rsidRDefault="0004451C" w:rsidP="00B64261">
      <w:pPr>
        <w:pStyle w:val="Glava"/>
        <w:tabs>
          <w:tab w:val="left" w:pos="708"/>
        </w:tabs>
        <w:ind w:left="1080"/>
        <w:jc w:val="right"/>
        <w:rPr>
          <w:b/>
          <w:i w:val="0"/>
          <w:sz w:val="22"/>
          <w:szCs w:val="22"/>
        </w:rPr>
      </w:pPr>
    </w:p>
    <w:p w14:paraId="0A1FD73E" w14:textId="77777777" w:rsidR="00B64261" w:rsidRDefault="00B64261" w:rsidP="00B64261">
      <w:pPr>
        <w:pStyle w:val="Glava"/>
        <w:tabs>
          <w:tab w:val="left" w:pos="708"/>
        </w:tabs>
        <w:ind w:left="1080"/>
        <w:jc w:val="right"/>
        <w:rPr>
          <w:b/>
          <w:i w:val="0"/>
          <w:sz w:val="22"/>
          <w:szCs w:val="22"/>
        </w:rPr>
      </w:pPr>
      <w:r w:rsidRPr="009C34D5">
        <w:rPr>
          <w:b/>
          <w:i w:val="0"/>
          <w:sz w:val="22"/>
          <w:szCs w:val="22"/>
        </w:rPr>
        <w:t>PRILOGA 6/</w:t>
      </w:r>
      <w:r w:rsidR="0010247F" w:rsidRPr="009C34D5">
        <w:rPr>
          <w:b/>
          <w:i w:val="0"/>
          <w:sz w:val="22"/>
          <w:szCs w:val="22"/>
        </w:rPr>
        <w:t>2</w:t>
      </w:r>
    </w:p>
    <w:p w14:paraId="02911748" w14:textId="77777777" w:rsidR="00B64261" w:rsidRDefault="00B64261" w:rsidP="00B64261">
      <w:pPr>
        <w:pStyle w:val="Glava"/>
        <w:tabs>
          <w:tab w:val="left" w:pos="708"/>
        </w:tabs>
        <w:ind w:left="993"/>
        <w:jc w:val="both"/>
        <w:rPr>
          <w:b/>
          <w:i w:val="0"/>
          <w:sz w:val="22"/>
          <w:szCs w:val="22"/>
        </w:rPr>
      </w:pPr>
      <w:r>
        <w:rPr>
          <w:b/>
          <w:i w:val="0"/>
          <w:sz w:val="22"/>
          <w:szCs w:val="22"/>
        </w:rPr>
        <w:t xml:space="preserve">  </w:t>
      </w:r>
    </w:p>
    <w:p w14:paraId="1336C9A6" w14:textId="77777777" w:rsidR="00B64261" w:rsidRDefault="00B64261" w:rsidP="00B64261">
      <w:pPr>
        <w:pStyle w:val="Glava"/>
        <w:tabs>
          <w:tab w:val="left" w:pos="708"/>
        </w:tabs>
        <w:ind w:left="1080"/>
        <w:jc w:val="center"/>
        <w:rPr>
          <w:i w:val="0"/>
          <w:sz w:val="28"/>
          <w:szCs w:val="22"/>
        </w:rPr>
      </w:pPr>
    </w:p>
    <w:p w14:paraId="37E2AA64" w14:textId="77777777" w:rsidR="00B64261" w:rsidRDefault="00B64261" w:rsidP="00B64261">
      <w:pPr>
        <w:pStyle w:val="Glava"/>
        <w:tabs>
          <w:tab w:val="left" w:pos="708"/>
        </w:tabs>
        <w:ind w:left="1080"/>
        <w:jc w:val="center"/>
        <w:rPr>
          <w:i w:val="0"/>
          <w:sz w:val="28"/>
          <w:szCs w:val="22"/>
        </w:rPr>
      </w:pPr>
    </w:p>
    <w:p w14:paraId="0DAF9AF1" w14:textId="77777777" w:rsidR="00B64261" w:rsidRDefault="00B64261" w:rsidP="00B64261">
      <w:pPr>
        <w:pStyle w:val="Glava"/>
        <w:tabs>
          <w:tab w:val="left" w:pos="708"/>
        </w:tabs>
        <w:ind w:left="1080"/>
        <w:jc w:val="center"/>
        <w:rPr>
          <w:i w:val="0"/>
          <w:sz w:val="28"/>
          <w:szCs w:val="22"/>
        </w:rPr>
      </w:pPr>
    </w:p>
    <w:p w14:paraId="24D7D683" w14:textId="77777777" w:rsidR="00B64261" w:rsidRDefault="00B64261" w:rsidP="00B64261">
      <w:pPr>
        <w:pStyle w:val="Glava"/>
        <w:tabs>
          <w:tab w:val="left" w:pos="708"/>
        </w:tabs>
        <w:ind w:left="1080"/>
        <w:jc w:val="center"/>
        <w:rPr>
          <w:i w:val="0"/>
          <w:sz w:val="28"/>
          <w:szCs w:val="22"/>
        </w:rPr>
      </w:pPr>
    </w:p>
    <w:p w14:paraId="074D1398" w14:textId="77777777" w:rsidR="00B64261" w:rsidRDefault="00B64261" w:rsidP="00B64261">
      <w:pPr>
        <w:pStyle w:val="Glava"/>
        <w:tabs>
          <w:tab w:val="left" w:pos="708"/>
        </w:tabs>
        <w:ind w:left="1080"/>
        <w:jc w:val="center"/>
        <w:rPr>
          <w:i w:val="0"/>
          <w:sz w:val="28"/>
          <w:szCs w:val="22"/>
        </w:rPr>
      </w:pPr>
    </w:p>
    <w:p w14:paraId="32F563F2" w14:textId="77777777" w:rsidR="00B64261" w:rsidRDefault="00B64261" w:rsidP="00B64261">
      <w:pPr>
        <w:pStyle w:val="Glava"/>
        <w:tabs>
          <w:tab w:val="left" w:pos="708"/>
        </w:tabs>
        <w:ind w:left="1080"/>
        <w:jc w:val="center"/>
        <w:rPr>
          <w:i w:val="0"/>
          <w:sz w:val="28"/>
          <w:szCs w:val="22"/>
        </w:rPr>
      </w:pPr>
    </w:p>
    <w:p w14:paraId="0B07F776" w14:textId="77777777" w:rsidR="00B64261" w:rsidRPr="00B64261" w:rsidRDefault="00B64261" w:rsidP="00B64261">
      <w:pPr>
        <w:pStyle w:val="Glava"/>
        <w:tabs>
          <w:tab w:val="left" w:pos="708"/>
        </w:tabs>
        <w:ind w:left="1080"/>
        <w:jc w:val="center"/>
        <w:rPr>
          <w:b/>
          <w:i w:val="0"/>
          <w:sz w:val="28"/>
          <w:szCs w:val="22"/>
        </w:rPr>
      </w:pPr>
      <w:r w:rsidRPr="00B64261">
        <w:rPr>
          <w:b/>
          <w:i w:val="0"/>
          <w:sz w:val="28"/>
          <w:szCs w:val="22"/>
        </w:rPr>
        <w:t xml:space="preserve">DOKAZILO </w:t>
      </w:r>
      <w:r>
        <w:rPr>
          <w:b/>
          <w:i w:val="0"/>
          <w:sz w:val="28"/>
          <w:szCs w:val="22"/>
        </w:rPr>
        <w:t>O USPOSOBLJENOSTI ZA OPRAVLJANJE STORITEV ČIŠČENJA NA OKOLJU PRIJAZEN NAČIN</w:t>
      </w:r>
    </w:p>
    <w:p w14:paraId="4BAD145A" w14:textId="77777777" w:rsidR="00B64261" w:rsidRDefault="00B64261" w:rsidP="00B64261">
      <w:pPr>
        <w:pStyle w:val="Glava"/>
        <w:tabs>
          <w:tab w:val="left" w:pos="708"/>
        </w:tabs>
        <w:ind w:left="1080"/>
        <w:jc w:val="both"/>
        <w:rPr>
          <w:i w:val="0"/>
          <w:sz w:val="22"/>
          <w:szCs w:val="22"/>
        </w:rPr>
      </w:pPr>
    </w:p>
    <w:p w14:paraId="49F29A29" w14:textId="77777777" w:rsidR="00B64261" w:rsidRDefault="00B64261" w:rsidP="00B64261">
      <w:pPr>
        <w:ind w:left="1134"/>
        <w:jc w:val="both"/>
        <w:rPr>
          <w:i w:val="0"/>
          <w:sz w:val="20"/>
        </w:rPr>
      </w:pPr>
    </w:p>
    <w:p w14:paraId="7B10EC16" w14:textId="77777777" w:rsidR="00B64261" w:rsidRDefault="00B64261" w:rsidP="0000665F">
      <w:pPr>
        <w:pStyle w:val="Glava"/>
        <w:tabs>
          <w:tab w:val="left" w:pos="708"/>
        </w:tabs>
        <w:ind w:left="1020"/>
        <w:jc w:val="both"/>
        <w:rPr>
          <w:i w:val="0"/>
          <w:sz w:val="22"/>
          <w:szCs w:val="22"/>
        </w:rPr>
      </w:pPr>
      <w:r w:rsidRPr="00B64261">
        <w:rPr>
          <w:i w:val="0"/>
          <w:sz w:val="22"/>
          <w:szCs w:val="22"/>
        </w:rPr>
        <w:t xml:space="preserve">Kot dokazilo o skladnosti se prizna vzpostavljen sistem ravnanja z okoljem (EMAS ali ISO 14001). </w:t>
      </w:r>
    </w:p>
    <w:p w14:paraId="533DF5FC" w14:textId="77777777" w:rsidR="00B64261" w:rsidRDefault="00B64261" w:rsidP="0000665F">
      <w:pPr>
        <w:pStyle w:val="Glava"/>
        <w:tabs>
          <w:tab w:val="left" w:pos="708"/>
        </w:tabs>
        <w:ind w:left="1020"/>
        <w:jc w:val="both"/>
        <w:rPr>
          <w:i w:val="0"/>
          <w:sz w:val="22"/>
          <w:szCs w:val="22"/>
        </w:rPr>
      </w:pPr>
    </w:p>
    <w:p w14:paraId="0B12B744" w14:textId="77777777" w:rsidR="00B64261" w:rsidRDefault="00B64261" w:rsidP="0000665F">
      <w:pPr>
        <w:pStyle w:val="Glava"/>
        <w:tabs>
          <w:tab w:val="left" w:pos="708"/>
        </w:tabs>
        <w:ind w:left="1020"/>
        <w:jc w:val="both"/>
        <w:rPr>
          <w:i w:val="0"/>
          <w:sz w:val="22"/>
          <w:szCs w:val="22"/>
        </w:rPr>
      </w:pPr>
      <w:r w:rsidRPr="00B64261">
        <w:rPr>
          <w:i w:val="0"/>
          <w:sz w:val="22"/>
          <w:szCs w:val="22"/>
        </w:rPr>
        <w:t>Ponudnik predloži ustrezen certifikat oziroma odločbo.</w:t>
      </w:r>
    </w:p>
    <w:p w14:paraId="680D62B3" w14:textId="77777777" w:rsidR="00B64261" w:rsidRDefault="00B64261" w:rsidP="00B64261">
      <w:pPr>
        <w:pStyle w:val="Glava"/>
        <w:tabs>
          <w:tab w:val="left" w:pos="708"/>
        </w:tabs>
        <w:ind w:left="1080"/>
        <w:jc w:val="both"/>
        <w:rPr>
          <w:i w:val="0"/>
          <w:sz w:val="22"/>
          <w:szCs w:val="22"/>
        </w:rPr>
      </w:pPr>
    </w:p>
    <w:p w14:paraId="6490534D" w14:textId="77777777" w:rsidR="00B64261" w:rsidRDefault="00B64261" w:rsidP="00035B2B">
      <w:pPr>
        <w:pStyle w:val="Glava"/>
        <w:tabs>
          <w:tab w:val="left" w:pos="708"/>
        </w:tabs>
        <w:ind w:left="1080"/>
        <w:jc w:val="both"/>
        <w:rPr>
          <w:i w:val="0"/>
          <w:sz w:val="22"/>
          <w:szCs w:val="22"/>
        </w:rPr>
      </w:pPr>
    </w:p>
    <w:p w14:paraId="0FD8AEDB" w14:textId="77777777" w:rsidR="00035B2B" w:rsidRDefault="00035B2B" w:rsidP="00035B2B">
      <w:pPr>
        <w:pStyle w:val="Glava"/>
        <w:tabs>
          <w:tab w:val="left" w:pos="708"/>
        </w:tabs>
        <w:ind w:left="1080"/>
        <w:jc w:val="both"/>
        <w:rPr>
          <w:i w:val="0"/>
          <w:sz w:val="22"/>
          <w:szCs w:val="22"/>
        </w:rPr>
      </w:pPr>
    </w:p>
    <w:p w14:paraId="06B8C108" w14:textId="77777777" w:rsidR="00035B2B" w:rsidRDefault="00035B2B" w:rsidP="00035B2B">
      <w:pPr>
        <w:pStyle w:val="Glava"/>
        <w:tabs>
          <w:tab w:val="left" w:pos="708"/>
        </w:tabs>
        <w:ind w:left="1080"/>
        <w:jc w:val="both"/>
        <w:rPr>
          <w:i w:val="0"/>
          <w:sz w:val="22"/>
          <w:szCs w:val="22"/>
        </w:rPr>
      </w:pPr>
    </w:p>
    <w:p w14:paraId="78D20F98" w14:textId="77777777" w:rsidR="00035B2B" w:rsidRDefault="00035B2B" w:rsidP="00035B2B">
      <w:pPr>
        <w:pStyle w:val="Glava"/>
        <w:tabs>
          <w:tab w:val="left" w:pos="708"/>
        </w:tabs>
        <w:ind w:left="1080"/>
        <w:jc w:val="both"/>
        <w:rPr>
          <w:i w:val="0"/>
          <w:sz w:val="22"/>
          <w:szCs w:val="22"/>
        </w:rPr>
      </w:pPr>
    </w:p>
    <w:p w14:paraId="2DAD2332" w14:textId="77777777" w:rsidR="00035B2B" w:rsidRDefault="00035B2B" w:rsidP="00035B2B">
      <w:pPr>
        <w:pStyle w:val="Glava"/>
        <w:tabs>
          <w:tab w:val="left" w:pos="708"/>
        </w:tabs>
        <w:ind w:left="1080"/>
        <w:jc w:val="both"/>
        <w:rPr>
          <w:i w:val="0"/>
          <w:sz w:val="22"/>
          <w:szCs w:val="22"/>
        </w:rPr>
      </w:pPr>
    </w:p>
    <w:p w14:paraId="662BFB12" w14:textId="77777777" w:rsidR="00035B2B" w:rsidRDefault="00035B2B" w:rsidP="00035B2B">
      <w:pPr>
        <w:pStyle w:val="Glava"/>
        <w:tabs>
          <w:tab w:val="left" w:pos="708"/>
        </w:tabs>
        <w:ind w:left="1080"/>
        <w:jc w:val="both"/>
        <w:rPr>
          <w:i w:val="0"/>
          <w:sz w:val="22"/>
          <w:szCs w:val="22"/>
        </w:rPr>
      </w:pPr>
    </w:p>
    <w:p w14:paraId="404BCD70" w14:textId="77777777" w:rsidR="00035B2B" w:rsidRDefault="00035B2B" w:rsidP="00035B2B">
      <w:pPr>
        <w:pStyle w:val="Glava"/>
        <w:tabs>
          <w:tab w:val="left" w:pos="708"/>
        </w:tabs>
        <w:ind w:left="1080"/>
        <w:jc w:val="both"/>
        <w:rPr>
          <w:i w:val="0"/>
          <w:sz w:val="22"/>
          <w:szCs w:val="22"/>
        </w:rPr>
      </w:pPr>
    </w:p>
    <w:p w14:paraId="37150ABE" w14:textId="77777777" w:rsidR="00035B2B" w:rsidRDefault="00035B2B" w:rsidP="00035B2B">
      <w:pPr>
        <w:pStyle w:val="Glava"/>
        <w:tabs>
          <w:tab w:val="left" w:pos="708"/>
        </w:tabs>
        <w:ind w:left="1080"/>
        <w:jc w:val="both"/>
        <w:rPr>
          <w:i w:val="0"/>
          <w:sz w:val="22"/>
          <w:szCs w:val="22"/>
        </w:rPr>
      </w:pPr>
    </w:p>
    <w:p w14:paraId="3D49F8AF" w14:textId="77777777" w:rsidR="00AF423B" w:rsidRPr="000C3D61" w:rsidRDefault="00035B2B" w:rsidP="000C3D61">
      <w:pPr>
        <w:jc w:val="right"/>
        <w:rPr>
          <w:b/>
          <w:i w:val="0"/>
          <w:sz w:val="22"/>
          <w:szCs w:val="22"/>
        </w:rPr>
      </w:pPr>
      <w:r>
        <w:rPr>
          <w:b/>
          <w:i w:val="0"/>
          <w:sz w:val="22"/>
          <w:szCs w:val="22"/>
        </w:rPr>
        <w:br w:type="page"/>
      </w:r>
    </w:p>
    <w:p w14:paraId="59D62D5C" w14:textId="77777777" w:rsidR="00AF423B" w:rsidRDefault="00AF423B" w:rsidP="00035B2B">
      <w:pPr>
        <w:pStyle w:val="Glava"/>
        <w:tabs>
          <w:tab w:val="left" w:pos="708"/>
        </w:tabs>
        <w:jc w:val="right"/>
        <w:rPr>
          <w:b/>
          <w:i w:val="0"/>
          <w:sz w:val="22"/>
          <w:szCs w:val="22"/>
        </w:rPr>
      </w:pPr>
    </w:p>
    <w:p w14:paraId="08970FD2" w14:textId="77777777" w:rsidR="00AF423B" w:rsidRDefault="00AF423B" w:rsidP="00035B2B">
      <w:pPr>
        <w:pStyle w:val="Glava"/>
        <w:tabs>
          <w:tab w:val="left" w:pos="708"/>
        </w:tabs>
        <w:jc w:val="right"/>
        <w:rPr>
          <w:b/>
          <w:i w:val="0"/>
          <w:sz w:val="22"/>
          <w:szCs w:val="22"/>
        </w:rPr>
      </w:pPr>
    </w:p>
    <w:p w14:paraId="2646A642" w14:textId="77777777" w:rsidR="00035B2B" w:rsidRDefault="00AF423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7</w:t>
      </w:r>
    </w:p>
    <w:p w14:paraId="7F6509F0" w14:textId="77777777" w:rsidR="00035B2B" w:rsidRDefault="00035B2B" w:rsidP="00035B2B">
      <w:pPr>
        <w:pStyle w:val="Glava"/>
        <w:tabs>
          <w:tab w:val="left" w:pos="708"/>
        </w:tabs>
        <w:jc w:val="both"/>
        <w:rPr>
          <w:i w:val="0"/>
          <w:sz w:val="22"/>
          <w:szCs w:val="22"/>
        </w:rPr>
      </w:pPr>
    </w:p>
    <w:p w14:paraId="623B45D4" w14:textId="77777777" w:rsidR="00035B2B" w:rsidRDefault="00035B2B" w:rsidP="00035B2B">
      <w:pPr>
        <w:pStyle w:val="Glava"/>
        <w:tabs>
          <w:tab w:val="left" w:pos="708"/>
        </w:tabs>
        <w:jc w:val="both"/>
        <w:rPr>
          <w:i w:val="0"/>
          <w:sz w:val="22"/>
          <w:szCs w:val="22"/>
        </w:rPr>
      </w:pPr>
    </w:p>
    <w:p w14:paraId="16F2C9C8" w14:textId="77777777" w:rsidR="00035B2B" w:rsidRDefault="00035B2B" w:rsidP="00035B2B">
      <w:pPr>
        <w:pStyle w:val="Glava"/>
        <w:tabs>
          <w:tab w:val="left" w:pos="708"/>
        </w:tabs>
        <w:jc w:val="both"/>
        <w:rPr>
          <w:i w:val="0"/>
          <w:sz w:val="22"/>
          <w:szCs w:val="22"/>
        </w:rPr>
      </w:pPr>
    </w:p>
    <w:p w14:paraId="7B33C97B" w14:textId="77777777" w:rsidR="00035B2B" w:rsidRDefault="00035B2B" w:rsidP="00035B2B">
      <w:pPr>
        <w:pStyle w:val="Glava"/>
        <w:tabs>
          <w:tab w:val="left" w:pos="708"/>
        </w:tabs>
        <w:jc w:val="both"/>
        <w:rPr>
          <w:i w:val="0"/>
          <w:sz w:val="22"/>
          <w:szCs w:val="22"/>
        </w:rPr>
      </w:pPr>
    </w:p>
    <w:p w14:paraId="0CC56CFF" w14:textId="77777777" w:rsidR="00035B2B" w:rsidRDefault="00035B2B" w:rsidP="00035B2B">
      <w:pPr>
        <w:pStyle w:val="Glava"/>
        <w:tabs>
          <w:tab w:val="left" w:pos="708"/>
        </w:tabs>
        <w:jc w:val="both"/>
        <w:rPr>
          <w:i w:val="0"/>
          <w:sz w:val="22"/>
          <w:szCs w:val="22"/>
        </w:rPr>
      </w:pPr>
    </w:p>
    <w:p w14:paraId="0CF3291D" w14:textId="77777777" w:rsidR="00035B2B" w:rsidRDefault="00035B2B" w:rsidP="00035B2B">
      <w:pPr>
        <w:pStyle w:val="Glava"/>
        <w:tabs>
          <w:tab w:val="left" w:pos="708"/>
        </w:tabs>
        <w:jc w:val="both"/>
        <w:rPr>
          <w:i w:val="0"/>
          <w:sz w:val="22"/>
          <w:szCs w:val="22"/>
        </w:rPr>
      </w:pPr>
    </w:p>
    <w:p w14:paraId="677CF308"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3F846E45" w14:textId="77777777" w:rsidR="00035B2B" w:rsidRDefault="00035B2B" w:rsidP="00035B2B">
      <w:pPr>
        <w:pStyle w:val="Glava"/>
        <w:tabs>
          <w:tab w:val="left" w:pos="708"/>
        </w:tabs>
        <w:ind w:left="1080"/>
        <w:jc w:val="center"/>
        <w:rPr>
          <w:i w:val="0"/>
          <w:sz w:val="22"/>
          <w:szCs w:val="22"/>
        </w:rPr>
      </w:pPr>
    </w:p>
    <w:p w14:paraId="56872A47" w14:textId="77777777" w:rsidR="00035B2B" w:rsidRDefault="00035B2B" w:rsidP="00035B2B">
      <w:pPr>
        <w:pStyle w:val="Glava"/>
        <w:tabs>
          <w:tab w:val="left" w:pos="708"/>
        </w:tabs>
        <w:ind w:left="1080"/>
        <w:jc w:val="center"/>
        <w:rPr>
          <w:i w:val="0"/>
          <w:sz w:val="22"/>
          <w:szCs w:val="22"/>
        </w:rPr>
      </w:pPr>
    </w:p>
    <w:p w14:paraId="1A6DBE23"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7F23FE1B" w14:textId="77777777" w:rsidR="00035B2B" w:rsidRDefault="00035B2B" w:rsidP="00035B2B">
      <w:pPr>
        <w:pStyle w:val="Glava"/>
        <w:tabs>
          <w:tab w:val="left" w:pos="708"/>
        </w:tabs>
        <w:ind w:left="1080"/>
        <w:jc w:val="center"/>
        <w:rPr>
          <w:i w:val="0"/>
          <w:sz w:val="22"/>
          <w:szCs w:val="22"/>
        </w:rPr>
      </w:pPr>
    </w:p>
    <w:p w14:paraId="22D85742" w14:textId="77777777" w:rsidR="00035B2B" w:rsidRDefault="00035B2B" w:rsidP="00035B2B">
      <w:pPr>
        <w:pStyle w:val="Glava"/>
        <w:tabs>
          <w:tab w:val="left" w:pos="708"/>
        </w:tabs>
        <w:ind w:left="1080"/>
        <w:jc w:val="center"/>
        <w:rPr>
          <w:i w:val="0"/>
          <w:sz w:val="22"/>
          <w:szCs w:val="22"/>
        </w:rPr>
      </w:pPr>
    </w:p>
    <w:p w14:paraId="609845C8" w14:textId="77777777" w:rsidR="00035B2B" w:rsidRDefault="00035B2B" w:rsidP="00035B2B">
      <w:pPr>
        <w:pStyle w:val="Glava"/>
        <w:tabs>
          <w:tab w:val="left" w:pos="708"/>
        </w:tabs>
        <w:ind w:left="1080"/>
        <w:jc w:val="center"/>
        <w:rPr>
          <w:i w:val="0"/>
          <w:sz w:val="22"/>
          <w:szCs w:val="22"/>
        </w:rPr>
      </w:pPr>
    </w:p>
    <w:p w14:paraId="4CB9FC72" w14:textId="77777777" w:rsidR="00035B2B" w:rsidRDefault="00035B2B" w:rsidP="0005054E">
      <w:pPr>
        <w:numPr>
          <w:ilvl w:val="0"/>
          <w:numId w:val="30"/>
        </w:numPr>
        <w:jc w:val="both"/>
        <w:rPr>
          <w:i w:val="0"/>
          <w:sz w:val="22"/>
          <w:szCs w:val="22"/>
        </w:rPr>
      </w:pPr>
      <w:r>
        <w:rPr>
          <w:i w:val="0"/>
          <w:sz w:val="22"/>
          <w:szCs w:val="22"/>
        </w:rPr>
        <w:t>ESPD obrazec (priloga 2),</w:t>
      </w:r>
    </w:p>
    <w:p w14:paraId="161685BF" w14:textId="77777777" w:rsidR="00035B2B" w:rsidRDefault="00035B2B" w:rsidP="0005054E">
      <w:pPr>
        <w:numPr>
          <w:ilvl w:val="0"/>
          <w:numId w:val="30"/>
        </w:numPr>
        <w:jc w:val="both"/>
        <w:rPr>
          <w:i w:val="0"/>
          <w:sz w:val="22"/>
          <w:szCs w:val="22"/>
        </w:rPr>
      </w:pPr>
      <w:r>
        <w:rPr>
          <w:i w:val="0"/>
          <w:sz w:val="22"/>
          <w:szCs w:val="22"/>
        </w:rPr>
        <w:t>Pooblastilo pravne osebe (priloga 2 a),</w:t>
      </w:r>
    </w:p>
    <w:p w14:paraId="7915AC2D" w14:textId="77777777" w:rsidR="00035B2B" w:rsidRDefault="00035B2B" w:rsidP="0005054E">
      <w:pPr>
        <w:numPr>
          <w:ilvl w:val="0"/>
          <w:numId w:val="30"/>
        </w:numPr>
        <w:jc w:val="both"/>
        <w:rPr>
          <w:i w:val="0"/>
          <w:sz w:val="22"/>
          <w:szCs w:val="22"/>
        </w:rPr>
      </w:pPr>
      <w:r>
        <w:rPr>
          <w:i w:val="0"/>
          <w:sz w:val="22"/>
          <w:szCs w:val="22"/>
        </w:rPr>
        <w:t xml:space="preserve">Pooblastilo </w:t>
      </w:r>
      <w:r w:rsidR="007B4104">
        <w:rPr>
          <w:i w:val="0"/>
          <w:sz w:val="22"/>
          <w:szCs w:val="22"/>
        </w:rPr>
        <w:t>člana upravnega ali vodstvenega ali nadzornega organa oziroma pooblaščenca za zastopanje ali odločanje ali nadzor</w:t>
      </w:r>
      <w:r>
        <w:rPr>
          <w:i w:val="0"/>
          <w:sz w:val="22"/>
          <w:szCs w:val="22"/>
        </w:rPr>
        <w:t xml:space="preserve"> (priloga 2 b),</w:t>
      </w:r>
    </w:p>
    <w:p w14:paraId="4F7B389A" w14:textId="77777777" w:rsidR="00035B2B" w:rsidRDefault="00035B2B" w:rsidP="0005054E">
      <w:pPr>
        <w:numPr>
          <w:ilvl w:val="0"/>
          <w:numId w:val="30"/>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45374855" w14:textId="77777777" w:rsidR="00035B2B" w:rsidRDefault="00035B2B" w:rsidP="0005054E">
      <w:pPr>
        <w:numPr>
          <w:ilvl w:val="0"/>
          <w:numId w:val="30"/>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2010CCFA" w14:textId="77777777" w:rsidR="00035B2B" w:rsidRDefault="00035B2B" w:rsidP="0005054E">
      <w:pPr>
        <w:numPr>
          <w:ilvl w:val="0"/>
          <w:numId w:val="30"/>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3F94477F" w14:textId="77777777" w:rsidR="00035B2B" w:rsidRDefault="00035B2B" w:rsidP="0005054E">
      <w:pPr>
        <w:numPr>
          <w:ilvl w:val="0"/>
          <w:numId w:val="30"/>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p>
    <w:p w14:paraId="3687A137" w14:textId="77777777" w:rsidR="00035B2B" w:rsidRDefault="00035B2B" w:rsidP="00035B2B">
      <w:pPr>
        <w:pStyle w:val="Glava"/>
        <w:tabs>
          <w:tab w:val="left" w:pos="708"/>
        </w:tabs>
        <w:ind w:left="1080"/>
        <w:jc w:val="both"/>
        <w:rPr>
          <w:i w:val="0"/>
          <w:sz w:val="22"/>
          <w:szCs w:val="22"/>
        </w:rPr>
      </w:pPr>
    </w:p>
    <w:p w14:paraId="0C4078CD" w14:textId="77777777" w:rsidR="00035B2B" w:rsidRDefault="00035B2B" w:rsidP="00035B2B">
      <w:pPr>
        <w:pStyle w:val="Glava"/>
        <w:tabs>
          <w:tab w:val="left" w:pos="708"/>
        </w:tabs>
        <w:ind w:left="1080"/>
        <w:jc w:val="both"/>
        <w:rPr>
          <w:i w:val="0"/>
          <w:sz w:val="22"/>
          <w:szCs w:val="22"/>
        </w:rPr>
      </w:pPr>
    </w:p>
    <w:p w14:paraId="2066FE55" w14:textId="77777777" w:rsidR="00035B2B" w:rsidRDefault="00035B2B" w:rsidP="00035B2B">
      <w:pPr>
        <w:pStyle w:val="Glava"/>
        <w:tabs>
          <w:tab w:val="left" w:pos="708"/>
        </w:tabs>
        <w:ind w:left="1080"/>
        <w:jc w:val="both"/>
        <w:rPr>
          <w:i w:val="0"/>
          <w:sz w:val="22"/>
          <w:szCs w:val="22"/>
        </w:rPr>
      </w:pPr>
    </w:p>
    <w:p w14:paraId="2A37BCA6" w14:textId="77777777" w:rsidR="00035B2B" w:rsidRDefault="00035B2B" w:rsidP="00035B2B">
      <w:pPr>
        <w:pStyle w:val="Glava"/>
        <w:tabs>
          <w:tab w:val="left" w:pos="708"/>
        </w:tabs>
        <w:ind w:left="1080"/>
        <w:jc w:val="both"/>
        <w:rPr>
          <w:i w:val="0"/>
          <w:sz w:val="22"/>
          <w:szCs w:val="22"/>
        </w:rPr>
      </w:pPr>
    </w:p>
    <w:p w14:paraId="374D07DE" w14:textId="77777777" w:rsidR="00035B2B" w:rsidRDefault="00035B2B" w:rsidP="00035B2B">
      <w:pPr>
        <w:pStyle w:val="Glava"/>
        <w:tabs>
          <w:tab w:val="left" w:pos="708"/>
        </w:tabs>
        <w:ind w:left="1080"/>
        <w:jc w:val="both"/>
        <w:rPr>
          <w:i w:val="0"/>
          <w:sz w:val="22"/>
          <w:szCs w:val="22"/>
        </w:rPr>
      </w:pPr>
    </w:p>
    <w:p w14:paraId="2133A824" w14:textId="77777777" w:rsidR="00035B2B" w:rsidRDefault="00035B2B" w:rsidP="00035B2B">
      <w:pPr>
        <w:pStyle w:val="Glava"/>
        <w:tabs>
          <w:tab w:val="left" w:pos="708"/>
        </w:tabs>
        <w:ind w:left="1080"/>
        <w:jc w:val="both"/>
        <w:rPr>
          <w:i w:val="0"/>
          <w:sz w:val="22"/>
          <w:szCs w:val="22"/>
        </w:rPr>
      </w:pPr>
    </w:p>
    <w:p w14:paraId="55C63469" w14:textId="77777777" w:rsidR="00035B2B" w:rsidRDefault="00035B2B" w:rsidP="00035B2B">
      <w:pPr>
        <w:pStyle w:val="Glava"/>
        <w:tabs>
          <w:tab w:val="left" w:pos="708"/>
        </w:tabs>
        <w:ind w:left="1080"/>
        <w:jc w:val="both"/>
        <w:rPr>
          <w:i w:val="0"/>
          <w:sz w:val="22"/>
          <w:szCs w:val="22"/>
        </w:rPr>
      </w:pPr>
    </w:p>
    <w:p w14:paraId="2FD576FD" w14:textId="77777777" w:rsidR="00035B2B" w:rsidRDefault="00035B2B" w:rsidP="00035B2B">
      <w:pPr>
        <w:pStyle w:val="Glava"/>
        <w:tabs>
          <w:tab w:val="left" w:pos="708"/>
        </w:tabs>
        <w:ind w:left="1080"/>
        <w:jc w:val="both"/>
        <w:rPr>
          <w:i w:val="0"/>
          <w:sz w:val="22"/>
          <w:szCs w:val="22"/>
        </w:rPr>
      </w:pPr>
    </w:p>
    <w:p w14:paraId="2B428F65" w14:textId="77777777" w:rsidR="00035B2B" w:rsidRDefault="00035B2B" w:rsidP="00035B2B">
      <w:pPr>
        <w:pStyle w:val="Glava"/>
        <w:tabs>
          <w:tab w:val="left" w:pos="708"/>
        </w:tabs>
        <w:ind w:left="1080"/>
        <w:jc w:val="both"/>
        <w:rPr>
          <w:i w:val="0"/>
          <w:sz w:val="22"/>
          <w:szCs w:val="22"/>
        </w:rPr>
      </w:pPr>
    </w:p>
    <w:p w14:paraId="3383D41C" w14:textId="77777777" w:rsidR="00035B2B" w:rsidRDefault="00035B2B" w:rsidP="00035B2B">
      <w:pPr>
        <w:rPr>
          <w:i w:val="0"/>
          <w:sz w:val="22"/>
          <w:szCs w:val="22"/>
        </w:rPr>
      </w:pPr>
      <w:r>
        <w:rPr>
          <w:i w:val="0"/>
          <w:sz w:val="22"/>
          <w:szCs w:val="22"/>
        </w:rPr>
        <w:br w:type="page"/>
      </w:r>
    </w:p>
    <w:p w14:paraId="636CF569"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660FA2AC" w14:textId="77777777" w:rsidR="00035B2B" w:rsidRDefault="00035B2B" w:rsidP="00035B2B">
      <w:pPr>
        <w:pStyle w:val="Glava"/>
        <w:tabs>
          <w:tab w:val="left" w:pos="708"/>
        </w:tabs>
        <w:jc w:val="both"/>
        <w:rPr>
          <w:i w:val="0"/>
          <w:sz w:val="22"/>
          <w:szCs w:val="22"/>
        </w:rPr>
      </w:pPr>
    </w:p>
    <w:p w14:paraId="00E07F0C" w14:textId="77777777" w:rsidR="00035B2B" w:rsidRDefault="00035B2B" w:rsidP="00035B2B">
      <w:pPr>
        <w:pStyle w:val="Glava"/>
        <w:tabs>
          <w:tab w:val="left" w:pos="708"/>
        </w:tabs>
        <w:jc w:val="both"/>
        <w:rPr>
          <w:i w:val="0"/>
          <w:szCs w:val="24"/>
        </w:rPr>
      </w:pPr>
    </w:p>
    <w:p w14:paraId="3F76ABAD"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46A4EE28" w14:textId="77777777" w:rsidR="00035B2B" w:rsidRDefault="00035B2B" w:rsidP="00035B2B">
      <w:pPr>
        <w:pStyle w:val="Glava"/>
        <w:tabs>
          <w:tab w:val="left" w:pos="708"/>
        </w:tabs>
        <w:ind w:left="993"/>
        <w:rPr>
          <w:i w:val="0"/>
          <w:sz w:val="22"/>
          <w:szCs w:val="22"/>
        </w:rPr>
      </w:pPr>
    </w:p>
    <w:p w14:paraId="40513F76" w14:textId="77777777" w:rsidR="00035B2B" w:rsidRDefault="00035B2B" w:rsidP="00035B2B">
      <w:pPr>
        <w:pStyle w:val="Glava"/>
        <w:tabs>
          <w:tab w:val="left" w:pos="708"/>
        </w:tabs>
        <w:ind w:left="993"/>
        <w:rPr>
          <w:i w:val="0"/>
          <w:sz w:val="22"/>
          <w:szCs w:val="22"/>
        </w:rPr>
      </w:pPr>
    </w:p>
    <w:p w14:paraId="07FC5DEC" w14:textId="2F520991"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Vrtcu </w:t>
      </w:r>
      <w:r w:rsidR="00AB5A14">
        <w:rPr>
          <w:b/>
          <w:i w:val="0"/>
          <w:sz w:val="22"/>
          <w:szCs w:val="22"/>
        </w:rPr>
        <w:t>Pedenjped</w:t>
      </w:r>
      <w:r w:rsidR="00E65370">
        <w:rPr>
          <w:b/>
          <w:i w:val="0"/>
          <w:sz w:val="22"/>
          <w:szCs w:val="22"/>
        </w:rPr>
        <w:t xml:space="preserve"> </w:t>
      </w:r>
      <w:r w:rsidR="00C46A63" w:rsidRPr="000C3D61">
        <w:rPr>
          <w:b/>
          <w:i w:val="0"/>
          <w:color w:val="000000" w:themeColor="text1"/>
          <w:sz w:val="22"/>
          <w:szCs w:val="22"/>
        </w:rPr>
        <w:t xml:space="preserve">za obdobje </w:t>
      </w:r>
      <w:r w:rsidR="00FA472F">
        <w:rPr>
          <w:b/>
          <w:i w:val="0"/>
          <w:color w:val="000000" w:themeColor="text1"/>
          <w:sz w:val="22"/>
          <w:szCs w:val="22"/>
        </w:rPr>
        <w:t>dveh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 in sicer v nadaljevanju navajamo udeležbe le-teh:</w:t>
      </w:r>
    </w:p>
    <w:p w14:paraId="77ABE838"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2FF0EAAE" w14:textId="77777777" w:rsidTr="00B57854">
        <w:tc>
          <w:tcPr>
            <w:tcW w:w="1438" w:type="dxa"/>
            <w:gridSpan w:val="2"/>
            <w:hideMark/>
          </w:tcPr>
          <w:p w14:paraId="18F8A31C"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159618E7"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3A462472"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772FF6EE" w14:textId="77777777" w:rsidTr="00B57854">
        <w:tc>
          <w:tcPr>
            <w:tcW w:w="720" w:type="dxa"/>
          </w:tcPr>
          <w:p w14:paraId="4867D0B4" w14:textId="77777777" w:rsidR="00035B2B" w:rsidRDefault="00035B2B" w:rsidP="00B57854">
            <w:pPr>
              <w:pStyle w:val="Glava"/>
              <w:tabs>
                <w:tab w:val="left" w:pos="708"/>
              </w:tabs>
              <w:ind w:left="-85"/>
              <w:jc w:val="both"/>
              <w:rPr>
                <w:i w:val="0"/>
                <w:sz w:val="16"/>
                <w:szCs w:val="16"/>
              </w:rPr>
            </w:pPr>
          </w:p>
        </w:tc>
        <w:tc>
          <w:tcPr>
            <w:tcW w:w="6384" w:type="dxa"/>
            <w:gridSpan w:val="5"/>
          </w:tcPr>
          <w:p w14:paraId="51BE6BC5" w14:textId="77777777" w:rsidR="00035B2B" w:rsidRDefault="00035B2B" w:rsidP="00B57854">
            <w:pPr>
              <w:pStyle w:val="Glava"/>
              <w:tabs>
                <w:tab w:val="left" w:pos="708"/>
              </w:tabs>
              <w:ind w:left="-85"/>
              <w:jc w:val="both"/>
              <w:rPr>
                <w:i w:val="0"/>
                <w:sz w:val="16"/>
                <w:szCs w:val="16"/>
              </w:rPr>
            </w:pPr>
          </w:p>
        </w:tc>
        <w:tc>
          <w:tcPr>
            <w:tcW w:w="357" w:type="dxa"/>
          </w:tcPr>
          <w:p w14:paraId="1139515E" w14:textId="77777777" w:rsidR="00035B2B" w:rsidRDefault="00035B2B" w:rsidP="00B57854">
            <w:pPr>
              <w:pStyle w:val="Glava"/>
              <w:tabs>
                <w:tab w:val="left" w:pos="708"/>
              </w:tabs>
              <w:ind w:left="-85"/>
              <w:jc w:val="both"/>
              <w:rPr>
                <w:i w:val="0"/>
                <w:sz w:val="16"/>
                <w:szCs w:val="16"/>
              </w:rPr>
            </w:pPr>
          </w:p>
        </w:tc>
        <w:tc>
          <w:tcPr>
            <w:tcW w:w="708" w:type="dxa"/>
            <w:gridSpan w:val="3"/>
          </w:tcPr>
          <w:p w14:paraId="5EF32CBB" w14:textId="77777777" w:rsidR="00035B2B" w:rsidRDefault="00035B2B" w:rsidP="00B57854">
            <w:pPr>
              <w:pStyle w:val="Glava"/>
              <w:tabs>
                <w:tab w:val="left" w:pos="708"/>
              </w:tabs>
              <w:ind w:left="-85"/>
              <w:jc w:val="both"/>
              <w:rPr>
                <w:i w:val="0"/>
                <w:sz w:val="16"/>
                <w:szCs w:val="16"/>
              </w:rPr>
            </w:pPr>
          </w:p>
        </w:tc>
        <w:tc>
          <w:tcPr>
            <w:tcW w:w="719" w:type="dxa"/>
          </w:tcPr>
          <w:p w14:paraId="3207FADE" w14:textId="77777777" w:rsidR="00035B2B" w:rsidRDefault="00035B2B" w:rsidP="00B57854">
            <w:pPr>
              <w:pStyle w:val="Glava"/>
              <w:tabs>
                <w:tab w:val="left" w:pos="708"/>
              </w:tabs>
              <w:ind w:left="-85"/>
              <w:jc w:val="both"/>
              <w:rPr>
                <w:i w:val="0"/>
                <w:sz w:val="16"/>
                <w:szCs w:val="16"/>
              </w:rPr>
            </w:pPr>
          </w:p>
        </w:tc>
      </w:tr>
      <w:tr w:rsidR="00035B2B" w14:paraId="7862497B" w14:textId="77777777" w:rsidTr="00B57854">
        <w:tc>
          <w:tcPr>
            <w:tcW w:w="1438" w:type="dxa"/>
            <w:gridSpan w:val="2"/>
            <w:hideMark/>
          </w:tcPr>
          <w:p w14:paraId="0620F1F7"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38EF3A9E"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4CA8877B"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28D0A1BD" w14:textId="77777777" w:rsidTr="00B57854">
        <w:tc>
          <w:tcPr>
            <w:tcW w:w="8888" w:type="dxa"/>
            <w:gridSpan w:val="11"/>
          </w:tcPr>
          <w:p w14:paraId="6DA9DEAE" w14:textId="77777777" w:rsidR="00035B2B" w:rsidRDefault="00035B2B" w:rsidP="00B57854">
            <w:pPr>
              <w:pStyle w:val="Glava"/>
              <w:tabs>
                <w:tab w:val="left" w:pos="708"/>
              </w:tabs>
              <w:ind w:left="-85"/>
              <w:jc w:val="both"/>
              <w:rPr>
                <w:i w:val="0"/>
                <w:sz w:val="16"/>
                <w:szCs w:val="16"/>
              </w:rPr>
            </w:pPr>
          </w:p>
        </w:tc>
      </w:tr>
      <w:tr w:rsidR="00035B2B" w14:paraId="598D147C" w14:textId="77777777" w:rsidTr="00B57854">
        <w:tc>
          <w:tcPr>
            <w:tcW w:w="1438" w:type="dxa"/>
            <w:gridSpan w:val="2"/>
            <w:hideMark/>
          </w:tcPr>
          <w:p w14:paraId="66D9921F"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3C78D86" w14:textId="77777777" w:rsidR="00035B2B" w:rsidRDefault="00035B2B" w:rsidP="00B57854">
            <w:pPr>
              <w:pStyle w:val="Glava"/>
              <w:tabs>
                <w:tab w:val="left" w:pos="708"/>
              </w:tabs>
              <w:ind w:left="-85"/>
              <w:jc w:val="both"/>
              <w:rPr>
                <w:i w:val="0"/>
                <w:sz w:val="22"/>
                <w:szCs w:val="22"/>
              </w:rPr>
            </w:pPr>
          </w:p>
        </w:tc>
      </w:tr>
      <w:tr w:rsidR="00035B2B" w14:paraId="65B655B1" w14:textId="77777777" w:rsidTr="00B57854">
        <w:tc>
          <w:tcPr>
            <w:tcW w:w="1438" w:type="dxa"/>
            <w:gridSpan w:val="2"/>
          </w:tcPr>
          <w:p w14:paraId="1457CBD7" w14:textId="77777777" w:rsidR="00035B2B" w:rsidRDefault="00035B2B" w:rsidP="00B57854">
            <w:pPr>
              <w:pStyle w:val="Glava"/>
              <w:tabs>
                <w:tab w:val="left" w:pos="708"/>
              </w:tabs>
              <w:ind w:left="-85"/>
              <w:jc w:val="both"/>
              <w:rPr>
                <w:i w:val="0"/>
                <w:sz w:val="22"/>
                <w:szCs w:val="22"/>
              </w:rPr>
            </w:pPr>
          </w:p>
        </w:tc>
        <w:tc>
          <w:tcPr>
            <w:tcW w:w="7450" w:type="dxa"/>
            <w:gridSpan w:val="9"/>
          </w:tcPr>
          <w:p w14:paraId="0733B513" w14:textId="77777777" w:rsidR="00035B2B" w:rsidRDefault="00035B2B" w:rsidP="00B57854">
            <w:pPr>
              <w:pStyle w:val="Glava"/>
              <w:tabs>
                <w:tab w:val="left" w:pos="708"/>
              </w:tabs>
              <w:ind w:left="-85"/>
              <w:jc w:val="both"/>
              <w:rPr>
                <w:i w:val="0"/>
                <w:sz w:val="22"/>
                <w:szCs w:val="22"/>
              </w:rPr>
            </w:pPr>
          </w:p>
        </w:tc>
      </w:tr>
      <w:tr w:rsidR="00035B2B" w14:paraId="57A8E3D9" w14:textId="77777777" w:rsidTr="00B57854">
        <w:tc>
          <w:tcPr>
            <w:tcW w:w="1438" w:type="dxa"/>
            <w:gridSpan w:val="2"/>
            <w:hideMark/>
          </w:tcPr>
          <w:p w14:paraId="1F02658F"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9FED4E6"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003A4D02"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3B3956FF" w14:textId="77777777" w:rsidTr="00B57854">
        <w:tc>
          <w:tcPr>
            <w:tcW w:w="1438" w:type="dxa"/>
            <w:gridSpan w:val="2"/>
          </w:tcPr>
          <w:p w14:paraId="0539D66D" w14:textId="77777777" w:rsidR="00035B2B" w:rsidRDefault="00035B2B" w:rsidP="00B57854">
            <w:pPr>
              <w:pStyle w:val="Glava"/>
              <w:tabs>
                <w:tab w:val="left" w:pos="708"/>
              </w:tabs>
              <w:ind w:left="-85"/>
              <w:jc w:val="both"/>
              <w:rPr>
                <w:i w:val="0"/>
                <w:sz w:val="22"/>
                <w:szCs w:val="22"/>
              </w:rPr>
            </w:pPr>
          </w:p>
        </w:tc>
        <w:tc>
          <w:tcPr>
            <w:tcW w:w="7450" w:type="dxa"/>
            <w:gridSpan w:val="9"/>
          </w:tcPr>
          <w:p w14:paraId="16E3C641" w14:textId="77777777" w:rsidR="00035B2B" w:rsidRDefault="00035B2B" w:rsidP="00B57854">
            <w:pPr>
              <w:pStyle w:val="Glava"/>
              <w:tabs>
                <w:tab w:val="left" w:pos="708"/>
              </w:tabs>
              <w:ind w:left="-85"/>
              <w:jc w:val="both"/>
              <w:rPr>
                <w:i w:val="0"/>
                <w:sz w:val="22"/>
                <w:szCs w:val="22"/>
              </w:rPr>
            </w:pPr>
          </w:p>
        </w:tc>
      </w:tr>
      <w:tr w:rsidR="00035B2B" w14:paraId="40CBA767" w14:textId="77777777" w:rsidTr="00B57854">
        <w:tc>
          <w:tcPr>
            <w:tcW w:w="1438" w:type="dxa"/>
            <w:gridSpan w:val="2"/>
            <w:hideMark/>
          </w:tcPr>
          <w:p w14:paraId="21CB54FF"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08884BE"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60593926"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59F2559F" w14:textId="77777777" w:rsidR="00035B2B" w:rsidRDefault="00035B2B" w:rsidP="00B57854">
            <w:pPr>
              <w:pStyle w:val="Glava"/>
              <w:tabs>
                <w:tab w:val="left" w:pos="708"/>
              </w:tabs>
              <w:ind w:left="-85"/>
              <w:jc w:val="both"/>
              <w:rPr>
                <w:i w:val="0"/>
                <w:sz w:val="22"/>
                <w:szCs w:val="22"/>
              </w:rPr>
            </w:pPr>
          </w:p>
        </w:tc>
      </w:tr>
    </w:tbl>
    <w:p w14:paraId="5FE1F0CF" w14:textId="77777777" w:rsidR="007B4104" w:rsidRDefault="007B4104" w:rsidP="00035B2B">
      <w:pPr>
        <w:pStyle w:val="Glava"/>
        <w:tabs>
          <w:tab w:val="left" w:pos="708"/>
        </w:tabs>
        <w:jc w:val="both"/>
        <w:rPr>
          <w:i w:val="0"/>
          <w:sz w:val="22"/>
          <w:szCs w:val="22"/>
        </w:rPr>
      </w:pPr>
    </w:p>
    <w:p w14:paraId="79E01F98"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43ADF24D" w14:textId="77777777" w:rsidTr="00B57854">
        <w:tc>
          <w:tcPr>
            <w:tcW w:w="1438" w:type="dxa"/>
            <w:gridSpan w:val="2"/>
            <w:hideMark/>
          </w:tcPr>
          <w:p w14:paraId="262907BA"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0F1A27A4"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796F7379"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1247EF70" w14:textId="77777777" w:rsidTr="00B57854">
        <w:tc>
          <w:tcPr>
            <w:tcW w:w="720" w:type="dxa"/>
          </w:tcPr>
          <w:p w14:paraId="03354BDE" w14:textId="77777777" w:rsidR="00035B2B" w:rsidRDefault="00035B2B" w:rsidP="00B57854">
            <w:pPr>
              <w:pStyle w:val="Glava"/>
              <w:tabs>
                <w:tab w:val="left" w:pos="708"/>
              </w:tabs>
              <w:ind w:left="-85"/>
              <w:jc w:val="both"/>
              <w:rPr>
                <w:i w:val="0"/>
                <w:sz w:val="16"/>
                <w:szCs w:val="16"/>
              </w:rPr>
            </w:pPr>
          </w:p>
        </w:tc>
        <w:tc>
          <w:tcPr>
            <w:tcW w:w="6384" w:type="dxa"/>
            <w:gridSpan w:val="5"/>
          </w:tcPr>
          <w:p w14:paraId="2EAC3999" w14:textId="77777777" w:rsidR="00035B2B" w:rsidRDefault="00035B2B" w:rsidP="00B57854">
            <w:pPr>
              <w:pStyle w:val="Glava"/>
              <w:tabs>
                <w:tab w:val="left" w:pos="708"/>
              </w:tabs>
              <w:ind w:left="-85"/>
              <w:jc w:val="both"/>
              <w:rPr>
                <w:i w:val="0"/>
                <w:sz w:val="16"/>
                <w:szCs w:val="16"/>
              </w:rPr>
            </w:pPr>
          </w:p>
        </w:tc>
        <w:tc>
          <w:tcPr>
            <w:tcW w:w="357" w:type="dxa"/>
          </w:tcPr>
          <w:p w14:paraId="202A7409" w14:textId="77777777" w:rsidR="00035B2B" w:rsidRDefault="00035B2B" w:rsidP="00B57854">
            <w:pPr>
              <w:pStyle w:val="Glava"/>
              <w:tabs>
                <w:tab w:val="left" w:pos="708"/>
              </w:tabs>
              <w:ind w:left="-85"/>
              <w:jc w:val="both"/>
              <w:rPr>
                <w:i w:val="0"/>
                <w:sz w:val="16"/>
                <w:szCs w:val="16"/>
              </w:rPr>
            </w:pPr>
          </w:p>
        </w:tc>
        <w:tc>
          <w:tcPr>
            <w:tcW w:w="708" w:type="dxa"/>
            <w:gridSpan w:val="3"/>
          </w:tcPr>
          <w:p w14:paraId="17B23265" w14:textId="77777777" w:rsidR="00035B2B" w:rsidRDefault="00035B2B" w:rsidP="00B57854">
            <w:pPr>
              <w:pStyle w:val="Glava"/>
              <w:tabs>
                <w:tab w:val="left" w:pos="708"/>
              </w:tabs>
              <w:ind w:left="-85"/>
              <w:jc w:val="both"/>
              <w:rPr>
                <w:i w:val="0"/>
                <w:sz w:val="16"/>
                <w:szCs w:val="16"/>
              </w:rPr>
            </w:pPr>
          </w:p>
        </w:tc>
        <w:tc>
          <w:tcPr>
            <w:tcW w:w="719" w:type="dxa"/>
          </w:tcPr>
          <w:p w14:paraId="2A441E37" w14:textId="77777777" w:rsidR="00035B2B" w:rsidRDefault="00035B2B" w:rsidP="00B57854">
            <w:pPr>
              <w:pStyle w:val="Glava"/>
              <w:tabs>
                <w:tab w:val="left" w:pos="708"/>
              </w:tabs>
              <w:ind w:left="-85"/>
              <w:jc w:val="both"/>
              <w:rPr>
                <w:i w:val="0"/>
                <w:sz w:val="16"/>
                <w:szCs w:val="16"/>
              </w:rPr>
            </w:pPr>
          </w:p>
        </w:tc>
      </w:tr>
      <w:tr w:rsidR="00035B2B" w14:paraId="5EDB5E2A" w14:textId="77777777" w:rsidTr="00B57854">
        <w:tc>
          <w:tcPr>
            <w:tcW w:w="1438" w:type="dxa"/>
            <w:gridSpan w:val="2"/>
            <w:hideMark/>
          </w:tcPr>
          <w:p w14:paraId="6CB94BC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1B9D75C0"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2BB19D9"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5CEBBB4D" w14:textId="77777777" w:rsidTr="00B57854">
        <w:tc>
          <w:tcPr>
            <w:tcW w:w="8888" w:type="dxa"/>
            <w:gridSpan w:val="11"/>
          </w:tcPr>
          <w:p w14:paraId="20B86447" w14:textId="77777777" w:rsidR="00035B2B" w:rsidRDefault="00035B2B" w:rsidP="00B57854">
            <w:pPr>
              <w:pStyle w:val="Glava"/>
              <w:tabs>
                <w:tab w:val="left" w:pos="708"/>
              </w:tabs>
              <w:ind w:left="-85"/>
              <w:jc w:val="both"/>
              <w:rPr>
                <w:i w:val="0"/>
                <w:sz w:val="16"/>
                <w:szCs w:val="16"/>
              </w:rPr>
            </w:pPr>
          </w:p>
        </w:tc>
      </w:tr>
      <w:tr w:rsidR="00035B2B" w14:paraId="6C3F8756" w14:textId="77777777" w:rsidTr="00B57854">
        <w:tc>
          <w:tcPr>
            <w:tcW w:w="1438" w:type="dxa"/>
            <w:gridSpan w:val="2"/>
            <w:hideMark/>
          </w:tcPr>
          <w:p w14:paraId="5A7D6C1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18A77BA7" w14:textId="77777777" w:rsidR="00035B2B" w:rsidRDefault="00035B2B" w:rsidP="00B57854">
            <w:pPr>
              <w:pStyle w:val="Glava"/>
              <w:tabs>
                <w:tab w:val="left" w:pos="708"/>
              </w:tabs>
              <w:ind w:left="-85"/>
              <w:jc w:val="both"/>
              <w:rPr>
                <w:i w:val="0"/>
                <w:sz w:val="22"/>
                <w:szCs w:val="22"/>
              </w:rPr>
            </w:pPr>
          </w:p>
        </w:tc>
      </w:tr>
      <w:tr w:rsidR="00035B2B" w14:paraId="143352E9" w14:textId="77777777" w:rsidTr="00B57854">
        <w:tc>
          <w:tcPr>
            <w:tcW w:w="1438" w:type="dxa"/>
            <w:gridSpan w:val="2"/>
          </w:tcPr>
          <w:p w14:paraId="5C37EDFE" w14:textId="77777777" w:rsidR="00035B2B" w:rsidRDefault="00035B2B" w:rsidP="00B57854">
            <w:pPr>
              <w:pStyle w:val="Glava"/>
              <w:tabs>
                <w:tab w:val="left" w:pos="708"/>
              </w:tabs>
              <w:ind w:left="-85"/>
              <w:jc w:val="both"/>
              <w:rPr>
                <w:i w:val="0"/>
                <w:sz w:val="22"/>
                <w:szCs w:val="22"/>
              </w:rPr>
            </w:pPr>
          </w:p>
        </w:tc>
        <w:tc>
          <w:tcPr>
            <w:tcW w:w="7450" w:type="dxa"/>
            <w:gridSpan w:val="9"/>
          </w:tcPr>
          <w:p w14:paraId="68B21DEF" w14:textId="77777777" w:rsidR="00035B2B" w:rsidRDefault="00035B2B" w:rsidP="00B57854">
            <w:pPr>
              <w:pStyle w:val="Glava"/>
              <w:tabs>
                <w:tab w:val="left" w:pos="708"/>
              </w:tabs>
              <w:ind w:left="-85"/>
              <w:jc w:val="both"/>
              <w:rPr>
                <w:i w:val="0"/>
                <w:sz w:val="22"/>
                <w:szCs w:val="22"/>
              </w:rPr>
            </w:pPr>
          </w:p>
        </w:tc>
      </w:tr>
      <w:tr w:rsidR="00035B2B" w14:paraId="3E29B36F" w14:textId="77777777" w:rsidTr="00B57854">
        <w:tc>
          <w:tcPr>
            <w:tcW w:w="1438" w:type="dxa"/>
            <w:gridSpan w:val="2"/>
            <w:hideMark/>
          </w:tcPr>
          <w:p w14:paraId="10007C81"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7DB51BC1"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27F6B27A"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25E9DD7D" w14:textId="77777777" w:rsidTr="00B57854">
        <w:tc>
          <w:tcPr>
            <w:tcW w:w="1438" w:type="dxa"/>
            <w:gridSpan w:val="2"/>
          </w:tcPr>
          <w:p w14:paraId="60D57D3E" w14:textId="77777777" w:rsidR="00035B2B" w:rsidRDefault="00035B2B" w:rsidP="00B57854">
            <w:pPr>
              <w:pStyle w:val="Glava"/>
              <w:tabs>
                <w:tab w:val="left" w:pos="708"/>
              </w:tabs>
              <w:ind w:left="-85"/>
              <w:jc w:val="both"/>
              <w:rPr>
                <w:i w:val="0"/>
                <w:sz w:val="22"/>
                <w:szCs w:val="22"/>
              </w:rPr>
            </w:pPr>
          </w:p>
        </w:tc>
        <w:tc>
          <w:tcPr>
            <w:tcW w:w="7450" w:type="dxa"/>
            <w:gridSpan w:val="9"/>
          </w:tcPr>
          <w:p w14:paraId="79329E25" w14:textId="77777777" w:rsidR="00035B2B" w:rsidRDefault="00035B2B" w:rsidP="00B57854">
            <w:pPr>
              <w:pStyle w:val="Glava"/>
              <w:tabs>
                <w:tab w:val="left" w:pos="708"/>
              </w:tabs>
              <w:ind w:left="-85"/>
              <w:jc w:val="both"/>
              <w:rPr>
                <w:i w:val="0"/>
                <w:sz w:val="22"/>
                <w:szCs w:val="22"/>
              </w:rPr>
            </w:pPr>
          </w:p>
        </w:tc>
      </w:tr>
      <w:tr w:rsidR="00035B2B" w14:paraId="615C1788" w14:textId="77777777" w:rsidTr="00B57854">
        <w:tc>
          <w:tcPr>
            <w:tcW w:w="1438" w:type="dxa"/>
            <w:gridSpan w:val="2"/>
            <w:hideMark/>
          </w:tcPr>
          <w:p w14:paraId="17E2DB8E"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750D9393"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24E36910"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43424BA0" w14:textId="77777777" w:rsidR="00035B2B" w:rsidRDefault="00035B2B" w:rsidP="00B57854">
            <w:pPr>
              <w:pStyle w:val="Glava"/>
              <w:tabs>
                <w:tab w:val="left" w:pos="708"/>
              </w:tabs>
              <w:ind w:left="-85"/>
              <w:jc w:val="both"/>
              <w:rPr>
                <w:i w:val="0"/>
                <w:sz w:val="22"/>
                <w:szCs w:val="22"/>
              </w:rPr>
            </w:pPr>
          </w:p>
        </w:tc>
      </w:tr>
    </w:tbl>
    <w:p w14:paraId="24FFB784" w14:textId="77777777" w:rsidR="00035B2B" w:rsidRDefault="00035B2B" w:rsidP="00035B2B">
      <w:pPr>
        <w:pStyle w:val="Glava"/>
        <w:tabs>
          <w:tab w:val="left" w:pos="708"/>
        </w:tabs>
        <w:jc w:val="both"/>
        <w:rPr>
          <w:i w:val="0"/>
          <w:sz w:val="22"/>
          <w:szCs w:val="22"/>
        </w:rPr>
      </w:pPr>
    </w:p>
    <w:p w14:paraId="0130072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13797FB" w14:textId="77777777" w:rsidTr="00B57854">
        <w:tc>
          <w:tcPr>
            <w:tcW w:w="1438" w:type="dxa"/>
            <w:gridSpan w:val="2"/>
            <w:hideMark/>
          </w:tcPr>
          <w:p w14:paraId="2A8EAECB"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ED47CD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78C6E477"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021D54F0" w14:textId="77777777" w:rsidTr="00B57854">
        <w:tc>
          <w:tcPr>
            <w:tcW w:w="720" w:type="dxa"/>
          </w:tcPr>
          <w:p w14:paraId="4CCE1747" w14:textId="77777777" w:rsidR="00035B2B" w:rsidRDefault="00035B2B" w:rsidP="00B57854">
            <w:pPr>
              <w:pStyle w:val="Glava"/>
              <w:tabs>
                <w:tab w:val="left" w:pos="708"/>
              </w:tabs>
              <w:ind w:left="-85"/>
              <w:jc w:val="both"/>
              <w:rPr>
                <w:i w:val="0"/>
                <w:sz w:val="16"/>
                <w:szCs w:val="16"/>
              </w:rPr>
            </w:pPr>
          </w:p>
        </w:tc>
        <w:tc>
          <w:tcPr>
            <w:tcW w:w="6384" w:type="dxa"/>
            <w:gridSpan w:val="5"/>
          </w:tcPr>
          <w:p w14:paraId="195FE73F" w14:textId="77777777" w:rsidR="00035B2B" w:rsidRDefault="00035B2B" w:rsidP="00B57854">
            <w:pPr>
              <w:pStyle w:val="Glava"/>
              <w:tabs>
                <w:tab w:val="left" w:pos="708"/>
              </w:tabs>
              <w:ind w:left="-85"/>
              <w:jc w:val="both"/>
              <w:rPr>
                <w:i w:val="0"/>
                <w:sz w:val="16"/>
                <w:szCs w:val="16"/>
              </w:rPr>
            </w:pPr>
          </w:p>
        </w:tc>
        <w:tc>
          <w:tcPr>
            <w:tcW w:w="357" w:type="dxa"/>
          </w:tcPr>
          <w:p w14:paraId="0F3722C6" w14:textId="77777777" w:rsidR="00035B2B" w:rsidRDefault="00035B2B" w:rsidP="00B57854">
            <w:pPr>
              <w:pStyle w:val="Glava"/>
              <w:tabs>
                <w:tab w:val="left" w:pos="708"/>
              </w:tabs>
              <w:ind w:left="-85"/>
              <w:jc w:val="both"/>
              <w:rPr>
                <w:i w:val="0"/>
                <w:sz w:val="16"/>
                <w:szCs w:val="16"/>
              </w:rPr>
            </w:pPr>
          </w:p>
        </w:tc>
        <w:tc>
          <w:tcPr>
            <w:tcW w:w="708" w:type="dxa"/>
            <w:gridSpan w:val="3"/>
          </w:tcPr>
          <w:p w14:paraId="513DB2F6" w14:textId="77777777" w:rsidR="00035B2B" w:rsidRDefault="00035B2B" w:rsidP="00B57854">
            <w:pPr>
              <w:pStyle w:val="Glava"/>
              <w:tabs>
                <w:tab w:val="left" w:pos="708"/>
              </w:tabs>
              <w:ind w:left="-85"/>
              <w:jc w:val="both"/>
              <w:rPr>
                <w:i w:val="0"/>
                <w:sz w:val="16"/>
                <w:szCs w:val="16"/>
              </w:rPr>
            </w:pPr>
          </w:p>
        </w:tc>
        <w:tc>
          <w:tcPr>
            <w:tcW w:w="719" w:type="dxa"/>
          </w:tcPr>
          <w:p w14:paraId="47076793" w14:textId="77777777" w:rsidR="00035B2B" w:rsidRDefault="00035B2B" w:rsidP="00B57854">
            <w:pPr>
              <w:pStyle w:val="Glava"/>
              <w:tabs>
                <w:tab w:val="left" w:pos="708"/>
              </w:tabs>
              <w:ind w:left="-85"/>
              <w:jc w:val="both"/>
              <w:rPr>
                <w:i w:val="0"/>
                <w:sz w:val="16"/>
                <w:szCs w:val="16"/>
              </w:rPr>
            </w:pPr>
          </w:p>
        </w:tc>
      </w:tr>
      <w:tr w:rsidR="00035B2B" w14:paraId="1F008E6B" w14:textId="77777777" w:rsidTr="00B57854">
        <w:tc>
          <w:tcPr>
            <w:tcW w:w="1438" w:type="dxa"/>
            <w:gridSpan w:val="2"/>
            <w:hideMark/>
          </w:tcPr>
          <w:p w14:paraId="3A502932"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30492AE0"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1FE975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6CC33178" w14:textId="77777777" w:rsidTr="00B57854">
        <w:tc>
          <w:tcPr>
            <w:tcW w:w="8888" w:type="dxa"/>
            <w:gridSpan w:val="11"/>
          </w:tcPr>
          <w:p w14:paraId="73645FFC" w14:textId="77777777" w:rsidR="00035B2B" w:rsidRDefault="00035B2B" w:rsidP="00B57854">
            <w:pPr>
              <w:pStyle w:val="Glava"/>
              <w:tabs>
                <w:tab w:val="left" w:pos="708"/>
              </w:tabs>
              <w:ind w:left="-85"/>
              <w:jc w:val="both"/>
              <w:rPr>
                <w:i w:val="0"/>
                <w:sz w:val="16"/>
                <w:szCs w:val="16"/>
              </w:rPr>
            </w:pPr>
          </w:p>
        </w:tc>
      </w:tr>
      <w:tr w:rsidR="00035B2B" w14:paraId="1B23ED87" w14:textId="77777777" w:rsidTr="00B57854">
        <w:tc>
          <w:tcPr>
            <w:tcW w:w="1438" w:type="dxa"/>
            <w:gridSpan w:val="2"/>
            <w:hideMark/>
          </w:tcPr>
          <w:p w14:paraId="174DAA3A"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198840A0" w14:textId="77777777" w:rsidR="00035B2B" w:rsidRDefault="00035B2B" w:rsidP="00B57854">
            <w:pPr>
              <w:pStyle w:val="Glava"/>
              <w:tabs>
                <w:tab w:val="left" w:pos="708"/>
              </w:tabs>
              <w:ind w:left="-85"/>
              <w:jc w:val="both"/>
              <w:rPr>
                <w:i w:val="0"/>
                <w:sz w:val="22"/>
                <w:szCs w:val="22"/>
              </w:rPr>
            </w:pPr>
          </w:p>
        </w:tc>
      </w:tr>
      <w:tr w:rsidR="00035B2B" w14:paraId="7A22DF67" w14:textId="77777777" w:rsidTr="00B57854">
        <w:tc>
          <w:tcPr>
            <w:tcW w:w="1438" w:type="dxa"/>
            <w:gridSpan w:val="2"/>
          </w:tcPr>
          <w:p w14:paraId="4C5C1EBF" w14:textId="77777777" w:rsidR="00035B2B" w:rsidRDefault="00035B2B" w:rsidP="00B57854">
            <w:pPr>
              <w:pStyle w:val="Glava"/>
              <w:tabs>
                <w:tab w:val="left" w:pos="708"/>
              </w:tabs>
              <w:ind w:left="-85"/>
              <w:jc w:val="both"/>
              <w:rPr>
                <w:i w:val="0"/>
                <w:sz w:val="22"/>
                <w:szCs w:val="22"/>
              </w:rPr>
            </w:pPr>
          </w:p>
        </w:tc>
        <w:tc>
          <w:tcPr>
            <w:tcW w:w="7450" w:type="dxa"/>
            <w:gridSpan w:val="9"/>
          </w:tcPr>
          <w:p w14:paraId="051462E7" w14:textId="77777777" w:rsidR="00035B2B" w:rsidRDefault="00035B2B" w:rsidP="00B57854">
            <w:pPr>
              <w:pStyle w:val="Glava"/>
              <w:tabs>
                <w:tab w:val="left" w:pos="708"/>
              </w:tabs>
              <w:ind w:left="-85"/>
              <w:jc w:val="both"/>
              <w:rPr>
                <w:i w:val="0"/>
                <w:sz w:val="22"/>
                <w:szCs w:val="22"/>
              </w:rPr>
            </w:pPr>
          </w:p>
        </w:tc>
      </w:tr>
      <w:tr w:rsidR="00035B2B" w14:paraId="32B257E6" w14:textId="77777777" w:rsidTr="00B57854">
        <w:tc>
          <w:tcPr>
            <w:tcW w:w="1438" w:type="dxa"/>
            <w:gridSpan w:val="2"/>
            <w:hideMark/>
          </w:tcPr>
          <w:p w14:paraId="26E1680F"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061C1D2"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31555BDF"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2BF219E2" w14:textId="77777777" w:rsidTr="00B57854">
        <w:tc>
          <w:tcPr>
            <w:tcW w:w="1438" w:type="dxa"/>
            <w:gridSpan w:val="2"/>
          </w:tcPr>
          <w:p w14:paraId="7EE2DCE1" w14:textId="77777777" w:rsidR="00035B2B" w:rsidRDefault="00035B2B" w:rsidP="00B57854">
            <w:pPr>
              <w:pStyle w:val="Glava"/>
              <w:tabs>
                <w:tab w:val="left" w:pos="708"/>
              </w:tabs>
              <w:ind w:left="-85"/>
              <w:jc w:val="both"/>
              <w:rPr>
                <w:i w:val="0"/>
                <w:sz w:val="22"/>
                <w:szCs w:val="22"/>
              </w:rPr>
            </w:pPr>
          </w:p>
        </w:tc>
        <w:tc>
          <w:tcPr>
            <w:tcW w:w="7450" w:type="dxa"/>
            <w:gridSpan w:val="9"/>
          </w:tcPr>
          <w:p w14:paraId="6040AB22" w14:textId="77777777" w:rsidR="00035B2B" w:rsidRDefault="00035B2B" w:rsidP="00B57854">
            <w:pPr>
              <w:pStyle w:val="Glava"/>
              <w:tabs>
                <w:tab w:val="left" w:pos="708"/>
              </w:tabs>
              <w:ind w:left="-85"/>
              <w:jc w:val="both"/>
              <w:rPr>
                <w:i w:val="0"/>
                <w:sz w:val="22"/>
                <w:szCs w:val="22"/>
              </w:rPr>
            </w:pPr>
          </w:p>
        </w:tc>
      </w:tr>
      <w:tr w:rsidR="00035B2B" w14:paraId="432CA4D0" w14:textId="77777777" w:rsidTr="00B57854">
        <w:tc>
          <w:tcPr>
            <w:tcW w:w="1438" w:type="dxa"/>
            <w:gridSpan w:val="2"/>
            <w:hideMark/>
          </w:tcPr>
          <w:p w14:paraId="01D7C77A"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4E0C34AA"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454D3115"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3D60BC82" w14:textId="77777777" w:rsidR="00035B2B" w:rsidRDefault="00035B2B" w:rsidP="00B57854">
            <w:pPr>
              <w:pStyle w:val="Glava"/>
              <w:tabs>
                <w:tab w:val="left" w:pos="708"/>
              </w:tabs>
              <w:ind w:left="-85"/>
              <w:jc w:val="both"/>
              <w:rPr>
                <w:i w:val="0"/>
                <w:sz w:val="22"/>
                <w:szCs w:val="22"/>
              </w:rPr>
            </w:pPr>
          </w:p>
        </w:tc>
      </w:tr>
    </w:tbl>
    <w:p w14:paraId="22BB9462" w14:textId="77777777" w:rsidR="00035B2B" w:rsidRDefault="00035B2B" w:rsidP="00035B2B">
      <w:pPr>
        <w:pStyle w:val="Glava"/>
        <w:tabs>
          <w:tab w:val="left" w:pos="708"/>
        </w:tabs>
        <w:jc w:val="both"/>
        <w:rPr>
          <w:i w:val="0"/>
          <w:sz w:val="22"/>
          <w:szCs w:val="22"/>
        </w:rPr>
      </w:pPr>
    </w:p>
    <w:p w14:paraId="11383EC2" w14:textId="77777777" w:rsidR="00035B2B" w:rsidRDefault="00035B2B" w:rsidP="00035B2B">
      <w:pPr>
        <w:pStyle w:val="Glava"/>
        <w:tabs>
          <w:tab w:val="left" w:pos="708"/>
        </w:tabs>
        <w:jc w:val="both"/>
        <w:rPr>
          <w:i w:val="0"/>
          <w:sz w:val="22"/>
          <w:szCs w:val="22"/>
        </w:rPr>
      </w:pPr>
    </w:p>
    <w:p w14:paraId="35CC5312"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7CF401BE" w14:textId="77777777" w:rsidTr="00B57854">
        <w:tc>
          <w:tcPr>
            <w:tcW w:w="1536" w:type="dxa"/>
            <w:hideMark/>
          </w:tcPr>
          <w:p w14:paraId="7A9BB506"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427C9F11" w14:textId="77777777" w:rsidR="00035B2B" w:rsidRDefault="00035B2B" w:rsidP="00B57854">
            <w:pPr>
              <w:pStyle w:val="Glava"/>
              <w:tabs>
                <w:tab w:val="left" w:pos="708"/>
              </w:tabs>
              <w:ind w:left="-85"/>
              <w:jc w:val="both"/>
              <w:rPr>
                <w:i w:val="0"/>
                <w:sz w:val="22"/>
                <w:szCs w:val="22"/>
              </w:rPr>
            </w:pPr>
          </w:p>
        </w:tc>
        <w:tc>
          <w:tcPr>
            <w:tcW w:w="1057" w:type="dxa"/>
          </w:tcPr>
          <w:p w14:paraId="41EF1AA1" w14:textId="77777777" w:rsidR="00035B2B" w:rsidRDefault="00035B2B" w:rsidP="00B57854">
            <w:pPr>
              <w:pStyle w:val="Glava"/>
              <w:tabs>
                <w:tab w:val="left" w:pos="708"/>
              </w:tabs>
              <w:ind w:left="-85"/>
              <w:jc w:val="both"/>
              <w:rPr>
                <w:i w:val="0"/>
                <w:sz w:val="22"/>
                <w:szCs w:val="22"/>
              </w:rPr>
            </w:pPr>
          </w:p>
        </w:tc>
        <w:tc>
          <w:tcPr>
            <w:tcW w:w="1256" w:type="dxa"/>
            <w:hideMark/>
          </w:tcPr>
          <w:p w14:paraId="0CDD68F5"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25104A02" w14:textId="77777777" w:rsidR="00035B2B" w:rsidRDefault="00035B2B" w:rsidP="00B57854">
            <w:pPr>
              <w:pStyle w:val="Glava"/>
              <w:tabs>
                <w:tab w:val="left" w:pos="708"/>
              </w:tabs>
              <w:ind w:left="-85"/>
              <w:jc w:val="both"/>
              <w:rPr>
                <w:i w:val="0"/>
                <w:sz w:val="22"/>
                <w:szCs w:val="22"/>
              </w:rPr>
            </w:pPr>
          </w:p>
        </w:tc>
      </w:tr>
      <w:tr w:rsidR="00035B2B" w14:paraId="6C3337B7" w14:textId="77777777" w:rsidTr="00B57854">
        <w:tc>
          <w:tcPr>
            <w:tcW w:w="1536" w:type="dxa"/>
          </w:tcPr>
          <w:p w14:paraId="37F3E01E"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21E9AFC0" w14:textId="77777777" w:rsidR="00035B2B" w:rsidRDefault="00035B2B" w:rsidP="00B57854">
            <w:pPr>
              <w:pStyle w:val="Glava"/>
              <w:tabs>
                <w:tab w:val="left" w:pos="708"/>
              </w:tabs>
              <w:ind w:left="-85"/>
              <w:jc w:val="both"/>
              <w:rPr>
                <w:i w:val="0"/>
                <w:sz w:val="16"/>
                <w:szCs w:val="16"/>
              </w:rPr>
            </w:pPr>
          </w:p>
        </w:tc>
        <w:tc>
          <w:tcPr>
            <w:tcW w:w="1057" w:type="dxa"/>
          </w:tcPr>
          <w:p w14:paraId="1D080BDB" w14:textId="77777777" w:rsidR="00035B2B" w:rsidRDefault="00035B2B" w:rsidP="00B57854">
            <w:pPr>
              <w:pStyle w:val="Glava"/>
              <w:tabs>
                <w:tab w:val="left" w:pos="708"/>
              </w:tabs>
              <w:ind w:left="-85"/>
              <w:jc w:val="both"/>
              <w:rPr>
                <w:i w:val="0"/>
                <w:sz w:val="16"/>
                <w:szCs w:val="16"/>
              </w:rPr>
            </w:pPr>
          </w:p>
        </w:tc>
        <w:tc>
          <w:tcPr>
            <w:tcW w:w="1606" w:type="dxa"/>
            <w:gridSpan w:val="2"/>
          </w:tcPr>
          <w:p w14:paraId="58BB7F63"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2C12E6F6" w14:textId="77777777" w:rsidR="00035B2B" w:rsidRDefault="00035B2B" w:rsidP="00B57854">
            <w:pPr>
              <w:pStyle w:val="Glava"/>
              <w:tabs>
                <w:tab w:val="left" w:pos="708"/>
              </w:tabs>
              <w:ind w:left="-85"/>
              <w:jc w:val="both"/>
              <w:rPr>
                <w:i w:val="0"/>
                <w:sz w:val="16"/>
                <w:szCs w:val="16"/>
              </w:rPr>
            </w:pPr>
          </w:p>
        </w:tc>
      </w:tr>
      <w:tr w:rsidR="00035B2B" w14:paraId="18436D5C" w14:textId="77777777" w:rsidTr="00B57854">
        <w:tc>
          <w:tcPr>
            <w:tcW w:w="1536" w:type="dxa"/>
          </w:tcPr>
          <w:p w14:paraId="03ED6B35" w14:textId="77777777" w:rsidR="00035B2B" w:rsidRDefault="00035B2B" w:rsidP="00B57854">
            <w:pPr>
              <w:pStyle w:val="Glava"/>
              <w:tabs>
                <w:tab w:val="left" w:pos="708"/>
              </w:tabs>
              <w:ind w:left="-85"/>
              <w:jc w:val="both"/>
              <w:rPr>
                <w:i w:val="0"/>
                <w:sz w:val="22"/>
                <w:szCs w:val="22"/>
              </w:rPr>
            </w:pPr>
          </w:p>
        </w:tc>
        <w:tc>
          <w:tcPr>
            <w:tcW w:w="2281" w:type="dxa"/>
          </w:tcPr>
          <w:p w14:paraId="46369051" w14:textId="77777777" w:rsidR="00035B2B" w:rsidRDefault="00035B2B" w:rsidP="00B57854">
            <w:pPr>
              <w:pStyle w:val="Glava"/>
              <w:tabs>
                <w:tab w:val="left" w:pos="708"/>
              </w:tabs>
              <w:ind w:left="-85"/>
              <w:jc w:val="both"/>
              <w:rPr>
                <w:i w:val="0"/>
                <w:sz w:val="22"/>
                <w:szCs w:val="22"/>
              </w:rPr>
            </w:pPr>
          </w:p>
        </w:tc>
        <w:tc>
          <w:tcPr>
            <w:tcW w:w="1057" w:type="dxa"/>
          </w:tcPr>
          <w:p w14:paraId="364B58E1"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039D8755"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4D5D8851" w14:textId="77777777" w:rsidR="00035B2B" w:rsidRDefault="00035B2B" w:rsidP="00B57854">
            <w:pPr>
              <w:pStyle w:val="Glava"/>
              <w:tabs>
                <w:tab w:val="left" w:pos="708"/>
              </w:tabs>
              <w:ind w:left="-85"/>
              <w:jc w:val="both"/>
              <w:rPr>
                <w:i w:val="0"/>
                <w:sz w:val="22"/>
                <w:szCs w:val="22"/>
              </w:rPr>
            </w:pPr>
          </w:p>
        </w:tc>
      </w:tr>
    </w:tbl>
    <w:p w14:paraId="6DC72568" w14:textId="77777777" w:rsidR="00035B2B" w:rsidRDefault="00035B2B" w:rsidP="00035B2B">
      <w:pPr>
        <w:pStyle w:val="Glava"/>
        <w:tabs>
          <w:tab w:val="left" w:pos="708"/>
        </w:tabs>
        <w:jc w:val="both"/>
        <w:rPr>
          <w:i w:val="0"/>
          <w:sz w:val="22"/>
          <w:szCs w:val="22"/>
        </w:rPr>
      </w:pPr>
    </w:p>
    <w:p w14:paraId="0BF2EF76" w14:textId="77777777" w:rsidR="00035B2B" w:rsidRDefault="00035B2B" w:rsidP="00035B2B">
      <w:pPr>
        <w:pStyle w:val="Glava"/>
        <w:tabs>
          <w:tab w:val="left" w:pos="708"/>
        </w:tabs>
        <w:jc w:val="both"/>
        <w:rPr>
          <w:i w:val="0"/>
          <w:sz w:val="22"/>
          <w:szCs w:val="22"/>
        </w:rPr>
      </w:pPr>
    </w:p>
    <w:p w14:paraId="01D92BE8" w14:textId="77777777" w:rsidR="00035B2B" w:rsidRDefault="00035B2B" w:rsidP="00035B2B">
      <w:pPr>
        <w:pStyle w:val="Glava"/>
        <w:tabs>
          <w:tab w:val="left" w:pos="708"/>
        </w:tabs>
        <w:jc w:val="both"/>
        <w:rPr>
          <w:i w:val="0"/>
          <w:sz w:val="22"/>
          <w:szCs w:val="22"/>
        </w:rPr>
      </w:pPr>
    </w:p>
    <w:p w14:paraId="037612F1"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63C148BF" w14:textId="77777777" w:rsidR="00035B2B" w:rsidRPr="007B4104" w:rsidRDefault="00035B2B" w:rsidP="0000665F">
      <w:pPr>
        <w:pStyle w:val="Glava"/>
        <w:tabs>
          <w:tab w:val="left" w:pos="708"/>
        </w:tabs>
        <w:ind w:left="1020"/>
        <w:jc w:val="both"/>
        <w:rPr>
          <w:sz w:val="22"/>
          <w:szCs w:val="22"/>
        </w:rPr>
      </w:pPr>
    </w:p>
    <w:p w14:paraId="0910A3C5" w14:textId="77777777" w:rsidR="00035B2B" w:rsidRPr="007B4104" w:rsidRDefault="00035B2B" w:rsidP="0000665F">
      <w:pPr>
        <w:pStyle w:val="Glava"/>
        <w:tabs>
          <w:tab w:val="left" w:pos="708"/>
        </w:tabs>
        <w:ind w:left="1020"/>
        <w:jc w:val="both"/>
        <w:rPr>
          <w:sz w:val="22"/>
          <w:szCs w:val="22"/>
        </w:rPr>
      </w:pPr>
      <w:r w:rsidRPr="007B4104">
        <w:rPr>
          <w:sz w:val="22"/>
          <w:szCs w:val="22"/>
        </w:rPr>
        <w:t>Obrazec se po potrebi fotokopira.</w:t>
      </w:r>
    </w:p>
    <w:p w14:paraId="5E675F55" w14:textId="77777777" w:rsidR="00035B2B" w:rsidRDefault="00035B2B" w:rsidP="00035B2B">
      <w:pPr>
        <w:pStyle w:val="Glava"/>
        <w:tabs>
          <w:tab w:val="left" w:pos="708"/>
        </w:tabs>
        <w:ind w:left="1080"/>
        <w:jc w:val="both"/>
        <w:rPr>
          <w:i w:val="0"/>
          <w:sz w:val="22"/>
          <w:szCs w:val="22"/>
        </w:rPr>
      </w:pPr>
    </w:p>
    <w:p w14:paraId="3EC12482" w14:textId="77777777" w:rsidR="00035B2B" w:rsidRDefault="00035B2B" w:rsidP="00035B2B">
      <w:pPr>
        <w:pStyle w:val="Glava"/>
        <w:tabs>
          <w:tab w:val="left" w:pos="708"/>
        </w:tabs>
        <w:ind w:left="1080"/>
        <w:jc w:val="both"/>
        <w:rPr>
          <w:i w:val="0"/>
          <w:sz w:val="22"/>
          <w:szCs w:val="22"/>
        </w:rPr>
      </w:pPr>
    </w:p>
    <w:p w14:paraId="12A266E5" w14:textId="77777777" w:rsidR="000B540B" w:rsidRDefault="000B540B" w:rsidP="00035B2B">
      <w:pPr>
        <w:pStyle w:val="Glava"/>
        <w:tabs>
          <w:tab w:val="left" w:pos="708"/>
        </w:tabs>
        <w:ind w:left="1080"/>
        <w:jc w:val="both"/>
        <w:rPr>
          <w:i w:val="0"/>
          <w:sz w:val="22"/>
          <w:szCs w:val="22"/>
        </w:rPr>
      </w:pPr>
    </w:p>
    <w:p w14:paraId="7B522698" w14:textId="77777777" w:rsidR="00035B2B" w:rsidRDefault="00035B2B" w:rsidP="00035B2B">
      <w:pPr>
        <w:pStyle w:val="Glava"/>
        <w:tabs>
          <w:tab w:val="left" w:pos="708"/>
        </w:tabs>
        <w:ind w:left="1080"/>
        <w:jc w:val="both"/>
        <w:rPr>
          <w:i w:val="0"/>
          <w:sz w:val="22"/>
          <w:szCs w:val="22"/>
        </w:rPr>
      </w:pPr>
    </w:p>
    <w:p w14:paraId="199F9965" w14:textId="77777777" w:rsidR="00035B2B" w:rsidRDefault="00035B2B" w:rsidP="00035B2B">
      <w:pPr>
        <w:pStyle w:val="Glava"/>
        <w:tabs>
          <w:tab w:val="left" w:pos="708"/>
        </w:tabs>
        <w:ind w:left="1080"/>
        <w:jc w:val="both"/>
        <w:rPr>
          <w:i w:val="0"/>
          <w:sz w:val="22"/>
          <w:szCs w:val="22"/>
        </w:rPr>
      </w:pPr>
    </w:p>
    <w:p w14:paraId="1ACC7B0E"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319986E1" w14:textId="77777777" w:rsidR="00035B2B" w:rsidRDefault="00035B2B" w:rsidP="00035B2B">
      <w:pPr>
        <w:pStyle w:val="Glava"/>
        <w:tabs>
          <w:tab w:val="left" w:pos="708"/>
        </w:tabs>
        <w:jc w:val="both"/>
        <w:rPr>
          <w:i w:val="0"/>
          <w:sz w:val="22"/>
          <w:szCs w:val="22"/>
        </w:rPr>
      </w:pPr>
    </w:p>
    <w:p w14:paraId="69D82174" w14:textId="77777777" w:rsidR="00035B2B" w:rsidRDefault="00035B2B" w:rsidP="00035B2B">
      <w:pPr>
        <w:pStyle w:val="Glava"/>
        <w:tabs>
          <w:tab w:val="left" w:pos="708"/>
        </w:tabs>
        <w:jc w:val="both"/>
        <w:rPr>
          <w:i w:val="0"/>
          <w:sz w:val="22"/>
          <w:szCs w:val="22"/>
        </w:rPr>
      </w:pPr>
    </w:p>
    <w:p w14:paraId="2388566E" w14:textId="77777777" w:rsidR="00035B2B" w:rsidRDefault="00035B2B" w:rsidP="00035B2B">
      <w:pPr>
        <w:pStyle w:val="Glava"/>
        <w:tabs>
          <w:tab w:val="left" w:pos="708"/>
        </w:tabs>
        <w:jc w:val="both"/>
        <w:rPr>
          <w:i w:val="0"/>
          <w:sz w:val="22"/>
          <w:szCs w:val="22"/>
        </w:rPr>
      </w:pPr>
    </w:p>
    <w:p w14:paraId="40687408"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023827FC" w14:textId="77777777" w:rsidR="00035B2B" w:rsidRDefault="00035B2B" w:rsidP="00035B2B">
      <w:pPr>
        <w:pStyle w:val="Glava"/>
        <w:tabs>
          <w:tab w:val="left" w:pos="708"/>
        </w:tabs>
        <w:ind w:left="1080"/>
        <w:jc w:val="both"/>
        <w:rPr>
          <w:i w:val="0"/>
          <w:sz w:val="22"/>
          <w:szCs w:val="22"/>
        </w:rPr>
      </w:pPr>
    </w:p>
    <w:p w14:paraId="3F629031"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6720FDC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34270A2"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66E7D69C" w14:textId="77777777" w:rsidR="00035B2B" w:rsidRDefault="00035B2B">
            <w:pPr>
              <w:pStyle w:val="Glava"/>
              <w:tabs>
                <w:tab w:val="left" w:pos="708"/>
              </w:tabs>
              <w:jc w:val="both"/>
              <w:rPr>
                <w:i w:val="0"/>
                <w:sz w:val="48"/>
                <w:szCs w:val="48"/>
              </w:rPr>
            </w:pPr>
          </w:p>
        </w:tc>
      </w:tr>
      <w:tr w:rsidR="00035B2B" w14:paraId="7ACF5C6D"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7B3C235"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462E5713" w14:textId="77777777" w:rsidR="00035B2B" w:rsidRDefault="00035B2B">
            <w:pPr>
              <w:pStyle w:val="Glava"/>
              <w:tabs>
                <w:tab w:val="left" w:pos="708"/>
              </w:tabs>
              <w:jc w:val="both"/>
              <w:rPr>
                <w:i w:val="0"/>
                <w:sz w:val="48"/>
                <w:szCs w:val="48"/>
              </w:rPr>
            </w:pPr>
          </w:p>
        </w:tc>
      </w:tr>
      <w:tr w:rsidR="00035B2B" w14:paraId="330357C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019AA5A"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73A8EFC5" w14:textId="77777777" w:rsidR="00035B2B" w:rsidRDefault="00035B2B">
            <w:pPr>
              <w:pStyle w:val="Glava"/>
              <w:tabs>
                <w:tab w:val="left" w:pos="708"/>
              </w:tabs>
              <w:jc w:val="both"/>
              <w:rPr>
                <w:i w:val="0"/>
                <w:sz w:val="48"/>
                <w:szCs w:val="48"/>
              </w:rPr>
            </w:pPr>
          </w:p>
        </w:tc>
      </w:tr>
      <w:tr w:rsidR="00035B2B" w14:paraId="70B2E8B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24BFEB5"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5877382D" w14:textId="77777777" w:rsidR="00035B2B" w:rsidRDefault="00035B2B">
            <w:pPr>
              <w:pStyle w:val="Glava"/>
              <w:tabs>
                <w:tab w:val="left" w:pos="708"/>
              </w:tabs>
              <w:jc w:val="both"/>
              <w:rPr>
                <w:i w:val="0"/>
                <w:sz w:val="48"/>
                <w:szCs w:val="48"/>
              </w:rPr>
            </w:pPr>
          </w:p>
        </w:tc>
      </w:tr>
      <w:tr w:rsidR="00035B2B" w14:paraId="4317D80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A95C00B"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7DF535A4" w14:textId="77777777" w:rsidR="00035B2B" w:rsidRDefault="00035B2B">
            <w:pPr>
              <w:pStyle w:val="Glava"/>
              <w:tabs>
                <w:tab w:val="left" w:pos="708"/>
              </w:tabs>
              <w:jc w:val="both"/>
              <w:rPr>
                <w:i w:val="0"/>
                <w:sz w:val="48"/>
                <w:szCs w:val="48"/>
              </w:rPr>
            </w:pPr>
          </w:p>
        </w:tc>
      </w:tr>
      <w:tr w:rsidR="00035B2B" w14:paraId="6F16F00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4C668EC"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4AB3CEF2" w14:textId="77777777" w:rsidR="00035B2B" w:rsidRDefault="00035B2B">
            <w:pPr>
              <w:pStyle w:val="Glava"/>
              <w:tabs>
                <w:tab w:val="left" w:pos="708"/>
              </w:tabs>
              <w:jc w:val="both"/>
              <w:rPr>
                <w:i w:val="0"/>
                <w:sz w:val="48"/>
                <w:szCs w:val="48"/>
              </w:rPr>
            </w:pPr>
          </w:p>
        </w:tc>
      </w:tr>
      <w:tr w:rsidR="00035B2B" w14:paraId="3F3A1C3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E024B40"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190DBDE1" w14:textId="77777777" w:rsidR="00035B2B" w:rsidRDefault="00035B2B">
            <w:pPr>
              <w:pStyle w:val="Glava"/>
              <w:tabs>
                <w:tab w:val="left" w:pos="708"/>
              </w:tabs>
              <w:jc w:val="both"/>
              <w:rPr>
                <w:i w:val="0"/>
                <w:sz w:val="48"/>
                <w:szCs w:val="48"/>
              </w:rPr>
            </w:pPr>
          </w:p>
        </w:tc>
      </w:tr>
      <w:tr w:rsidR="00035B2B" w14:paraId="10551E6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359E5D1"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1AD2495C" w14:textId="77777777" w:rsidR="00035B2B" w:rsidRDefault="00035B2B">
            <w:pPr>
              <w:pStyle w:val="Glava"/>
              <w:tabs>
                <w:tab w:val="left" w:pos="708"/>
              </w:tabs>
              <w:jc w:val="both"/>
              <w:rPr>
                <w:i w:val="0"/>
                <w:sz w:val="48"/>
                <w:szCs w:val="48"/>
              </w:rPr>
            </w:pPr>
          </w:p>
        </w:tc>
      </w:tr>
      <w:tr w:rsidR="00035B2B" w14:paraId="4F2B0225"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C7AF516"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041906EA" w14:textId="77777777" w:rsidR="00035B2B" w:rsidRDefault="00035B2B">
            <w:pPr>
              <w:pStyle w:val="Glava"/>
              <w:tabs>
                <w:tab w:val="left" w:pos="708"/>
              </w:tabs>
              <w:jc w:val="both"/>
              <w:rPr>
                <w:i w:val="0"/>
                <w:sz w:val="48"/>
                <w:szCs w:val="48"/>
              </w:rPr>
            </w:pPr>
          </w:p>
        </w:tc>
      </w:tr>
      <w:tr w:rsidR="00035B2B" w14:paraId="4CF65266"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FFE15B1"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1192EF63" w14:textId="77777777" w:rsidR="00035B2B" w:rsidRDefault="00035B2B">
            <w:pPr>
              <w:pStyle w:val="Glava"/>
              <w:tabs>
                <w:tab w:val="left" w:pos="708"/>
              </w:tabs>
              <w:jc w:val="both"/>
              <w:rPr>
                <w:i w:val="0"/>
                <w:sz w:val="48"/>
                <w:szCs w:val="48"/>
              </w:rPr>
            </w:pPr>
          </w:p>
        </w:tc>
      </w:tr>
      <w:tr w:rsidR="00035B2B" w14:paraId="126656A4"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0C3FE0E"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19F62140" w14:textId="77777777" w:rsidR="00035B2B" w:rsidRDefault="00035B2B">
            <w:pPr>
              <w:pStyle w:val="Glava"/>
              <w:tabs>
                <w:tab w:val="left" w:pos="708"/>
              </w:tabs>
              <w:jc w:val="both"/>
              <w:rPr>
                <w:i w:val="0"/>
                <w:sz w:val="48"/>
                <w:szCs w:val="48"/>
              </w:rPr>
            </w:pPr>
          </w:p>
        </w:tc>
      </w:tr>
    </w:tbl>
    <w:p w14:paraId="7B168281" w14:textId="77777777" w:rsidR="00035B2B" w:rsidRDefault="00035B2B" w:rsidP="00035B2B">
      <w:pPr>
        <w:pStyle w:val="Glava"/>
        <w:tabs>
          <w:tab w:val="left" w:pos="708"/>
        </w:tabs>
        <w:jc w:val="both"/>
        <w:rPr>
          <w:i w:val="0"/>
          <w:sz w:val="22"/>
          <w:szCs w:val="22"/>
        </w:rPr>
      </w:pPr>
    </w:p>
    <w:p w14:paraId="29998028" w14:textId="77777777" w:rsidR="00035B2B" w:rsidRDefault="00035B2B" w:rsidP="00035B2B">
      <w:pPr>
        <w:pStyle w:val="Glava"/>
        <w:tabs>
          <w:tab w:val="left" w:pos="708"/>
        </w:tabs>
        <w:jc w:val="both"/>
        <w:rPr>
          <w:i w:val="0"/>
          <w:sz w:val="22"/>
          <w:szCs w:val="22"/>
        </w:rPr>
      </w:pPr>
    </w:p>
    <w:p w14:paraId="00D64A96" w14:textId="77777777" w:rsidR="00035B2B" w:rsidRDefault="00035B2B" w:rsidP="00035B2B">
      <w:pPr>
        <w:pStyle w:val="Glava"/>
        <w:tabs>
          <w:tab w:val="left" w:pos="708"/>
        </w:tabs>
        <w:jc w:val="both"/>
        <w:rPr>
          <w:i w:val="0"/>
          <w:sz w:val="22"/>
          <w:szCs w:val="22"/>
        </w:rPr>
      </w:pPr>
    </w:p>
    <w:p w14:paraId="37F81DFB" w14:textId="77777777" w:rsidR="00035B2B" w:rsidRDefault="00035B2B" w:rsidP="00035B2B">
      <w:pPr>
        <w:pStyle w:val="Glava"/>
        <w:tabs>
          <w:tab w:val="left" w:pos="708"/>
        </w:tabs>
        <w:jc w:val="both"/>
        <w:rPr>
          <w:i w:val="0"/>
          <w:sz w:val="22"/>
          <w:szCs w:val="22"/>
        </w:rPr>
      </w:pPr>
    </w:p>
    <w:p w14:paraId="44A2F695"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3A0EBBF2" w14:textId="77777777" w:rsidTr="0000665F">
        <w:tc>
          <w:tcPr>
            <w:tcW w:w="1601" w:type="dxa"/>
            <w:hideMark/>
          </w:tcPr>
          <w:p w14:paraId="3ADA939C"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6E5DAD92" w14:textId="77777777" w:rsidR="00035B2B" w:rsidRDefault="00035B2B">
            <w:pPr>
              <w:pStyle w:val="Glava"/>
              <w:tabs>
                <w:tab w:val="left" w:pos="708"/>
              </w:tabs>
              <w:jc w:val="both"/>
              <w:rPr>
                <w:i w:val="0"/>
                <w:sz w:val="22"/>
                <w:szCs w:val="22"/>
              </w:rPr>
            </w:pPr>
          </w:p>
        </w:tc>
        <w:tc>
          <w:tcPr>
            <w:tcW w:w="532" w:type="dxa"/>
          </w:tcPr>
          <w:p w14:paraId="1AD8BB71" w14:textId="77777777" w:rsidR="00035B2B" w:rsidRDefault="00035B2B">
            <w:pPr>
              <w:pStyle w:val="Glava"/>
              <w:tabs>
                <w:tab w:val="left" w:pos="708"/>
              </w:tabs>
              <w:jc w:val="both"/>
              <w:rPr>
                <w:i w:val="0"/>
                <w:sz w:val="22"/>
                <w:szCs w:val="22"/>
              </w:rPr>
            </w:pPr>
          </w:p>
        </w:tc>
        <w:tc>
          <w:tcPr>
            <w:tcW w:w="1402" w:type="dxa"/>
            <w:hideMark/>
          </w:tcPr>
          <w:p w14:paraId="079BAC34"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7A2A0BAC" w14:textId="77777777" w:rsidR="00035B2B" w:rsidRDefault="00035B2B">
            <w:pPr>
              <w:pStyle w:val="Glava"/>
              <w:tabs>
                <w:tab w:val="left" w:pos="708"/>
              </w:tabs>
              <w:jc w:val="both"/>
              <w:rPr>
                <w:i w:val="0"/>
                <w:sz w:val="22"/>
                <w:szCs w:val="22"/>
              </w:rPr>
            </w:pPr>
          </w:p>
        </w:tc>
      </w:tr>
      <w:tr w:rsidR="00035B2B" w14:paraId="1435C501" w14:textId="77777777" w:rsidTr="0000665F">
        <w:tc>
          <w:tcPr>
            <w:tcW w:w="1601" w:type="dxa"/>
          </w:tcPr>
          <w:p w14:paraId="624D137F"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41F1CE25" w14:textId="77777777" w:rsidR="00035B2B" w:rsidRDefault="00035B2B">
            <w:pPr>
              <w:pStyle w:val="Glava"/>
              <w:tabs>
                <w:tab w:val="left" w:pos="708"/>
              </w:tabs>
              <w:jc w:val="both"/>
              <w:rPr>
                <w:i w:val="0"/>
                <w:sz w:val="16"/>
                <w:szCs w:val="16"/>
              </w:rPr>
            </w:pPr>
          </w:p>
        </w:tc>
        <w:tc>
          <w:tcPr>
            <w:tcW w:w="532" w:type="dxa"/>
          </w:tcPr>
          <w:p w14:paraId="747E4791" w14:textId="77777777" w:rsidR="00035B2B" w:rsidRDefault="00035B2B">
            <w:pPr>
              <w:pStyle w:val="Glava"/>
              <w:tabs>
                <w:tab w:val="left" w:pos="708"/>
              </w:tabs>
              <w:jc w:val="both"/>
              <w:rPr>
                <w:i w:val="0"/>
                <w:sz w:val="16"/>
                <w:szCs w:val="16"/>
              </w:rPr>
            </w:pPr>
          </w:p>
        </w:tc>
        <w:tc>
          <w:tcPr>
            <w:tcW w:w="1754" w:type="dxa"/>
            <w:gridSpan w:val="2"/>
          </w:tcPr>
          <w:p w14:paraId="2B8C759F"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468916A0" w14:textId="77777777" w:rsidR="00035B2B" w:rsidRDefault="00035B2B">
            <w:pPr>
              <w:pStyle w:val="Glava"/>
              <w:tabs>
                <w:tab w:val="left" w:pos="708"/>
              </w:tabs>
              <w:jc w:val="both"/>
              <w:rPr>
                <w:i w:val="0"/>
                <w:sz w:val="16"/>
                <w:szCs w:val="16"/>
              </w:rPr>
            </w:pPr>
          </w:p>
        </w:tc>
      </w:tr>
      <w:tr w:rsidR="00035B2B" w14:paraId="1BFA5EA6" w14:textId="77777777" w:rsidTr="0000665F">
        <w:tc>
          <w:tcPr>
            <w:tcW w:w="1601" w:type="dxa"/>
          </w:tcPr>
          <w:p w14:paraId="6DD378C6" w14:textId="77777777" w:rsidR="00035B2B" w:rsidRDefault="00035B2B">
            <w:pPr>
              <w:pStyle w:val="Glava"/>
              <w:tabs>
                <w:tab w:val="left" w:pos="708"/>
              </w:tabs>
              <w:jc w:val="both"/>
              <w:rPr>
                <w:i w:val="0"/>
                <w:sz w:val="22"/>
                <w:szCs w:val="22"/>
              </w:rPr>
            </w:pPr>
          </w:p>
        </w:tc>
        <w:tc>
          <w:tcPr>
            <w:tcW w:w="1761" w:type="dxa"/>
          </w:tcPr>
          <w:p w14:paraId="64CD33B9" w14:textId="77777777" w:rsidR="00035B2B" w:rsidRDefault="00035B2B">
            <w:pPr>
              <w:pStyle w:val="Glava"/>
              <w:tabs>
                <w:tab w:val="left" w:pos="708"/>
              </w:tabs>
              <w:jc w:val="both"/>
              <w:rPr>
                <w:i w:val="0"/>
                <w:sz w:val="22"/>
                <w:szCs w:val="22"/>
              </w:rPr>
            </w:pPr>
          </w:p>
        </w:tc>
        <w:tc>
          <w:tcPr>
            <w:tcW w:w="532" w:type="dxa"/>
          </w:tcPr>
          <w:p w14:paraId="2F461A59" w14:textId="77777777" w:rsidR="00035B2B" w:rsidRDefault="00035B2B">
            <w:pPr>
              <w:pStyle w:val="Glava"/>
              <w:tabs>
                <w:tab w:val="left" w:pos="708"/>
              </w:tabs>
              <w:jc w:val="both"/>
              <w:rPr>
                <w:i w:val="0"/>
                <w:sz w:val="22"/>
                <w:szCs w:val="22"/>
              </w:rPr>
            </w:pPr>
          </w:p>
        </w:tc>
        <w:tc>
          <w:tcPr>
            <w:tcW w:w="1754" w:type="dxa"/>
            <w:gridSpan w:val="2"/>
            <w:hideMark/>
          </w:tcPr>
          <w:p w14:paraId="2F6D8F84"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192783DC" w14:textId="77777777" w:rsidR="00035B2B" w:rsidRDefault="00035B2B">
            <w:pPr>
              <w:pStyle w:val="Glava"/>
              <w:tabs>
                <w:tab w:val="left" w:pos="708"/>
              </w:tabs>
              <w:jc w:val="both"/>
              <w:rPr>
                <w:i w:val="0"/>
                <w:sz w:val="22"/>
                <w:szCs w:val="22"/>
              </w:rPr>
            </w:pPr>
          </w:p>
        </w:tc>
      </w:tr>
    </w:tbl>
    <w:p w14:paraId="6F0DC3F8" w14:textId="77777777" w:rsidR="00035B2B" w:rsidRDefault="00035B2B" w:rsidP="00035B2B">
      <w:pPr>
        <w:pStyle w:val="Glava"/>
        <w:tabs>
          <w:tab w:val="left" w:pos="708"/>
        </w:tabs>
        <w:jc w:val="both"/>
        <w:rPr>
          <w:i w:val="0"/>
          <w:sz w:val="22"/>
          <w:szCs w:val="22"/>
        </w:rPr>
      </w:pPr>
    </w:p>
    <w:p w14:paraId="7E23EDBC" w14:textId="77777777" w:rsidR="00035B2B" w:rsidRDefault="00035B2B" w:rsidP="00035B2B">
      <w:pPr>
        <w:pStyle w:val="Glava"/>
        <w:tabs>
          <w:tab w:val="left" w:pos="708"/>
        </w:tabs>
        <w:jc w:val="both"/>
        <w:rPr>
          <w:i w:val="0"/>
          <w:sz w:val="22"/>
          <w:szCs w:val="22"/>
        </w:rPr>
      </w:pPr>
    </w:p>
    <w:p w14:paraId="4364542F" w14:textId="77777777" w:rsidR="00035B2B" w:rsidRDefault="00035B2B" w:rsidP="00035B2B">
      <w:pPr>
        <w:pStyle w:val="Glava"/>
        <w:tabs>
          <w:tab w:val="left" w:pos="708"/>
        </w:tabs>
        <w:jc w:val="both"/>
        <w:rPr>
          <w:i w:val="0"/>
          <w:sz w:val="22"/>
          <w:szCs w:val="22"/>
        </w:rPr>
      </w:pPr>
    </w:p>
    <w:p w14:paraId="7AFE77E5" w14:textId="77777777" w:rsidR="00035B2B" w:rsidRDefault="00035B2B" w:rsidP="0000665F">
      <w:pPr>
        <w:pStyle w:val="Glava"/>
        <w:tabs>
          <w:tab w:val="left" w:pos="708"/>
        </w:tabs>
        <w:ind w:left="1020"/>
        <w:jc w:val="both"/>
        <w:rPr>
          <w:i w:val="0"/>
          <w:sz w:val="22"/>
          <w:szCs w:val="22"/>
        </w:rPr>
      </w:pPr>
      <w:r>
        <w:rPr>
          <w:i w:val="0"/>
          <w:sz w:val="22"/>
          <w:szCs w:val="22"/>
        </w:rPr>
        <w:t>V primeru večjega števila podizvajalcev se obrazec fotokopira.</w:t>
      </w:r>
    </w:p>
    <w:p w14:paraId="0F4A90D1" w14:textId="77777777" w:rsidR="00035B2B" w:rsidRDefault="00035B2B" w:rsidP="00035B2B">
      <w:pPr>
        <w:pStyle w:val="Glava"/>
        <w:tabs>
          <w:tab w:val="left" w:pos="708"/>
        </w:tabs>
        <w:ind w:left="1080"/>
        <w:jc w:val="both"/>
        <w:rPr>
          <w:i w:val="0"/>
          <w:sz w:val="22"/>
          <w:szCs w:val="22"/>
        </w:rPr>
      </w:pPr>
    </w:p>
    <w:p w14:paraId="3AA268E2" w14:textId="77777777" w:rsidR="00035B2B" w:rsidRDefault="00035B2B" w:rsidP="00035B2B">
      <w:pPr>
        <w:pStyle w:val="Glava"/>
        <w:tabs>
          <w:tab w:val="left" w:pos="708"/>
        </w:tabs>
        <w:ind w:left="1080"/>
        <w:jc w:val="both"/>
        <w:rPr>
          <w:i w:val="0"/>
          <w:sz w:val="22"/>
          <w:szCs w:val="22"/>
        </w:rPr>
      </w:pPr>
    </w:p>
    <w:p w14:paraId="039E8078" w14:textId="77777777" w:rsidR="00035B2B" w:rsidRDefault="00035B2B" w:rsidP="00035B2B">
      <w:pPr>
        <w:pStyle w:val="Glava"/>
        <w:tabs>
          <w:tab w:val="left" w:pos="708"/>
        </w:tabs>
        <w:ind w:left="1080"/>
        <w:jc w:val="both"/>
        <w:rPr>
          <w:i w:val="0"/>
          <w:sz w:val="22"/>
          <w:szCs w:val="22"/>
        </w:rPr>
      </w:pPr>
    </w:p>
    <w:p w14:paraId="72B33151" w14:textId="77777777" w:rsidR="00035B2B" w:rsidRDefault="00035B2B" w:rsidP="00035B2B">
      <w:pPr>
        <w:pStyle w:val="Glava"/>
        <w:tabs>
          <w:tab w:val="left" w:pos="708"/>
        </w:tabs>
        <w:ind w:left="1080"/>
        <w:jc w:val="both"/>
        <w:rPr>
          <w:i w:val="0"/>
          <w:sz w:val="22"/>
          <w:szCs w:val="22"/>
        </w:rPr>
      </w:pPr>
    </w:p>
    <w:p w14:paraId="5F77D354" w14:textId="77777777" w:rsidR="00035B2B" w:rsidRDefault="00035B2B" w:rsidP="00035B2B">
      <w:pPr>
        <w:pStyle w:val="Glava"/>
        <w:tabs>
          <w:tab w:val="left" w:pos="708"/>
        </w:tabs>
        <w:ind w:left="1080"/>
        <w:jc w:val="both"/>
        <w:rPr>
          <w:i w:val="0"/>
          <w:sz w:val="22"/>
          <w:szCs w:val="22"/>
        </w:rPr>
      </w:pPr>
    </w:p>
    <w:p w14:paraId="12F334BB" w14:textId="77777777" w:rsidR="00035B2B" w:rsidRDefault="00035B2B" w:rsidP="00035B2B">
      <w:pPr>
        <w:pStyle w:val="Glava"/>
        <w:tabs>
          <w:tab w:val="left" w:pos="708"/>
        </w:tabs>
        <w:ind w:left="1080"/>
        <w:jc w:val="both"/>
        <w:rPr>
          <w:i w:val="0"/>
          <w:sz w:val="22"/>
          <w:szCs w:val="22"/>
        </w:rPr>
      </w:pPr>
    </w:p>
    <w:p w14:paraId="173A9D0A" w14:textId="77777777" w:rsidR="00035B2B" w:rsidRDefault="00035B2B" w:rsidP="00035B2B">
      <w:pPr>
        <w:pStyle w:val="Glava"/>
        <w:tabs>
          <w:tab w:val="left" w:pos="708"/>
        </w:tabs>
        <w:ind w:left="1080"/>
        <w:jc w:val="both"/>
        <w:rPr>
          <w:i w:val="0"/>
          <w:sz w:val="22"/>
          <w:szCs w:val="22"/>
        </w:rPr>
      </w:pPr>
    </w:p>
    <w:p w14:paraId="3EA73777" w14:textId="77777777" w:rsidR="00035B2B" w:rsidRDefault="00035B2B" w:rsidP="00035B2B">
      <w:pPr>
        <w:pStyle w:val="Glava"/>
        <w:tabs>
          <w:tab w:val="left" w:pos="708"/>
        </w:tabs>
        <w:ind w:left="1080"/>
        <w:jc w:val="both"/>
        <w:rPr>
          <w:i w:val="0"/>
          <w:sz w:val="22"/>
          <w:szCs w:val="22"/>
        </w:rPr>
      </w:pPr>
    </w:p>
    <w:p w14:paraId="300797DD" w14:textId="77777777" w:rsidR="00035B2B" w:rsidRDefault="00035B2B" w:rsidP="00035B2B">
      <w:pPr>
        <w:pStyle w:val="Glava"/>
        <w:tabs>
          <w:tab w:val="left" w:pos="708"/>
        </w:tabs>
        <w:ind w:left="1080"/>
        <w:jc w:val="both"/>
        <w:rPr>
          <w:i w:val="0"/>
          <w:sz w:val="22"/>
          <w:szCs w:val="22"/>
        </w:rPr>
      </w:pPr>
    </w:p>
    <w:p w14:paraId="2E59C5A3" w14:textId="77777777" w:rsidR="00035B2B" w:rsidRDefault="00035B2B" w:rsidP="00035B2B">
      <w:pPr>
        <w:pStyle w:val="Glava"/>
        <w:tabs>
          <w:tab w:val="left" w:pos="708"/>
        </w:tabs>
        <w:ind w:left="1080"/>
        <w:jc w:val="both"/>
        <w:rPr>
          <w:i w:val="0"/>
          <w:sz w:val="22"/>
          <w:szCs w:val="22"/>
        </w:rPr>
      </w:pPr>
    </w:p>
    <w:p w14:paraId="44FFDB93" w14:textId="77777777" w:rsidR="00035B2B" w:rsidRDefault="00035B2B" w:rsidP="00035B2B">
      <w:pPr>
        <w:pStyle w:val="Glava"/>
        <w:tabs>
          <w:tab w:val="left" w:pos="708"/>
        </w:tabs>
        <w:ind w:left="1080"/>
        <w:jc w:val="both"/>
        <w:rPr>
          <w:i w:val="0"/>
          <w:sz w:val="22"/>
          <w:szCs w:val="22"/>
        </w:rPr>
      </w:pPr>
    </w:p>
    <w:p w14:paraId="62C876D3" w14:textId="77777777" w:rsidR="00035B2B" w:rsidRDefault="00AF423B" w:rsidP="00035B2B">
      <w:pPr>
        <w:ind w:left="1080"/>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 a</w:t>
      </w:r>
    </w:p>
    <w:p w14:paraId="3F83609B" w14:textId="77777777" w:rsidR="00035B2B" w:rsidRDefault="00035B2B" w:rsidP="00035B2B">
      <w:pPr>
        <w:ind w:left="1080"/>
        <w:jc w:val="center"/>
        <w:rPr>
          <w:i w:val="0"/>
          <w:sz w:val="22"/>
          <w:szCs w:val="22"/>
        </w:rPr>
      </w:pPr>
    </w:p>
    <w:p w14:paraId="2E1DFFFD" w14:textId="77777777" w:rsidR="00035B2B" w:rsidRDefault="00035B2B" w:rsidP="00035B2B">
      <w:pPr>
        <w:ind w:left="1080"/>
        <w:jc w:val="center"/>
        <w:rPr>
          <w:i w:val="0"/>
          <w:sz w:val="22"/>
          <w:szCs w:val="22"/>
        </w:rPr>
      </w:pPr>
    </w:p>
    <w:p w14:paraId="4FF2530B" w14:textId="77777777" w:rsidR="00035B2B" w:rsidRDefault="00035B2B" w:rsidP="00035B2B">
      <w:pPr>
        <w:ind w:left="1080"/>
        <w:jc w:val="center"/>
        <w:rPr>
          <w:i w:val="0"/>
          <w:sz w:val="22"/>
          <w:szCs w:val="22"/>
        </w:rPr>
      </w:pPr>
    </w:p>
    <w:p w14:paraId="1E68A770" w14:textId="77777777" w:rsidR="00035B2B" w:rsidRDefault="00035B2B" w:rsidP="00035B2B">
      <w:pPr>
        <w:ind w:left="1080"/>
        <w:jc w:val="center"/>
        <w:rPr>
          <w:i w:val="0"/>
          <w:sz w:val="22"/>
          <w:szCs w:val="22"/>
        </w:rPr>
      </w:pPr>
    </w:p>
    <w:p w14:paraId="2FEC3061" w14:textId="77777777" w:rsidR="00035B2B" w:rsidRDefault="00035B2B" w:rsidP="00035B2B">
      <w:pPr>
        <w:ind w:left="1080"/>
        <w:jc w:val="center"/>
        <w:rPr>
          <w:i w:val="0"/>
          <w:sz w:val="22"/>
          <w:szCs w:val="22"/>
        </w:rPr>
      </w:pPr>
    </w:p>
    <w:p w14:paraId="1308D807" w14:textId="77777777" w:rsidR="00035B2B" w:rsidRPr="00B2007E" w:rsidRDefault="00B2007E" w:rsidP="00035B2B">
      <w:pPr>
        <w:spacing w:before="240" w:after="60"/>
        <w:ind w:left="1080"/>
        <w:jc w:val="center"/>
        <w:outlineLvl w:val="6"/>
        <w:rPr>
          <w:b/>
          <w:i w:val="0"/>
          <w:sz w:val="28"/>
          <w:szCs w:val="32"/>
        </w:rPr>
      </w:pPr>
      <w:r>
        <w:rPr>
          <w:b/>
          <w:i w:val="0"/>
          <w:sz w:val="28"/>
          <w:szCs w:val="32"/>
        </w:rPr>
        <w:t xml:space="preserve">IZRECNA </w:t>
      </w:r>
      <w:r w:rsidR="00035B2B" w:rsidRPr="00B2007E">
        <w:rPr>
          <w:b/>
          <w:i w:val="0"/>
          <w:sz w:val="28"/>
          <w:szCs w:val="32"/>
        </w:rPr>
        <w:t>ZAHTEVA PODIZVAJALCA ZA NEPOSREDNO PLAČILO</w:t>
      </w:r>
    </w:p>
    <w:p w14:paraId="55542F67" w14:textId="77777777" w:rsidR="00035B2B" w:rsidRDefault="00035B2B" w:rsidP="00035B2B">
      <w:pPr>
        <w:ind w:left="1080"/>
        <w:rPr>
          <w:i w:val="0"/>
          <w:sz w:val="22"/>
          <w:szCs w:val="22"/>
        </w:rPr>
      </w:pPr>
    </w:p>
    <w:p w14:paraId="19AB585D" w14:textId="77777777" w:rsidR="00035B2B" w:rsidRDefault="00035B2B" w:rsidP="00035B2B">
      <w:pPr>
        <w:ind w:left="1080"/>
        <w:rPr>
          <w:i w:val="0"/>
          <w:sz w:val="22"/>
          <w:szCs w:val="22"/>
        </w:rPr>
      </w:pPr>
    </w:p>
    <w:p w14:paraId="5D69A85F" w14:textId="08856551"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Vrtcu </w:t>
      </w:r>
      <w:r w:rsidR="00AB5A14">
        <w:rPr>
          <w:b/>
          <w:i w:val="0"/>
          <w:sz w:val="22"/>
          <w:szCs w:val="22"/>
        </w:rPr>
        <w:t>Pedenjped</w:t>
      </w:r>
      <w:r w:rsidR="00C46A63">
        <w:rPr>
          <w:b/>
          <w:i w:val="0"/>
          <w:sz w:val="22"/>
          <w:szCs w:val="22"/>
        </w:rPr>
        <w:t xml:space="preserve"> </w:t>
      </w:r>
      <w:r w:rsidR="00023AF9">
        <w:rPr>
          <w:b/>
          <w:i w:val="0"/>
          <w:sz w:val="22"/>
          <w:szCs w:val="22"/>
        </w:rPr>
        <w:t xml:space="preserve"> </w:t>
      </w:r>
      <w:r w:rsidR="00C46A63" w:rsidRPr="000C3D61">
        <w:rPr>
          <w:b/>
          <w:i w:val="0"/>
          <w:color w:val="000000" w:themeColor="text1"/>
          <w:sz w:val="22"/>
          <w:szCs w:val="22"/>
        </w:rPr>
        <w:t xml:space="preserve">za obdobje </w:t>
      </w:r>
      <w:r w:rsidR="00FA472F">
        <w:rPr>
          <w:b/>
          <w:i w:val="0"/>
          <w:color w:val="000000" w:themeColor="text1"/>
          <w:sz w:val="22"/>
          <w:szCs w:val="22"/>
        </w:rPr>
        <w:t>dveh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396D3461" w14:textId="77777777" w:rsidR="00035B2B" w:rsidRDefault="00035B2B" w:rsidP="00035B2B">
      <w:pPr>
        <w:jc w:val="right"/>
        <w:rPr>
          <w:b/>
          <w:i w:val="0"/>
          <w:sz w:val="22"/>
          <w:szCs w:val="22"/>
        </w:rPr>
      </w:pPr>
    </w:p>
    <w:p w14:paraId="2D7F4E59" w14:textId="77777777" w:rsidR="00035B2B" w:rsidRDefault="00035B2B" w:rsidP="00035B2B">
      <w:pPr>
        <w:jc w:val="right"/>
        <w:rPr>
          <w:b/>
          <w:i w:val="0"/>
          <w:sz w:val="22"/>
          <w:szCs w:val="22"/>
        </w:rPr>
      </w:pPr>
    </w:p>
    <w:p w14:paraId="07ED6F66" w14:textId="77777777" w:rsidR="00035B2B" w:rsidRDefault="00035B2B" w:rsidP="00035B2B">
      <w:pPr>
        <w:jc w:val="right"/>
        <w:rPr>
          <w:b/>
          <w:i w:val="0"/>
          <w:sz w:val="22"/>
          <w:szCs w:val="22"/>
        </w:rPr>
      </w:pPr>
    </w:p>
    <w:p w14:paraId="3AD73EF9"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6E97A2A8" w14:textId="77777777" w:rsidR="00035B2B" w:rsidRDefault="00035B2B" w:rsidP="00035B2B">
      <w:pPr>
        <w:ind w:left="1080"/>
        <w:jc w:val="both"/>
        <w:rPr>
          <w:i w:val="0"/>
          <w:sz w:val="22"/>
          <w:szCs w:val="22"/>
        </w:rPr>
      </w:pPr>
    </w:p>
    <w:p w14:paraId="4A47FCD1" w14:textId="77777777" w:rsidR="00035B2B" w:rsidRDefault="00035B2B" w:rsidP="00035B2B">
      <w:pPr>
        <w:ind w:left="1080"/>
        <w:jc w:val="both"/>
        <w:rPr>
          <w:i w:val="0"/>
          <w:sz w:val="22"/>
          <w:szCs w:val="22"/>
        </w:rPr>
      </w:pPr>
    </w:p>
    <w:p w14:paraId="46BACC72" w14:textId="77777777" w:rsidR="00035B2B" w:rsidRDefault="00035B2B" w:rsidP="00035B2B">
      <w:pPr>
        <w:ind w:left="1080"/>
        <w:jc w:val="both"/>
        <w:rPr>
          <w:i w:val="0"/>
          <w:sz w:val="22"/>
          <w:szCs w:val="22"/>
        </w:rPr>
      </w:pPr>
    </w:p>
    <w:p w14:paraId="0742082F" w14:textId="77777777" w:rsidR="00035B2B" w:rsidRDefault="00035B2B" w:rsidP="00035B2B">
      <w:pPr>
        <w:ind w:left="1080"/>
        <w:jc w:val="both"/>
        <w:rPr>
          <w:i w:val="0"/>
          <w:sz w:val="22"/>
          <w:szCs w:val="22"/>
        </w:rPr>
      </w:pPr>
    </w:p>
    <w:p w14:paraId="0B40B397" w14:textId="77777777" w:rsidR="00035B2B" w:rsidRDefault="00035B2B" w:rsidP="00035B2B">
      <w:pPr>
        <w:ind w:left="1080"/>
        <w:jc w:val="both"/>
        <w:rPr>
          <w:i w:val="0"/>
          <w:sz w:val="22"/>
          <w:szCs w:val="22"/>
        </w:rPr>
      </w:pPr>
    </w:p>
    <w:p w14:paraId="4C366A64" w14:textId="77777777" w:rsidR="00035B2B" w:rsidRDefault="00035B2B" w:rsidP="00035B2B">
      <w:pPr>
        <w:ind w:left="1080"/>
        <w:jc w:val="both"/>
        <w:rPr>
          <w:i w:val="0"/>
          <w:sz w:val="22"/>
          <w:szCs w:val="22"/>
        </w:rPr>
      </w:pPr>
    </w:p>
    <w:p w14:paraId="5E9C638E" w14:textId="77777777" w:rsidR="00035B2B" w:rsidRDefault="00035B2B" w:rsidP="00035B2B">
      <w:pPr>
        <w:ind w:left="1080"/>
        <w:jc w:val="both"/>
        <w:rPr>
          <w:i w:val="0"/>
          <w:sz w:val="22"/>
          <w:szCs w:val="22"/>
        </w:rPr>
      </w:pPr>
    </w:p>
    <w:p w14:paraId="30A427A3" w14:textId="77777777" w:rsidR="00035B2B" w:rsidRDefault="00035B2B" w:rsidP="00035B2B">
      <w:pPr>
        <w:ind w:left="1080"/>
        <w:jc w:val="both"/>
        <w:rPr>
          <w:i w:val="0"/>
          <w:sz w:val="22"/>
          <w:szCs w:val="22"/>
        </w:rPr>
      </w:pPr>
    </w:p>
    <w:p w14:paraId="24916505" w14:textId="77777777" w:rsidR="00035B2B" w:rsidRDefault="00035B2B" w:rsidP="00035B2B">
      <w:pPr>
        <w:ind w:left="1080"/>
        <w:jc w:val="both"/>
        <w:rPr>
          <w:i w:val="0"/>
          <w:sz w:val="22"/>
          <w:szCs w:val="22"/>
        </w:rPr>
      </w:pPr>
    </w:p>
    <w:p w14:paraId="78DD2B42" w14:textId="77777777" w:rsidR="00035B2B" w:rsidRDefault="00035B2B" w:rsidP="00035B2B">
      <w:pPr>
        <w:ind w:left="1080"/>
        <w:jc w:val="both"/>
        <w:rPr>
          <w:i w:val="0"/>
          <w:sz w:val="22"/>
          <w:szCs w:val="22"/>
        </w:rPr>
      </w:pPr>
    </w:p>
    <w:p w14:paraId="57D176E4" w14:textId="77777777" w:rsidR="00035B2B" w:rsidRDefault="00035B2B" w:rsidP="00035B2B">
      <w:pPr>
        <w:ind w:left="1080"/>
        <w:jc w:val="both"/>
        <w:rPr>
          <w:i w:val="0"/>
          <w:sz w:val="22"/>
          <w:szCs w:val="22"/>
        </w:rPr>
      </w:pPr>
    </w:p>
    <w:p w14:paraId="19CAE2AB" w14:textId="77777777" w:rsidR="00035B2B" w:rsidRDefault="00035B2B" w:rsidP="00035B2B">
      <w:pPr>
        <w:ind w:left="1080"/>
        <w:jc w:val="both"/>
        <w:rPr>
          <w:i w:val="0"/>
          <w:sz w:val="22"/>
          <w:szCs w:val="22"/>
        </w:rPr>
      </w:pPr>
    </w:p>
    <w:p w14:paraId="17668BCC" w14:textId="77777777" w:rsidR="00035B2B" w:rsidRDefault="00035B2B" w:rsidP="00035B2B">
      <w:pPr>
        <w:ind w:left="1080"/>
        <w:jc w:val="both"/>
        <w:rPr>
          <w:i w:val="0"/>
          <w:sz w:val="22"/>
          <w:szCs w:val="22"/>
        </w:rPr>
      </w:pPr>
    </w:p>
    <w:p w14:paraId="540DC422" w14:textId="77777777" w:rsidR="00035B2B" w:rsidRDefault="00035B2B" w:rsidP="00035B2B">
      <w:pPr>
        <w:ind w:left="1080"/>
        <w:jc w:val="both"/>
        <w:rPr>
          <w:i w:val="0"/>
          <w:sz w:val="22"/>
          <w:szCs w:val="22"/>
        </w:rPr>
      </w:pPr>
    </w:p>
    <w:p w14:paraId="2F2A40F1" w14:textId="77777777" w:rsidR="00035B2B" w:rsidRDefault="00035B2B" w:rsidP="00035B2B">
      <w:pPr>
        <w:ind w:left="1080"/>
        <w:jc w:val="both"/>
        <w:rPr>
          <w:i w:val="0"/>
          <w:sz w:val="22"/>
          <w:szCs w:val="22"/>
        </w:rPr>
      </w:pPr>
    </w:p>
    <w:p w14:paraId="030A294F" w14:textId="77777777" w:rsidR="00035B2B" w:rsidRDefault="00035B2B" w:rsidP="00035B2B">
      <w:pPr>
        <w:ind w:left="1080"/>
        <w:jc w:val="both"/>
        <w:rPr>
          <w:i w:val="0"/>
          <w:sz w:val="22"/>
          <w:szCs w:val="22"/>
        </w:rPr>
      </w:pPr>
    </w:p>
    <w:p w14:paraId="37DF6150" w14:textId="77777777" w:rsidR="00035B2B" w:rsidRDefault="00035B2B" w:rsidP="00035B2B">
      <w:pPr>
        <w:ind w:left="1080"/>
        <w:jc w:val="both"/>
        <w:rPr>
          <w:i w:val="0"/>
          <w:sz w:val="22"/>
          <w:szCs w:val="22"/>
        </w:rPr>
      </w:pPr>
    </w:p>
    <w:p w14:paraId="0FA51AF3" w14:textId="77777777" w:rsidR="00035B2B" w:rsidRDefault="00035B2B" w:rsidP="00035B2B">
      <w:pPr>
        <w:ind w:left="1080"/>
        <w:jc w:val="both"/>
        <w:rPr>
          <w:i w:val="0"/>
          <w:sz w:val="22"/>
          <w:szCs w:val="22"/>
        </w:rPr>
      </w:pPr>
    </w:p>
    <w:p w14:paraId="4C07A170" w14:textId="77777777" w:rsidR="00035B2B" w:rsidRDefault="00035B2B" w:rsidP="00035B2B">
      <w:pPr>
        <w:ind w:left="1080"/>
        <w:jc w:val="both"/>
        <w:rPr>
          <w:i w:val="0"/>
          <w:sz w:val="22"/>
          <w:szCs w:val="22"/>
        </w:rPr>
      </w:pPr>
    </w:p>
    <w:p w14:paraId="5BC91243" w14:textId="77777777" w:rsidR="00035B2B" w:rsidRDefault="00035B2B" w:rsidP="00035B2B">
      <w:pPr>
        <w:ind w:left="1080"/>
        <w:jc w:val="both"/>
        <w:rPr>
          <w:i w:val="0"/>
          <w:sz w:val="22"/>
          <w:szCs w:val="22"/>
        </w:rPr>
      </w:pPr>
    </w:p>
    <w:p w14:paraId="4BCE869B" w14:textId="77777777" w:rsidR="00035B2B" w:rsidRDefault="00035B2B" w:rsidP="00035B2B">
      <w:pPr>
        <w:ind w:left="1080"/>
        <w:jc w:val="both"/>
        <w:rPr>
          <w:i w:val="0"/>
          <w:sz w:val="22"/>
          <w:szCs w:val="22"/>
        </w:rPr>
      </w:pPr>
    </w:p>
    <w:p w14:paraId="4D0EC239" w14:textId="77777777" w:rsidR="00035B2B" w:rsidRDefault="00035B2B" w:rsidP="00035B2B">
      <w:pPr>
        <w:ind w:left="1080"/>
        <w:jc w:val="both"/>
        <w:rPr>
          <w:i w:val="0"/>
          <w:sz w:val="22"/>
          <w:szCs w:val="22"/>
        </w:rPr>
      </w:pPr>
    </w:p>
    <w:p w14:paraId="4A3DDD59" w14:textId="77777777" w:rsidR="00035B2B" w:rsidRDefault="00035B2B" w:rsidP="00035B2B">
      <w:pPr>
        <w:ind w:left="1080"/>
        <w:jc w:val="both"/>
        <w:rPr>
          <w:i w:val="0"/>
          <w:sz w:val="22"/>
          <w:szCs w:val="22"/>
        </w:rPr>
      </w:pPr>
    </w:p>
    <w:p w14:paraId="4261749A" w14:textId="77777777" w:rsidR="00035B2B" w:rsidRDefault="00035B2B" w:rsidP="00035B2B">
      <w:pPr>
        <w:ind w:left="1080"/>
        <w:jc w:val="both"/>
        <w:rPr>
          <w:i w:val="0"/>
          <w:sz w:val="22"/>
          <w:szCs w:val="22"/>
        </w:rPr>
      </w:pPr>
    </w:p>
    <w:p w14:paraId="2FC3068C" w14:textId="77777777" w:rsidR="00035B2B" w:rsidRDefault="00035B2B" w:rsidP="00035B2B">
      <w:pPr>
        <w:ind w:left="1080"/>
        <w:jc w:val="both"/>
        <w:rPr>
          <w:i w:val="0"/>
          <w:sz w:val="22"/>
          <w:szCs w:val="22"/>
        </w:rPr>
      </w:pPr>
    </w:p>
    <w:p w14:paraId="67DEF117" w14:textId="77777777" w:rsidR="00035B2B" w:rsidRPr="00B2007E" w:rsidRDefault="00035B2B" w:rsidP="0000665F">
      <w:pPr>
        <w:ind w:left="1020"/>
        <w:jc w:val="both"/>
        <w:rPr>
          <w:sz w:val="28"/>
          <w:szCs w:val="22"/>
        </w:rPr>
      </w:pPr>
      <w:r w:rsidRPr="00B2007E">
        <w:rPr>
          <w:sz w:val="22"/>
          <w:szCs w:val="18"/>
        </w:rPr>
        <w:t>Obrazec se po potrebi fotokopira.</w:t>
      </w:r>
    </w:p>
    <w:p w14:paraId="6ED3DD17" w14:textId="77777777" w:rsidR="00035B2B" w:rsidRPr="00B2007E" w:rsidRDefault="00035B2B" w:rsidP="00035B2B">
      <w:pPr>
        <w:rPr>
          <w:b/>
          <w:sz w:val="28"/>
          <w:szCs w:val="22"/>
        </w:rPr>
      </w:pPr>
      <w:r w:rsidRPr="00B2007E">
        <w:rPr>
          <w:b/>
          <w:sz w:val="28"/>
          <w:szCs w:val="22"/>
        </w:rPr>
        <w:br w:type="page"/>
      </w:r>
    </w:p>
    <w:p w14:paraId="50D59E1C"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2E1F8199" w14:textId="77777777" w:rsidR="00035B2B" w:rsidRDefault="00035B2B" w:rsidP="00035B2B">
      <w:pPr>
        <w:jc w:val="both"/>
        <w:rPr>
          <w:i w:val="0"/>
          <w:sz w:val="22"/>
          <w:szCs w:val="22"/>
        </w:rPr>
      </w:pPr>
    </w:p>
    <w:p w14:paraId="09BB93DE" w14:textId="77777777" w:rsidR="00035B2B" w:rsidRDefault="00035B2B" w:rsidP="00035B2B">
      <w:pPr>
        <w:ind w:left="1080"/>
        <w:jc w:val="both"/>
        <w:rPr>
          <w:i w:val="0"/>
          <w:sz w:val="22"/>
          <w:szCs w:val="22"/>
        </w:rPr>
      </w:pPr>
    </w:p>
    <w:p w14:paraId="7C24517C" w14:textId="77777777" w:rsidR="00035B2B" w:rsidRDefault="00035B2B" w:rsidP="00035B2B">
      <w:pPr>
        <w:ind w:left="1080"/>
        <w:jc w:val="both"/>
        <w:rPr>
          <w:i w:val="0"/>
          <w:sz w:val="22"/>
          <w:szCs w:val="22"/>
        </w:rPr>
      </w:pPr>
    </w:p>
    <w:p w14:paraId="1856F7D6"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5B6E94E6" w14:textId="77777777" w:rsidR="00035B2B" w:rsidRDefault="00035B2B" w:rsidP="00035B2B">
      <w:pPr>
        <w:ind w:left="1080"/>
        <w:rPr>
          <w:i w:val="0"/>
          <w:sz w:val="22"/>
          <w:szCs w:val="22"/>
        </w:rPr>
      </w:pPr>
    </w:p>
    <w:p w14:paraId="3C531252" w14:textId="77777777" w:rsidR="00035B2B" w:rsidRDefault="00035B2B" w:rsidP="00035B2B">
      <w:pPr>
        <w:ind w:left="1080"/>
        <w:rPr>
          <w:i w:val="0"/>
          <w:sz w:val="22"/>
          <w:szCs w:val="22"/>
        </w:rPr>
      </w:pPr>
    </w:p>
    <w:p w14:paraId="59F2BAAA"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4FEFF4A8" w14:textId="77777777" w:rsidR="00035B2B" w:rsidRDefault="00035B2B" w:rsidP="00035B2B">
      <w:pPr>
        <w:ind w:left="1080"/>
        <w:rPr>
          <w:i w:val="0"/>
          <w:sz w:val="22"/>
          <w:szCs w:val="22"/>
        </w:rPr>
      </w:pPr>
    </w:p>
    <w:p w14:paraId="4389B642" w14:textId="77777777" w:rsidR="00035B2B" w:rsidRDefault="00035B2B" w:rsidP="00035B2B">
      <w:pPr>
        <w:ind w:left="1080"/>
        <w:jc w:val="right"/>
        <w:rPr>
          <w:i w:val="0"/>
          <w:sz w:val="22"/>
          <w:szCs w:val="22"/>
        </w:rPr>
      </w:pPr>
    </w:p>
    <w:p w14:paraId="1521EB07" w14:textId="77777777" w:rsidR="00035B2B" w:rsidRDefault="00035B2B" w:rsidP="00035B2B">
      <w:pPr>
        <w:ind w:left="1080"/>
        <w:jc w:val="both"/>
        <w:rPr>
          <w:i w:val="0"/>
          <w:sz w:val="22"/>
          <w:szCs w:val="22"/>
        </w:rPr>
      </w:pPr>
    </w:p>
    <w:p w14:paraId="51423858" w14:textId="77777777" w:rsidR="00035B2B" w:rsidRDefault="00035B2B" w:rsidP="00035B2B">
      <w:pPr>
        <w:ind w:left="1080"/>
        <w:jc w:val="right"/>
        <w:rPr>
          <w:i w:val="0"/>
          <w:sz w:val="22"/>
          <w:szCs w:val="22"/>
        </w:rPr>
      </w:pPr>
    </w:p>
    <w:p w14:paraId="747868C6" w14:textId="77777777" w:rsidR="00035B2B" w:rsidRDefault="00035B2B" w:rsidP="00035B2B">
      <w:pPr>
        <w:ind w:left="1080"/>
        <w:jc w:val="right"/>
        <w:rPr>
          <w:i w:val="0"/>
          <w:sz w:val="22"/>
          <w:szCs w:val="22"/>
        </w:rPr>
      </w:pPr>
    </w:p>
    <w:p w14:paraId="4A5867D8" w14:textId="77777777" w:rsidR="00035B2B" w:rsidRDefault="00035B2B" w:rsidP="00035B2B">
      <w:pPr>
        <w:ind w:left="1080"/>
        <w:jc w:val="right"/>
        <w:rPr>
          <w:i w:val="0"/>
          <w:sz w:val="22"/>
          <w:szCs w:val="22"/>
        </w:rPr>
      </w:pPr>
    </w:p>
    <w:p w14:paraId="3C94A34F" w14:textId="77777777" w:rsidR="00035B2B" w:rsidRDefault="00035B2B" w:rsidP="00035B2B">
      <w:pPr>
        <w:ind w:left="1080"/>
        <w:jc w:val="both"/>
        <w:rPr>
          <w:i w:val="0"/>
          <w:sz w:val="22"/>
          <w:szCs w:val="22"/>
        </w:rPr>
      </w:pPr>
    </w:p>
    <w:p w14:paraId="2D49DF5F" w14:textId="77777777" w:rsidR="00035B2B" w:rsidRDefault="00035B2B" w:rsidP="00035B2B">
      <w:pPr>
        <w:ind w:left="1080"/>
        <w:jc w:val="both"/>
        <w:rPr>
          <w:i w:val="0"/>
          <w:sz w:val="22"/>
          <w:szCs w:val="22"/>
        </w:rPr>
      </w:pPr>
    </w:p>
    <w:p w14:paraId="060B18E8" w14:textId="77777777" w:rsidR="00035B2B" w:rsidRDefault="00035B2B" w:rsidP="00035B2B">
      <w:pPr>
        <w:ind w:left="1080"/>
        <w:jc w:val="both"/>
        <w:rPr>
          <w:i w:val="0"/>
          <w:sz w:val="22"/>
          <w:szCs w:val="22"/>
        </w:rPr>
      </w:pPr>
    </w:p>
    <w:p w14:paraId="72C72424"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5CC26B31" w14:textId="77777777" w:rsidR="00035B2B" w:rsidRDefault="00035B2B" w:rsidP="00035B2B">
      <w:pPr>
        <w:ind w:left="1080"/>
        <w:rPr>
          <w:i w:val="0"/>
          <w:sz w:val="22"/>
          <w:szCs w:val="22"/>
        </w:rPr>
      </w:pPr>
    </w:p>
    <w:p w14:paraId="29972938" w14:textId="77777777" w:rsidR="00035B2B" w:rsidRDefault="00035B2B" w:rsidP="00035B2B">
      <w:pPr>
        <w:ind w:left="1080"/>
        <w:rPr>
          <w:i w:val="0"/>
          <w:sz w:val="22"/>
          <w:szCs w:val="22"/>
        </w:rPr>
      </w:pPr>
    </w:p>
    <w:p w14:paraId="27150AD5" w14:textId="77777777" w:rsidR="00035B2B" w:rsidRDefault="00035B2B" w:rsidP="00035B2B">
      <w:pPr>
        <w:ind w:left="1080"/>
        <w:rPr>
          <w:i w:val="0"/>
          <w:sz w:val="22"/>
          <w:szCs w:val="22"/>
        </w:rPr>
      </w:pPr>
    </w:p>
    <w:p w14:paraId="6D4D5DC6" w14:textId="77777777" w:rsidR="00035B2B" w:rsidRDefault="00035B2B" w:rsidP="00035B2B">
      <w:pPr>
        <w:ind w:left="1080"/>
        <w:rPr>
          <w:i w:val="0"/>
          <w:sz w:val="22"/>
          <w:szCs w:val="22"/>
        </w:rPr>
      </w:pPr>
    </w:p>
    <w:p w14:paraId="4C13714F" w14:textId="77777777" w:rsidR="00035B2B" w:rsidRDefault="00035B2B" w:rsidP="00035B2B">
      <w:pPr>
        <w:ind w:left="1080"/>
        <w:rPr>
          <w:i w:val="0"/>
          <w:sz w:val="22"/>
          <w:szCs w:val="22"/>
        </w:rPr>
      </w:pPr>
    </w:p>
    <w:p w14:paraId="20EED19F" w14:textId="77777777" w:rsidR="00035B2B" w:rsidRDefault="00035B2B" w:rsidP="00035B2B">
      <w:pPr>
        <w:ind w:left="1080"/>
        <w:rPr>
          <w:i w:val="0"/>
          <w:sz w:val="22"/>
          <w:szCs w:val="22"/>
        </w:rPr>
      </w:pPr>
    </w:p>
    <w:p w14:paraId="04EC8626" w14:textId="77777777" w:rsidR="00035B2B" w:rsidRDefault="00035B2B" w:rsidP="00035B2B">
      <w:pPr>
        <w:ind w:left="1080"/>
        <w:rPr>
          <w:i w:val="0"/>
          <w:sz w:val="22"/>
          <w:szCs w:val="22"/>
        </w:rPr>
      </w:pPr>
    </w:p>
    <w:p w14:paraId="00E31AED" w14:textId="77777777" w:rsidR="00035B2B" w:rsidRDefault="00035B2B" w:rsidP="00035B2B">
      <w:pPr>
        <w:ind w:left="1080"/>
        <w:rPr>
          <w:i w:val="0"/>
          <w:sz w:val="22"/>
          <w:szCs w:val="22"/>
        </w:rPr>
      </w:pPr>
    </w:p>
    <w:p w14:paraId="238CB5A4" w14:textId="77777777" w:rsidR="00035B2B" w:rsidRDefault="00035B2B" w:rsidP="00035B2B">
      <w:pPr>
        <w:ind w:left="1080"/>
        <w:rPr>
          <w:i w:val="0"/>
          <w:sz w:val="22"/>
          <w:szCs w:val="22"/>
        </w:rPr>
      </w:pPr>
    </w:p>
    <w:p w14:paraId="68210940" w14:textId="77777777" w:rsidR="00035B2B" w:rsidRDefault="00035B2B" w:rsidP="00035B2B">
      <w:pPr>
        <w:ind w:left="1080"/>
        <w:rPr>
          <w:i w:val="0"/>
          <w:sz w:val="22"/>
          <w:szCs w:val="22"/>
        </w:rPr>
      </w:pPr>
    </w:p>
    <w:p w14:paraId="566CDC30" w14:textId="77777777" w:rsidR="00035B2B" w:rsidRDefault="00035B2B" w:rsidP="00035B2B">
      <w:pPr>
        <w:ind w:left="1080"/>
        <w:rPr>
          <w:i w:val="0"/>
          <w:sz w:val="22"/>
          <w:szCs w:val="22"/>
        </w:rPr>
      </w:pPr>
    </w:p>
    <w:p w14:paraId="2948103B" w14:textId="77777777" w:rsidR="00B2007E" w:rsidRDefault="00B2007E" w:rsidP="00035B2B">
      <w:pPr>
        <w:ind w:left="1080"/>
        <w:rPr>
          <w:i w:val="0"/>
          <w:sz w:val="22"/>
          <w:szCs w:val="22"/>
        </w:rPr>
      </w:pPr>
    </w:p>
    <w:p w14:paraId="4CA36566" w14:textId="77777777" w:rsidR="00B2007E" w:rsidRDefault="00B2007E" w:rsidP="00035B2B">
      <w:pPr>
        <w:ind w:left="1080"/>
        <w:rPr>
          <w:i w:val="0"/>
          <w:sz w:val="22"/>
          <w:szCs w:val="22"/>
        </w:rPr>
      </w:pPr>
    </w:p>
    <w:p w14:paraId="3375DC36" w14:textId="77777777" w:rsidR="00B2007E" w:rsidRDefault="00B2007E" w:rsidP="00035B2B">
      <w:pPr>
        <w:ind w:left="1080"/>
        <w:rPr>
          <w:i w:val="0"/>
          <w:sz w:val="22"/>
          <w:szCs w:val="22"/>
        </w:rPr>
      </w:pPr>
    </w:p>
    <w:p w14:paraId="4B8DDB82" w14:textId="77777777" w:rsidR="00B2007E" w:rsidRDefault="00B2007E" w:rsidP="00035B2B">
      <w:pPr>
        <w:ind w:left="1080"/>
        <w:rPr>
          <w:i w:val="0"/>
          <w:sz w:val="22"/>
          <w:szCs w:val="22"/>
        </w:rPr>
      </w:pPr>
    </w:p>
    <w:p w14:paraId="1C2AE68A" w14:textId="77777777" w:rsidR="00B2007E" w:rsidRDefault="00B2007E" w:rsidP="00035B2B">
      <w:pPr>
        <w:ind w:left="1080"/>
        <w:rPr>
          <w:i w:val="0"/>
          <w:sz w:val="22"/>
          <w:szCs w:val="22"/>
        </w:rPr>
      </w:pPr>
    </w:p>
    <w:p w14:paraId="34DB0D95" w14:textId="77777777" w:rsidR="00B2007E" w:rsidRDefault="00B2007E" w:rsidP="00035B2B">
      <w:pPr>
        <w:ind w:left="1080"/>
        <w:rPr>
          <w:i w:val="0"/>
          <w:sz w:val="22"/>
          <w:szCs w:val="22"/>
        </w:rPr>
      </w:pPr>
    </w:p>
    <w:p w14:paraId="52A4D19D" w14:textId="77777777" w:rsidR="00B2007E" w:rsidRDefault="00B2007E" w:rsidP="00035B2B">
      <w:pPr>
        <w:ind w:left="1080"/>
        <w:rPr>
          <w:i w:val="0"/>
          <w:sz w:val="22"/>
          <w:szCs w:val="22"/>
        </w:rPr>
      </w:pPr>
    </w:p>
    <w:p w14:paraId="180A4EA0" w14:textId="77777777" w:rsidR="00B2007E" w:rsidRDefault="00B2007E" w:rsidP="00035B2B">
      <w:pPr>
        <w:ind w:left="1080"/>
        <w:rPr>
          <w:i w:val="0"/>
          <w:sz w:val="22"/>
          <w:szCs w:val="22"/>
        </w:rPr>
      </w:pPr>
    </w:p>
    <w:p w14:paraId="5E771AC1" w14:textId="77777777" w:rsidR="00B2007E" w:rsidRDefault="00B2007E" w:rsidP="00035B2B">
      <w:pPr>
        <w:ind w:left="1080"/>
        <w:rPr>
          <w:i w:val="0"/>
          <w:sz w:val="22"/>
          <w:szCs w:val="22"/>
        </w:rPr>
      </w:pPr>
    </w:p>
    <w:p w14:paraId="1A4A34A8" w14:textId="77777777" w:rsidR="00035B2B" w:rsidRDefault="00035B2B" w:rsidP="00035B2B">
      <w:pPr>
        <w:rPr>
          <w:i w:val="0"/>
          <w:sz w:val="22"/>
          <w:szCs w:val="22"/>
        </w:rPr>
      </w:pPr>
    </w:p>
    <w:p w14:paraId="2BD2E301" w14:textId="77777777" w:rsidR="00035B2B" w:rsidRDefault="00035B2B" w:rsidP="00035B2B">
      <w:pPr>
        <w:ind w:left="1080"/>
        <w:rPr>
          <w:i w:val="0"/>
          <w:sz w:val="22"/>
          <w:szCs w:val="22"/>
        </w:rPr>
      </w:pPr>
    </w:p>
    <w:p w14:paraId="545B6C43" w14:textId="77777777" w:rsidR="00035B2B" w:rsidRPr="00B2007E" w:rsidRDefault="00035B2B" w:rsidP="00035B2B">
      <w:pPr>
        <w:ind w:left="1080"/>
        <w:rPr>
          <w:szCs w:val="22"/>
        </w:rPr>
      </w:pPr>
    </w:p>
    <w:p w14:paraId="52552A71" w14:textId="77777777" w:rsidR="00035B2B" w:rsidRPr="00B2007E" w:rsidRDefault="00035B2B" w:rsidP="0000665F">
      <w:pPr>
        <w:ind w:left="1020"/>
        <w:rPr>
          <w:b/>
          <w:szCs w:val="22"/>
        </w:rPr>
      </w:pPr>
      <w:r w:rsidRPr="00B2007E">
        <w:rPr>
          <w:sz w:val="20"/>
          <w:szCs w:val="18"/>
        </w:rPr>
        <w:t>Obrazec se po potrebi fotokopira.</w:t>
      </w:r>
    </w:p>
    <w:p w14:paraId="284A24AB" w14:textId="77777777" w:rsidR="00035B2B" w:rsidRPr="00B2007E" w:rsidRDefault="00035B2B" w:rsidP="00035B2B">
      <w:pPr>
        <w:pStyle w:val="Glava"/>
        <w:tabs>
          <w:tab w:val="left" w:pos="708"/>
        </w:tabs>
        <w:ind w:left="1080"/>
        <w:jc w:val="both"/>
        <w:rPr>
          <w:szCs w:val="22"/>
        </w:rPr>
      </w:pPr>
    </w:p>
    <w:p w14:paraId="3F6D7203" w14:textId="77777777" w:rsidR="00035B2B" w:rsidRDefault="00035B2B" w:rsidP="00035B2B">
      <w:pPr>
        <w:pStyle w:val="Glava"/>
        <w:tabs>
          <w:tab w:val="left" w:pos="708"/>
        </w:tabs>
        <w:ind w:left="1080"/>
        <w:jc w:val="both"/>
        <w:rPr>
          <w:i w:val="0"/>
          <w:sz w:val="22"/>
          <w:szCs w:val="22"/>
        </w:rPr>
      </w:pPr>
    </w:p>
    <w:p w14:paraId="64BBB847" w14:textId="77777777" w:rsidR="00035B2B" w:rsidRDefault="00035B2B" w:rsidP="00035B2B">
      <w:pPr>
        <w:pStyle w:val="Glava"/>
        <w:tabs>
          <w:tab w:val="left" w:pos="708"/>
        </w:tabs>
        <w:ind w:left="1080"/>
        <w:jc w:val="both"/>
        <w:rPr>
          <w:i w:val="0"/>
          <w:sz w:val="22"/>
          <w:szCs w:val="22"/>
        </w:rPr>
      </w:pPr>
    </w:p>
    <w:p w14:paraId="109957CF" w14:textId="77777777" w:rsidR="00035B2B" w:rsidRDefault="00035B2B" w:rsidP="00035B2B">
      <w:pPr>
        <w:pStyle w:val="Glava"/>
        <w:tabs>
          <w:tab w:val="left" w:pos="708"/>
        </w:tabs>
        <w:ind w:left="1080"/>
        <w:jc w:val="both"/>
        <w:rPr>
          <w:i w:val="0"/>
          <w:sz w:val="22"/>
          <w:szCs w:val="22"/>
        </w:rPr>
      </w:pPr>
    </w:p>
    <w:p w14:paraId="65CA55C5" w14:textId="77777777" w:rsidR="00035B2B" w:rsidRDefault="00035B2B" w:rsidP="00035B2B">
      <w:pPr>
        <w:pStyle w:val="Glava"/>
        <w:tabs>
          <w:tab w:val="left" w:pos="708"/>
        </w:tabs>
        <w:ind w:left="1080"/>
        <w:jc w:val="both"/>
        <w:rPr>
          <w:i w:val="0"/>
          <w:sz w:val="22"/>
          <w:szCs w:val="22"/>
        </w:rPr>
      </w:pPr>
    </w:p>
    <w:p w14:paraId="1E4961E7" w14:textId="77777777" w:rsidR="00035B2B" w:rsidRDefault="00035B2B" w:rsidP="00035B2B">
      <w:pPr>
        <w:pStyle w:val="Glava"/>
        <w:tabs>
          <w:tab w:val="left" w:pos="708"/>
        </w:tabs>
        <w:ind w:left="1080"/>
        <w:jc w:val="both"/>
        <w:rPr>
          <w:i w:val="0"/>
          <w:sz w:val="22"/>
          <w:szCs w:val="22"/>
        </w:rPr>
      </w:pPr>
    </w:p>
    <w:p w14:paraId="003D8DA6" w14:textId="77777777" w:rsidR="00035B2B" w:rsidRDefault="00035B2B" w:rsidP="00035B2B">
      <w:pPr>
        <w:pStyle w:val="Glava"/>
        <w:tabs>
          <w:tab w:val="left" w:pos="708"/>
        </w:tabs>
        <w:ind w:left="1080"/>
        <w:jc w:val="both"/>
        <w:rPr>
          <w:i w:val="0"/>
          <w:sz w:val="22"/>
          <w:szCs w:val="22"/>
        </w:rPr>
      </w:pPr>
    </w:p>
    <w:p w14:paraId="546FCBA8" w14:textId="77777777" w:rsidR="00035B2B" w:rsidRDefault="00035B2B" w:rsidP="00035B2B">
      <w:pPr>
        <w:pStyle w:val="Glava"/>
        <w:tabs>
          <w:tab w:val="left" w:pos="708"/>
        </w:tabs>
        <w:ind w:left="1080"/>
        <w:jc w:val="both"/>
        <w:rPr>
          <w:i w:val="0"/>
          <w:sz w:val="22"/>
          <w:szCs w:val="22"/>
        </w:rPr>
      </w:pPr>
    </w:p>
    <w:p w14:paraId="5FE4C845" w14:textId="77777777" w:rsidR="00035B2B" w:rsidRDefault="00035B2B" w:rsidP="00035B2B">
      <w:pPr>
        <w:pStyle w:val="Glava"/>
        <w:tabs>
          <w:tab w:val="left" w:pos="708"/>
        </w:tabs>
        <w:ind w:left="1080"/>
        <w:jc w:val="both"/>
        <w:rPr>
          <w:i w:val="0"/>
          <w:sz w:val="22"/>
          <w:szCs w:val="22"/>
        </w:rPr>
      </w:pPr>
    </w:p>
    <w:p w14:paraId="66E3D7EE" w14:textId="77777777" w:rsidR="00035B2B" w:rsidRDefault="00035B2B" w:rsidP="00035B2B">
      <w:pPr>
        <w:jc w:val="right"/>
        <w:rPr>
          <w:b/>
          <w:i w:val="0"/>
          <w:sz w:val="22"/>
          <w:szCs w:val="22"/>
        </w:rPr>
      </w:pPr>
    </w:p>
    <w:p w14:paraId="4DDFAFA2" w14:textId="77777777" w:rsidR="00035B2B" w:rsidRDefault="00035B2B" w:rsidP="00035B2B">
      <w:pPr>
        <w:pStyle w:val="Glava"/>
        <w:tabs>
          <w:tab w:val="left" w:pos="708"/>
        </w:tabs>
        <w:jc w:val="right"/>
        <w:rPr>
          <w:b/>
          <w:i w:val="0"/>
          <w:sz w:val="22"/>
          <w:szCs w:val="22"/>
        </w:rPr>
      </w:pPr>
      <w:r>
        <w:rPr>
          <w:b/>
          <w:i w:val="0"/>
          <w:sz w:val="22"/>
          <w:szCs w:val="22"/>
        </w:rPr>
        <w:lastRenderedPageBreak/>
        <w:t xml:space="preserve">PRILOGA </w:t>
      </w:r>
      <w:r w:rsidR="00104CD9">
        <w:rPr>
          <w:b/>
          <w:i w:val="0"/>
          <w:sz w:val="22"/>
          <w:szCs w:val="22"/>
        </w:rPr>
        <w:t>8</w:t>
      </w:r>
    </w:p>
    <w:p w14:paraId="1961C274" w14:textId="77777777" w:rsidR="00035B2B" w:rsidRDefault="00035B2B" w:rsidP="00035B2B">
      <w:pPr>
        <w:pStyle w:val="Glava"/>
        <w:tabs>
          <w:tab w:val="left" w:pos="708"/>
        </w:tabs>
        <w:jc w:val="both"/>
        <w:rPr>
          <w:i w:val="0"/>
          <w:sz w:val="22"/>
          <w:szCs w:val="22"/>
        </w:rPr>
      </w:pPr>
    </w:p>
    <w:p w14:paraId="566DA57F" w14:textId="77777777" w:rsidR="00035B2B" w:rsidRDefault="00035B2B" w:rsidP="00035B2B">
      <w:pPr>
        <w:pStyle w:val="Glava"/>
        <w:tabs>
          <w:tab w:val="left" w:pos="708"/>
        </w:tabs>
        <w:jc w:val="both"/>
        <w:rPr>
          <w:i w:val="0"/>
          <w:sz w:val="22"/>
          <w:szCs w:val="22"/>
        </w:rPr>
      </w:pPr>
    </w:p>
    <w:p w14:paraId="4772CC4F" w14:textId="77777777" w:rsidR="00035B2B" w:rsidRDefault="00035B2B" w:rsidP="00035B2B">
      <w:pPr>
        <w:pStyle w:val="Glava"/>
        <w:tabs>
          <w:tab w:val="left" w:pos="708"/>
        </w:tabs>
        <w:jc w:val="both"/>
        <w:rPr>
          <w:i w:val="0"/>
          <w:sz w:val="22"/>
          <w:szCs w:val="22"/>
        </w:rPr>
      </w:pPr>
    </w:p>
    <w:p w14:paraId="1A14BE01" w14:textId="77777777" w:rsidR="00035B2B" w:rsidRDefault="00035B2B" w:rsidP="00035B2B">
      <w:pPr>
        <w:pStyle w:val="Glava"/>
        <w:tabs>
          <w:tab w:val="left" w:pos="708"/>
        </w:tabs>
        <w:jc w:val="both"/>
        <w:rPr>
          <w:i w:val="0"/>
          <w:sz w:val="22"/>
          <w:szCs w:val="22"/>
        </w:rPr>
      </w:pPr>
    </w:p>
    <w:p w14:paraId="28C9F4E5" w14:textId="77777777" w:rsidR="00035B2B" w:rsidRDefault="00035B2B" w:rsidP="00035B2B">
      <w:pPr>
        <w:pStyle w:val="Glava"/>
        <w:tabs>
          <w:tab w:val="left" w:pos="708"/>
        </w:tabs>
        <w:jc w:val="both"/>
        <w:rPr>
          <w:i w:val="0"/>
          <w:sz w:val="22"/>
          <w:szCs w:val="22"/>
        </w:rPr>
      </w:pPr>
    </w:p>
    <w:p w14:paraId="66C4C86F"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264A42F6" w14:textId="77777777" w:rsidR="00035B2B" w:rsidRDefault="00035B2B" w:rsidP="00035B2B">
      <w:pPr>
        <w:pStyle w:val="Glava"/>
        <w:tabs>
          <w:tab w:val="left" w:pos="708"/>
        </w:tabs>
        <w:ind w:left="1080"/>
        <w:rPr>
          <w:b/>
          <w:i w:val="0"/>
          <w:sz w:val="28"/>
          <w:szCs w:val="28"/>
        </w:rPr>
      </w:pPr>
    </w:p>
    <w:p w14:paraId="09F79BC8"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7B1FF4E9" w14:textId="77777777" w:rsidR="00035B2B" w:rsidRDefault="00035B2B" w:rsidP="00035B2B">
      <w:pPr>
        <w:pStyle w:val="Glava"/>
        <w:tabs>
          <w:tab w:val="left" w:pos="708"/>
        </w:tabs>
        <w:ind w:left="1080"/>
        <w:jc w:val="both"/>
        <w:rPr>
          <w:i w:val="0"/>
          <w:sz w:val="22"/>
          <w:szCs w:val="22"/>
        </w:rPr>
      </w:pPr>
    </w:p>
    <w:p w14:paraId="140383C3" w14:textId="77777777" w:rsidR="00035B2B" w:rsidRDefault="00035B2B" w:rsidP="00035B2B">
      <w:pPr>
        <w:pStyle w:val="Glava"/>
        <w:tabs>
          <w:tab w:val="left" w:pos="708"/>
        </w:tabs>
        <w:ind w:left="1080"/>
        <w:jc w:val="both"/>
        <w:rPr>
          <w:i w:val="0"/>
          <w:sz w:val="22"/>
          <w:szCs w:val="22"/>
        </w:rPr>
      </w:pPr>
    </w:p>
    <w:p w14:paraId="65E27FB8" w14:textId="77777777" w:rsidR="00035B2B" w:rsidRDefault="00035B2B" w:rsidP="0005054E">
      <w:pPr>
        <w:pStyle w:val="Glava"/>
        <w:numPr>
          <w:ilvl w:val="0"/>
          <w:numId w:val="31"/>
        </w:numPr>
        <w:ind w:left="1380"/>
        <w:jc w:val="both"/>
        <w:rPr>
          <w:i w:val="0"/>
          <w:sz w:val="22"/>
          <w:szCs w:val="22"/>
        </w:rPr>
      </w:pPr>
      <w:r>
        <w:rPr>
          <w:i w:val="0"/>
          <w:sz w:val="22"/>
          <w:szCs w:val="22"/>
        </w:rPr>
        <w:t>seznam ponudnikov v skupni ponudbi</w:t>
      </w:r>
    </w:p>
    <w:p w14:paraId="3D4A924E" w14:textId="77777777" w:rsidR="00035B2B" w:rsidRDefault="00035B2B" w:rsidP="0005054E">
      <w:pPr>
        <w:pStyle w:val="Glava"/>
        <w:numPr>
          <w:ilvl w:val="0"/>
          <w:numId w:val="31"/>
        </w:numPr>
        <w:ind w:left="1380"/>
        <w:jc w:val="both"/>
        <w:rPr>
          <w:i w:val="0"/>
          <w:sz w:val="22"/>
          <w:szCs w:val="22"/>
        </w:rPr>
      </w:pPr>
      <w:r>
        <w:rPr>
          <w:i w:val="0"/>
          <w:sz w:val="22"/>
          <w:szCs w:val="22"/>
        </w:rPr>
        <w:t>sporazum o medsebojnem sodelovanju</w:t>
      </w:r>
    </w:p>
    <w:p w14:paraId="70DB99B8" w14:textId="77777777" w:rsidR="00035B2B" w:rsidRDefault="00035B2B" w:rsidP="00035B2B">
      <w:pPr>
        <w:pStyle w:val="Glava"/>
        <w:tabs>
          <w:tab w:val="left" w:pos="708"/>
        </w:tabs>
        <w:ind w:left="1080"/>
        <w:jc w:val="both"/>
        <w:rPr>
          <w:i w:val="0"/>
          <w:sz w:val="22"/>
          <w:szCs w:val="22"/>
        </w:rPr>
      </w:pPr>
    </w:p>
    <w:p w14:paraId="33A50A73" w14:textId="77777777" w:rsidR="00035B2B" w:rsidRDefault="00035B2B" w:rsidP="0000665F">
      <w:pPr>
        <w:pStyle w:val="Glava"/>
        <w:tabs>
          <w:tab w:val="left" w:pos="708"/>
        </w:tabs>
        <w:ind w:left="964"/>
        <w:jc w:val="both"/>
        <w:rPr>
          <w:i w:val="0"/>
          <w:sz w:val="22"/>
          <w:szCs w:val="22"/>
        </w:rPr>
      </w:pPr>
      <w:r>
        <w:rPr>
          <w:i w:val="0"/>
          <w:sz w:val="22"/>
          <w:szCs w:val="22"/>
        </w:rPr>
        <w:t>in</w:t>
      </w:r>
    </w:p>
    <w:p w14:paraId="5D8EB91D" w14:textId="77777777" w:rsidR="00035B2B" w:rsidRDefault="00035B2B" w:rsidP="00035B2B">
      <w:pPr>
        <w:pStyle w:val="Glava"/>
        <w:tabs>
          <w:tab w:val="left" w:pos="708"/>
        </w:tabs>
        <w:ind w:left="1080"/>
        <w:jc w:val="both"/>
        <w:rPr>
          <w:i w:val="0"/>
          <w:sz w:val="22"/>
          <w:szCs w:val="22"/>
        </w:rPr>
      </w:pPr>
    </w:p>
    <w:p w14:paraId="4760777C" w14:textId="77777777" w:rsidR="00035B2B" w:rsidRDefault="00035B2B" w:rsidP="0005054E">
      <w:pPr>
        <w:pStyle w:val="Glava"/>
        <w:numPr>
          <w:ilvl w:val="0"/>
          <w:numId w:val="32"/>
        </w:numPr>
        <w:ind w:left="1380"/>
        <w:jc w:val="both"/>
        <w:rPr>
          <w:i w:val="0"/>
          <w:sz w:val="22"/>
          <w:szCs w:val="22"/>
        </w:rPr>
      </w:pPr>
      <w:r>
        <w:rPr>
          <w:i w:val="0"/>
          <w:sz w:val="22"/>
          <w:szCs w:val="22"/>
        </w:rPr>
        <w:t>naslednja ponudbena dokumentacija:</w:t>
      </w:r>
    </w:p>
    <w:p w14:paraId="5AD4A3BE"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126D9189" w14:textId="77777777" w:rsidTr="00035B2B">
        <w:tc>
          <w:tcPr>
            <w:tcW w:w="1762" w:type="dxa"/>
            <w:hideMark/>
          </w:tcPr>
          <w:p w14:paraId="2A9A85BE"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05099C13"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5CB53468" w14:textId="77777777" w:rsidR="00035B2B" w:rsidRDefault="00035B2B" w:rsidP="0005054E">
            <w:pPr>
              <w:pStyle w:val="Glava"/>
              <w:numPr>
                <w:ilvl w:val="0"/>
                <w:numId w:val="33"/>
              </w:numPr>
              <w:jc w:val="both"/>
              <w:rPr>
                <w:i w:val="0"/>
                <w:sz w:val="22"/>
                <w:szCs w:val="22"/>
              </w:rPr>
            </w:pPr>
            <w:r>
              <w:rPr>
                <w:i w:val="0"/>
                <w:sz w:val="22"/>
                <w:szCs w:val="22"/>
              </w:rPr>
              <w:t>Prijavni obrazec (priloga 1)</w:t>
            </w:r>
          </w:p>
          <w:p w14:paraId="2EA859C4" w14:textId="77777777" w:rsidR="00035B2B" w:rsidRDefault="00035B2B" w:rsidP="0005054E">
            <w:pPr>
              <w:pStyle w:val="Glava"/>
              <w:numPr>
                <w:ilvl w:val="0"/>
                <w:numId w:val="33"/>
              </w:numPr>
              <w:jc w:val="both"/>
              <w:rPr>
                <w:i w:val="0"/>
                <w:sz w:val="22"/>
                <w:szCs w:val="22"/>
              </w:rPr>
            </w:pPr>
            <w:r>
              <w:rPr>
                <w:i w:val="0"/>
                <w:sz w:val="22"/>
                <w:szCs w:val="22"/>
              </w:rPr>
              <w:t>ESPD (priloga 2)</w:t>
            </w:r>
          </w:p>
          <w:p w14:paraId="0B8881D5" w14:textId="77777777" w:rsidR="00035B2B" w:rsidRDefault="00035B2B" w:rsidP="0005054E">
            <w:pPr>
              <w:pStyle w:val="Glava"/>
              <w:numPr>
                <w:ilvl w:val="0"/>
                <w:numId w:val="33"/>
              </w:numPr>
              <w:jc w:val="both"/>
              <w:rPr>
                <w:i w:val="0"/>
                <w:sz w:val="22"/>
                <w:szCs w:val="22"/>
              </w:rPr>
            </w:pPr>
            <w:r>
              <w:rPr>
                <w:i w:val="0"/>
                <w:sz w:val="22"/>
                <w:szCs w:val="22"/>
              </w:rPr>
              <w:t>Pooblastilo pravne osebe (priloga 2 a)</w:t>
            </w:r>
          </w:p>
          <w:p w14:paraId="0EE982C0" w14:textId="77777777" w:rsidR="00035B2B" w:rsidRDefault="00035B2B" w:rsidP="0005054E">
            <w:pPr>
              <w:pStyle w:val="Glava"/>
              <w:numPr>
                <w:ilvl w:val="0"/>
                <w:numId w:val="33"/>
              </w:numPr>
              <w:jc w:val="both"/>
              <w:rPr>
                <w:i w:val="0"/>
                <w:sz w:val="22"/>
                <w:szCs w:val="22"/>
              </w:rPr>
            </w:pPr>
            <w:r>
              <w:rPr>
                <w:i w:val="0"/>
                <w:sz w:val="22"/>
                <w:szCs w:val="22"/>
              </w:rPr>
              <w:t>Pooblastilo fizične osebe (priloga 2 b)</w:t>
            </w:r>
          </w:p>
          <w:p w14:paraId="2F49C655" w14:textId="77777777" w:rsidR="00035B2B" w:rsidRDefault="00035B2B">
            <w:pPr>
              <w:pStyle w:val="Glava"/>
              <w:tabs>
                <w:tab w:val="left" w:pos="708"/>
              </w:tabs>
              <w:ind w:left="340"/>
              <w:jc w:val="both"/>
              <w:rPr>
                <w:i w:val="0"/>
                <w:sz w:val="22"/>
                <w:szCs w:val="22"/>
              </w:rPr>
            </w:pPr>
          </w:p>
          <w:p w14:paraId="3C4A88C4" w14:textId="77777777" w:rsidR="00035B2B" w:rsidRDefault="00035B2B">
            <w:pPr>
              <w:pStyle w:val="Glava"/>
              <w:tabs>
                <w:tab w:val="left" w:pos="708"/>
              </w:tabs>
              <w:ind w:left="340"/>
              <w:jc w:val="both"/>
              <w:rPr>
                <w:i w:val="0"/>
                <w:sz w:val="22"/>
                <w:szCs w:val="22"/>
              </w:rPr>
            </w:pPr>
          </w:p>
        </w:tc>
      </w:tr>
      <w:tr w:rsidR="00035B2B" w14:paraId="6D7E1ED7" w14:textId="77777777" w:rsidTr="00035B2B">
        <w:tc>
          <w:tcPr>
            <w:tcW w:w="1762" w:type="dxa"/>
          </w:tcPr>
          <w:p w14:paraId="1074EF71" w14:textId="77777777" w:rsidR="00035B2B" w:rsidRDefault="00035B2B">
            <w:pPr>
              <w:pStyle w:val="Glava"/>
              <w:tabs>
                <w:tab w:val="left" w:pos="708"/>
              </w:tabs>
              <w:jc w:val="both"/>
              <w:rPr>
                <w:i w:val="0"/>
                <w:sz w:val="22"/>
                <w:szCs w:val="22"/>
              </w:rPr>
            </w:pPr>
          </w:p>
        </w:tc>
        <w:tc>
          <w:tcPr>
            <w:tcW w:w="5940" w:type="dxa"/>
          </w:tcPr>
          <w:p w14:paraId="71127E24" w14:textId="77777777" w:rsidR="00035B2B" w:rsidRDefault="00035B2B">
            <w:pPr>
              <w:pStyle w:val="Glava"/>
              <w:tabs>
                <w:tab w:val="left" w:pos="708"/>
              </w:tabs>
              <w:jc w:val="both"/>
              <w:rPr>
                <w:i w:val="0"/>
                <w:sz w:val="22"/>
                <w:szCs w:val="22"/>
              </w:rPr>
            </w:pPr>
          </w:p>
        </w:tc>
      </w:tr>
      <w:tr w:rsidR="00035B2B" w14:paraId="04255EC6" w14:textId="77777777" w:rsidTr="00035B2B">
        <w:tc>
          <w:tcPr>
            <w:tcW w:w="1762" w:type="dxa"/>
            <w:hideMark/>
          </w:tcPr>
          <w:p w14:paraId="1A721060" w14:textId="77777777" w:rsidR="00035B2B" w:rsidRDefault="00035B2B" w:rsidP="0000665F">
            <w:pPr>
              <w:pStyle w:val="Glava"/>
              <w:tabs>
                <w:tab w:val="left" w:pos="708"/>
              </w:tabs>
              <w:ind w:left="113"/>
              <w:jc w:val="both"/>
              <w:rPr>
                <w:i w:val="0"/>
                <w:sz w:val="22"/>
                <w:szCs w:val="22"/>
              </w:rPr>
            </w:pPr>
            <w:r>
              <w:rPr>
                <w:i w:val="0"/>
                <w:sz w:val="22"/>
                <w:szCs w:val="22"/>
              </w:rPr>
              <w:t>SKUPNO</w:t>
            </w:r>
          </w:p>
          <w:p w14:paraId="24EAE681"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62999C1B" w14:textId="77777777" w:rsidR="00035B2B" w:rsidRDefault="00C46A63" w:rsidP="0005054E">
            <w:pPr>
              <w:pStyle w:val="Glava"/>
              <w:numPr>
                <w:ilvl w:val="0"/>
                <w:numId w:val="33"/>
              </w:numPr>
              <w:jc w:val="both"/>
              <w:rPr>
                <w:i w:val="0"/>
                <w:sz w:val="22"/>
                <w:szCs w:val="22"/>
              </w:rPr>
            </w:pPr>
            <w:r>
              <w:rPr>
                <w:i w:val="0"/>
                <w:sz w:val="22"/>
                <w:szCs w:val="22"/>
              </w:rPr>
              <w:t xml:space="preserve">Predračun </w:t>
            </w:r>
            <w:r w:rsidR="00035B2B">
              <w:rPr>
                <w:i w:val="0"/>
                <w:sz w:val="22"/>
                <w:szCs w:val="22"/>
              </w:rPr>
              <w:t>(priloga 3)</w:t>
            </w:r>
          </w:p>
          <w:p w14:paraId="3A06AF52" w14:textId="77777777" w:rsidR="0073742B" w:rsidRDefault="0073742B" w:rsidP="0005054E">
            <w:pPr>
              <w:pStyle w:val="Glava"/>
              <w:numPr>
                <w:ilvl w:val="0"/>
                <w:numId w:val="33"/>
              </w:numPr>
              <w:jc w:val="both"/>
              <w:rPr>
                <w:i w:val="0"/>
                <w:sz w:val="22"/>
                <w:szCs w:val="22"/>
              </w:rPr>
            </w:pPr>
            <w:r>
              <w:rPr>
                <w:i w:val="0"/>
                <w:sz w:val="22"/>
                <w:szCs w:val="22"/>
              </w:rPr>
              <w:t>Podrobna obrazložitev strukture ponudbene cene (priloga 3/1)</w:t>
            </w:r>
          </w:p>
          <w:p w14:paraId="2D80ABC4" w14:textId="2818A191" w:rsidR="008061DB" w:rsidRDefault="00035B2B" w:rsidP="0005054E">
            <w:pPr>
              <w:pStyle w:val="Glava"/>
              <w:numPr>
                <w:ilvl w:val="0"/>
                <w:numId w:val="33"/>
              </w:numPr>
              <w:jc w:val="both"/>
              <w:rPr>
                <w:i w:val="0"/>
                <w:sz w:val="22"/>
                <w:szCs w:val="22"/>
              </w:rPr>
            </w:pPr>
            <w:r w:rsidRPr="008061DB">
              <w:rPr>
                <w:i w:val="0"/>
                <w:sz w:val="22"/>
                <w:szCs w:val="22"/>
              </w:rPr>
              <w:t>Prikaz stru</w:t>
            </w:r>
            <w:r w:rsidR="008061DB">
              <w:rPr>
                <w:i w:val="0"/>
                <w:sz w:val="22"/>
                <w:szCs w:val="22"/>
              </w:rPr>
              <w:t xml:space="preserve">kture ponudbene cene (priloga </w:t>
            </w:r>
            <w:r w:rsidR="00C822B5">
              <w:rPr>
                <w:i w:val="0"/>
                <w:sz w:val="22"/>
                <w:szCs w:val="22"/>
              </w:rPr>
              <w:t>3/2</w:t>
            </w:r>
            <w:r w:rsidRPr="008061DB">
              <w:rPr>
                <w:i w:val="0"/>
                <w:sz w:val="22"/>
                <w:szCs w:val="22"/>
              </w:rPr>
              <w:t>)</w:t>
            </w:r>
          </w:p>
          <w:p w14:paraId="3C4A42EA" w14:textId="77777777" w:rsidR="00035B2B" w:rsidRPr="008061DB" w:rsidRDefault="00035B2B" w:rsidP="0005054E">
            <w:pPr>
              <w:pStyle w:val="Glava"/>
              <w:numPr>
                <w:ilvl w:val="0"/>
                <w:numId w:val="33"/>
              </w:numPr>
              <w:jc w:val="both"/>
              <w:rPr>
                <w:i w:val="0"/>
                <w:sz w:val="22"/>
                <w:szCs w:val="22"/>
              </w:rPr>
            </w:pPr>
            <w:r w:rsidRPr="008061DB">
              <w:rPr>
                <w:i w:val="0"/>
                <w:sz w:val="22"/>
                <w:szCs w:val="22"/>
              </w:rPr>
              <w:t xml:space="preserve">Dokazila </w:t>
            </w:r>
            <w:r w:rsidR="008061DB">
              <w:rPr>
                <w:i w:val="0"/>
                <w:sz w:val="22"/>
                <w:szCs w:val="22"/>
              </w:rPr>
              <w:t>o izpolnjevanju tehničnih pogojev</w:t>
            </w:r>
            <w:r w:rsidRPr="008061DB">
              <w:rPr>
                <w:i w:val="0"/>
                <w:sz w:val="22"/>
                <w:szCs w:val="22"/>
              </w:rPr>
              <w:t xml:space="preserve"> (priloge 4)</w:t>
            </w:r>
          </w:p>
          <w:p w14:paraId="07F5D424" w14:textId="77777777" w:rsidR="00035B2B" w:rsidRDefault="00035B2B" w:rsidP="0005054E">
            <w:pPr>
              <w:pStyle w:val="Glava"/>
              <w:numPr>
                <w:ilvl w:val="0"/>
                <w:numId w:val="33"/>
              </w:numPr>
              <w:jc w:val="both"/>
              <w:rPr>
                <w:i w:val="0"/>
                <w:sz w:val="22"/>
                <w:szCs w:val="22"/>
              </w:rPr>
            </w:pPr>
            <w:r>
              <w:rPr>
                <w:i w:val="0"/>
                <w:sz w:val="22"/>
                <w:szCs w:val="22"/>
              </w:rPr>
              <w:t xml:space="preserve">Dokazila o </w:t>
            </w:r>
            <w:r w:rsidR="008061DB">
              <w:rPr>
                <w:i w:val="0"/>
                <w:sz w:val="22"/>
                <w:szCs w:val="22"/>
              </w:rPr>
              <w:t>izpolnjevanju tehničnih pogojev</w:t>
            </w:r>
            <w:r>
              <w:rPr>
                <w:i w:val="0"/>
                <w:sz w:val="22"/>
                <w:szCs w:val="22"/>
              </w:rPr>
              <w:t xml:space="preserve"> (priloge 5)</w:t>
            </w:r>
          </w:p>
          <w:p w14:paraId="7CD82757" w14:textId="77777777" w:rsidR="00035B2B" w:rsidRPr="002A4913" w:rsidRDefault="002A4913" w:rsidP="0005054E">
            <w:pPr>
              <w:pStyle w:val="Glava"/>
              <w:numPr>
                <w:ilvl w:val="0"/>
                <w:numId w:val="33"/>
              </w:numPr>
              <w:jc w:val="both"/>
              <w:rPr>
                <w:i w:val="0"/>
                <w:sz w:val="22"/>
                <w:szCs w:val="22"/>
              </w:rPr>
            </w:pPr>
            <w:r w:rsidRPr="002A4913">
              <w:rPr>
                <w:i w:val="0"/>
                <w:sz w:val="22"/>
                <w:szCs w:val="22"/>
              </w:rPr>
              <w:t>Tabele čistil in dokazila o skladnosti z Uredbo o zelenem javnem naročanju</w:t>
            </w:r>
            <w:r w:rsidR="00035B2B" w:rsidRPr="002A4913">
              <w:rPr>
                <w:i w:val="0"/>
                <w:sz w:val="22"/>
                <w:szCs w:val="22"/>
              </w:rPr>
              <w:t xml:space="preserve"> (priloge 6)</w:t>
            </w:r>
          </w:p>
          <w:p w14:paraId="0B6A32A3" w14:textId="77777777" w:rsidR="00035B2B" w:rsidRDefault="00035B2B" w:rsidP="0005054E">
            <w:pPr>
              <w:pStyle w:val="Glava"/>
              <w:numPr>
                <w:ilvl w:val="0"/>
                <w:numId w:val="33"/>
              </w:numPr>
              <w:jc w:val="both"/>
              <w:rPr>
                <w:i w:val="0"/>
                <w:sz w:val="22"/>
                <w:szCs w:val="22"/>
              </w:rPr>
            </w:pPr>
            <w:r w:rsidRPr="002A4913">
              <w:rPr>
                <w:i w:val="0"/>
                <w:sz w:val="22"/>
                <w:szCs w:val="22"/>
              </w:rPr>
              <w:t xml:space="preserve">Podizvajalci (priloga </w:t>
            </w:r>
            <w:r w:rsidR="00104CD9">
              <w:rPr>
                <w:i w:val="0"/>
                <w:sz w:val="22"/>
                <w:szCs w:val="22"/>
              </w:rPr>
              <w:t>7</w:t>
            </w:r>
            <w:r w:rsidRPr="002A4913">
              <w:rPr>
                <w:i w:val="0"/>
                <w:sz w:val="22"/>
                <w:szCs w:val="22"/>
              </w:rPr>
              <w:t>)</w:t>
            </w:r>
          </w:p>
        </w:tc>
      </w:tr>
    </w:tbl>
    <w:p w14:paraId="28B19751" w14:textId="77777777" w:rsidR="00035B2B" w:rsidRDefault="00035B2B" w:rsidP="00035B2B">
      <w:pPr>
        <w:pStyle w:val="Glava"/>
        <w:tabs>
          <w:tab w:val="left" w:pos="708"/>
        </w:tabs>
        <w:ind w:left="1080"/>
        <w:jc w:val="both"/>
        <w:rPr>
          <w:i w:val="0"/>
          <w:sz w:val="22"/>
          <w:szCs w:val="22"/>
        </w:rPr>
      </w:pPr>
    </w:p>
    <w:p w14:paraId="4006B98B" w14:textId="77777777" w:rsidR="00035B2B" w:rsidRDefault="00035B2B" w:rsidP="00035B2B">
      <w:pPr>
        <w:pStyle w:val="Glava"/>
        <w:tabs>
          <w:tab w:val="left" w:pos="708"/>
        </w:tabs>
        <w:ind w:left="1080"/>
        <w:jc w:val="both"/>
        <w:rPr>
          <w:i w:val="0"/>
          <w:sz w:val="22"/>
          <w:szCs w:val="22"/>
        </w:rPr>
      </w:pPr>
    </w:p>
    <w:p w14:paraId="5D08EF66" w14:textId="77777777" w:rsidR="00035B2B" w:rsidRDefault="00035B2B" w:rsidP="00035B2B">
      <w:pPr>
        <w:pStyle w:val="Glava"/>
        <w:tabs>
          <w:tab w:val="left" w:pos="708"/>
        </w:tabs>
        <w:ind w:left="1080"/>
        <w:jc w:val="both"/>
        <w:rPr>
          <w:i w:val="0"/>
          <w:sz w:val="22"/>
          <w:szCs w:val="22"/>
        </w:rPr>
      </w:pPr>
    </w:p>
    <w:p w14:paraId="3AD4F718" w14:textId="77777777" w:rsidR="00035B2B" w:rsidRDefault="00035B2B" w:rsidP="00035B2B">
      <w:pPr>
        <w:pStyle w:val="Glava"/>
        <w:tabs>
          <w:tab w:val="left" w:pos="708"/>
        </w:tabs>
        <w:ind w:left="1080"/>
        <w:jc w:val="both"/>
        <w:rPr>
          <w:i w:val="0"/>
          <w:sz w:val="22"/>
          <w:szCs w:val="22"/>
        </w:rPr>
      </w:pPr>
    </w:p>
    <w:p w14:paraId="171821CC" w14:textId="77777777" w:rsidR="00035B2B" w:rsidRDefault="00035B2B" w:rsidP="00035B2B">
      <w:pPr>
        <w:pStyle w:val="Glava"/>
        <w:tabs>
          <w:tab w:val="left" w:pos="708"/>
        </w:tabs>
        <w:ind w:left="1080"/>
        <w:jc w:val="both"/>
        <w:rPr>
          <w:i w:val="0"/>
          <w:sz w:val="22"/>
          <w:szCs w:val="22"/>
        </w:rPr>
      </w:pPr>
    </w:p>
    <w:p w14:paraId="13D54CEE" w14:textId="77777777" w:rsidR="00035B2B" w:rsidRDefault="00035B2B" w:rsidP="00035B2B">
      <w:pPr>
        <w:pStyle w:val="Glava"/>
        <w:tabs>
          <w:tab w:val="left" w:pos="708"/>
        </w:tabs>
        <w:ind w:left="1080"/>
        <w:jc w:val="both"/>
        <w:rPr>
          <w:i w:val="0"/>
          <w:sz w:val="22"/>
          <w:szCs w:val="22"/>
        </w:rPr>
      </w:pPr>
    </w:p>
    <w:p w14:paraId="78F4F450" w14:textId="77777777" w:rsidR="00035B2B" w:rsidRDefault="00035B2B" w:rsidP="00035B2B">
      <w:pPr>
        <w:pStyle w:val="Glava"/>
        <w:tabs>
          <w:tab w:val="left" w:pos="708"/>
        </w:tabs>
        <w:ind w:left="1080"/>
        <w:jc w:val="both"/>
        <w:rPr>
          <w:i w:val="0"/>
          <w:sz w:val="22"/>
          <w:szCs w:val="22"/>
        </w:rPr>
      </w:pPr>
    </w:p>
    <w:p w14:paraId="684DA78F" w14:textId="77777777" w:rsidR="00035B2B" w:rsidRDefault="00035B2B" w:rsidP="00035B2B">
      <w:pPr>
        <w:pStyle w:val="Glava"/>
        <w:tabs>
          <w:tab w:val="left" w:pos="708"/>
        </w:tabs>
        <w:ind w:left="1080"/>
        <w:jc w:val="both"/>
        <w:rPr>
          <w:i w:val="0"/>
          <w:sz w:val="22"/>
          <w:szCs w:val="22"/>
        </w:rPr>
      </w:pPr>
    </w:p>
    <w:p w14:paraId="0621F497" w14:textId="77777777" w:rsidR="00035B2B" w:rsidRDefault="00035B2B" w:rsidP="00035B2B">
      <w:pPr>
        <w:pStyle w:val="Glava"/>
        <w:tabs>
          <w:tab w:val="left" w:pos="708"/>
        </w:tabs>
        <w:ind w:left="1080"/>
        <w:jc w:val="both"/>
        <w:rPr>
          <w:i w:val="0"/>
          <w:sz w:val="22"/>
          <w:szCs w:val="22"/>
        </w:rPr>
      </w:pPr>
    </w:p>
    <w:p w14:paraId="5FB0FDF3" w14:textId="77777777" w:rsidR="00035B2B" w:rsidRDefault="00035B2B" w:rsidP="00035B2B">
      <w:pPr>
        <w:pStyle w:val="Glava"/>
        <w:tabs>
          <w:tab w:val="left" w:pos="708"/>
        </w:tabs>
        <w:ind w:left="1080"/>
        <w:jc w:val="both"/>
        <w:rPr>
          <w:i w:val="0"/>
          <w:sz w:val="22"/>
          <w:szCs w:val="22"/>
        </w:rPr>
      </w:pPr>
    </w:p>
    <w:p w14:paraId="240B3CDA" w14:textId="77777777" w:rsidR="00035B2B" w:rsidRDefault="00035B2B" w:rsidP="00035B2B">
      <w:pPr>
        <w:pStyle w:val="Glava"/>
        <w:tabs>
          <w:tab w:val="left" w:pos="708"/>
        </w:tabs>
        <w:ind w:left="1080"/>
        <w:jc w:val="both"/>
        <w:rPr>
          <w:i w:val="0"/>
          <w:sz w:val="22"/>
          <w:szCs w:val="22"/>
        </w:rPr>
      </w:pPr>
    </w:p>
    <w:p w14:paraId="5E2A4E69" w14:textId="77777777" w:rsidR="00035B2B" w:rsidRDefault="00035B2B" w:rsidP="00035B2B">
      <w:pPr>
        <w:pStyle w:val="Glava"/>
        <w:tabs>
          <w:tab w:val="left" w:pos="708"/>
        </w:tabs>
        <w:ind w:left="1080"/>
        <w:jc w:val="both"/>
        <w:rPr>
          <w:i w:val="0"/>
          <w:sz w:val="22"/>
          <w:szCs w:val="22"/>
        </w:rPr>
      </w:pPr>
    </w:p>
    <w:p w14:paraId="180EFC78" w14:textId="77777777" w:rsidR="00035B2B" w:rsidRDefault="00035B2B" w:rsidP="00035B2B">
      <w:pPr>
        <w:pStyle w:val="Glava"/>
        <w:tabs>
          <w:tab w:val="left" w:pos="708"/>
        </w:tabs>
        <w:ind w:left="1080"/>
        <w:jc w:val="both"/>
        <w:rPr>
          <w:i w:val="0"/>
          <w:sz w:val="22"/>
          <w:szCs w:val="22"/>
        </w:rPr>
      </w:pPr>
    </w:p>
    <w:p w14:paraId="11F857C5" w14:textId="77777777" w:rsidR="00035B2B" w:rsidRDefault="00035B2B" w:rsidP="00035B2B">
      <w:pPr>
        <w:pStyle w:val="Glava"/>
        <w:tabs>
          <w:tab w:val="left" w:pos="708"/>
        </w:tabs>
        <w:ind w:left="1080"/>
        <w:jc w:val="both"/>
        <w:rPr>
          <w:i w:val="0"/>
          <w:sz w:val="22"/>
          <w:szCs w:val="22"/>
        </w:rPr>
      </w:pPr>
    </w:p>
    <w:p w14:paraId="7F4BE1AD" w14:textId="77777777" w:rsidR="00035B2B" w:rsidRDefault="00035B2B" w:rsidP="00035B2B">
      <w:pPr>
        <w:pStyle w:val="Glava"/>
        <w:tabs>
          <w:tab w:val="left" w:pos="708"/>
        </w:tabs>
        <w:ind w:left="1080"/>
        <w:jc w:val="both"/>
        <w:rPr>
          <w:i w:val="0"/>
          <w:sz w:val="22"/>
          <w:szCs w:val="22"/>
        </w:rPr>
      </w:pPr>
    </w:p>
    <w:p w14:paraId="1D1DA422" w14:textId="77777777" w:rsidR="00035B2B" w:rsidRDefault="00035B2B" w:rsidP="00035B2B">
      <w:pPr>
        <w:pStyle w:val="Glava"/>
        <w:tabs>
          <w:tab w:val="left" w:pos="708"/>
        </w:tabs>
        <w:ind w:left="1080"/>
        <w:jc w:val="both"/>
        <w:rPr>
          <w:i w:val="0"/>
          <w:sz w:val="22"/>
          <w:szCs w:val="22"/>
        </w:rPr>
      </w:pPr>
    </w:p>
    <w:p w14:paraId="152E709D" w14:textId="77777777" w:rsidR="00035B2B" w:rsidRDefault="00035B2B" w:rsidP="00035B2B">
      <w:pPr>
        <w:pStyle w:val="Glava"/>
        <w:tabs>
          <w:tab w:val="left" w:pos="708"/>
        </w:tabs>
        <w:ind w:left="1080"/>
        <w:jc w:val="both"/>
        <w:rPr>
          <w:i w:val="0"/>
          <w:sz w:val="22"/>
          <w:szCs w:val="22"/>
        </w:rPr>
      </w:pPr>
    </w:p>
    <w:p w14:paraId="31A2FCB8" w14:textId="77777777" w:rsidR="00035B2B" w:rsidRDefault="00035B2B" w:rsidP="00035B2B">
      <w:pPr>
        <w:pStyle w:val="Glava"/>
        <w:tabs>
          <w:tab w:val="left" w:pos="708"/>
        </w:tabs>
        <w:ind w:left="1080"/>
        <w:jc w:val="both"/>
        <w:rPr>
          <w:i w:val="0"/>
          <w:sz w:val="22"/>
          <w:szCs w:val="22"/>
        </w:rPr>
      </w:pPr>
    </w:p>
    <w:p w14:paraId="54C5F5D6" w14:textId="77777777" w:rsidR="00035B2B" w:rsidRDefault="00035B2B" w:rsidP="00035B2B">
      <w:pPr>
        <w:pStyle w:val="Glava"/>
        <w:tabs>
          <w:tab w:val="left" w:pos="708"/>
        </w:tabs>
        <w:ind w:left="1080"/>
        <w:jc w:val="both"/>
        <w:rPr>
          <w:i w:val="0"/>
          <w:sz w:val="22"/>
          <w:szCs w:val="22"/>
        </w:rPr>
      </w:pPr>
    </w:p>
    <w:p w14:paraId="4974E829" w14:textId="77777777" w:rsidR="00035B2B" w:rsidRDefault="00035B2B" w:rsidP="00035B2B">
      <w:pPr>
        <w:pStyle w:val="Glava"/>
        <w:tabs>
          <w:tab w:val="left" w:pos="708"/>
        </w:tabs>
        <w:ind w:left="1080"/>
        <w:jc w:val="both"/>
        <w:rPr>
          <w:i w:val="0"/>
          <w:sz w:val="22"/>
          <w:szCs w:val="22"/>
        </w:rPr>
      </w:pPr>
    </w:p>
    <w:p w14:paraId="24FB496F" w14:textId="77777777" w:rsidR="00035B2B" w:rsidRDefault="00035B2B" w:rsidP="00035B2B">
      <w:pPr>
        <w:pStyle w:val="Glava"/>
        <w:tabs>
          <w:tab w:val="left" w:pos="708"/>
        </w:tabs>
        <w:ind w:left="1080"/>
        <w:jc w:val="both"/>
        <w:rPr>
          <w:i w:val="0"/>
          <w:sz w:val="22"/>
          <w:szCs w:val="22"/>
        </w:rPr>
      </w:pPr>
    </w:p>
    <w:p w14:paraId="573CE750" w14:textId="77777777" w:rsidR="00035B2B" w:rsidRDefault="00035B2B" w:rsidP="00035B2B">
      <w:pPr>
        <w:pStyle w:val="Glava"/>
        <w:tabs>
          <w:tab w:val="left" w:pos="708"/>
        </w:tabs>
        <w:ind w:left="1080"/>
        <w:jc w:val="both"/>
        <w:rPr>
          <w:i w:val="0"/>
          <w:sz w:val="22"/>
          <w:szCs w:val="22"/>
        </w:rPr>
      </w:pPr>
    </w:p>
    <w:p w14:paraId="5682C68C" w14:textId="77777777" w:rsidR="00035B2B" w:rsidRDefault="00035B2B" w:rsidP="00035B2B">
      <w:pPr>
        <w:pStyle w:val="Glava"/>
        <w:tabs>
          <w:tab w:val="left" w:pos="708"/>
        </w:tabs>
        <w:ind w:left="1080"/>
        <w:jc w:val="both"/>
        <w:rPr>
          <w:i w:val="0"/>
          <w:sz w:val="22"/>
          <w:szCs w:val="22"/>
        </w:rPr>
      </w:pPr>
    </w:p>
    <w:p w14:paraId="7207C492" w14:textId="77777777" w:rsidR="00035B2B" w:rsidRDefault="00035B2B" w:rsidP="00035B2B">
      <w:pPr>
        <w:pStyle w:val="Glava"/>
        <w:tabs>
          <w:tab w:val="left" w:pos="708"/>
        </w:tabs>
        <w:ind w:left="1080"/>
        <w:jc w:val="both"/>
        <w:rPr>
          <w:i w:val="0"/>
          <w:sz w:val="22"/>
          <w:szCs w:val="22"/>
        </w:rPr>
      </w:pPr>
    </w:p>
    <w:p w14:paraId="2F0CFB78" w14:textId="77777777" w:rsidR="00035B2B" w:rsidRDefault="00035B2B" w:rsidP="00035B2B">
      <w:pPr>
        <w:pStyle w:val="Glava"/>
        <w:tabs>
          <w:tab w:val="left" w:pos="708"/>
        </w:tabs>
        <w:ind w:left="1080"/>
        <w:jc w:val="both"/>
        <w:rPr>
          <w:i w:val="0"/>
          <w:sz w:val="22"/>
          <w:szCs w:val="22"/>
        </w:rPr>
      </w:pPr>
    </w:p>
    <w:p w14:paraId="2017E9C3" w14:textId="77777777" w:rsidR="00035B2B" w:rsidRDefault="00035B2B" w:rsidP="00035B2B">
      <w:pPr>
        <w:pStyle w:val="Glava"/>
        <w:tabs>
          <w:tab w:val="left" w:pos="708"/>
        </w:tabs>
        <w:ind w:left="1080"/>
        <w:jc w:val="both"/>
        <w:rPr>
          <w:i w:val="0"/>
          <w:sz w:val="22"/>
          <w:szCs w:val="22"/>
        </w:rPr>
      </w:pPr>
    </w:p>
    <w:p w14:paraId="506F9609" w14:textId="77777777" w:rsidR="00035B2B" w:rsidRDefault="00035B2B" w:rsidP="00035B2B">
      <w:pPr>
        <w:pStyle w:val="Glava"/>
        <w:tabs>
          <w:tab w:val="left" w:pos="708"/>
        </w:tabs>
        <w:ind w:left="1080"/>
        <w:jc w:val="both"/>
        <w:rPr>
          <w:i w:val="0"/>
          <w:sz w:val="22"/>
          <w:szCs w:val="22"/>
        </w:rPr>
      </w:pPr>
    </w:p>
    <w:p w14:paraId="63DBB9F3" w14:textId="77777777" w:rsidR="00035B2B" w:rsidRDefault="00035B2B" w:rsidP="00035B2B">
      <w:pPr>
        <w:pStyle w:val="Glava"/>
        <w:tabs>
          <w:tab w:val="left" w:pos="708"/>
        </w:tabs>
        <w:ind w:left="1080"/>
        <w:jc w:val="both"/>
        <w:rPr>
          <w:i w:val="0"/>
          <w:sz w:val="22"/>
          <w:szCs w:val="22"/>
        </w:rPr>
      </w:pPr>
    </w:p>
    <w:p w14:paraId="7F798194" w14:textId="77777777" w:rsidR="00035B2B" w:rsidRDefault="00035B2B" w:rsidP="00035B2B">
      <w:pPr>
        <w:pStyle w:val="Glava"/>
        <w:tabs>
          <w:tab w:val="left" w:pos="708"/>
        </w:tabs>
        <w:ind w:left="1080"/>
        <w:jc w:val="both"/>
        <w:rPr>
          <w:i w:val="0"/>
          <w:sz w:val="22"/>
          <w:szCs w:val="22"/>
        </w:rPr>
      </w:pPr>
    </w:p>
    <w:p w14:paraId="736D16F4" w14:textId="77777777" w:rsidR="00035B2B" w:rsidRDefault="00035B2B" w:rsidP="00035B2B">
      <w:pPr>
        <w:pStyle w:val="Glava"/>
        <w:tabs>
          <w:tab w:val="left" w:pos="708"/>
        </w:tabs>
        <w:ind w:left="1080"/>
        <w:jc w:val="both"/>
        <w:rPr>
          <w:i w:val="0"/>
          <w:sz w:val="22"/>
          <w:szCs w:val="22"/>
        </w:rPr>
      </w:pPr>
    </w:p>
    <w:p w14:paraId="3B168926" w14:textId="77777777" w:rsidR="00035B2B" w:rsidRDefault="00035B2B" w:rsidP="00035B2B">
      <w:pPr>
        <w:pStyle w:val="Glava"/>
        <w:tabs>
          <w:tab w:val="left" w:pos="708"/>
        </w:tabs>
        <w:ind w:left="1080"/>
        <w:jc w:val="both"/>
        <w:rPr>
          <w:i w:val="0"/>
          <w:sz w:val="22"/>
          <w:szCs w:val="22"/>
        </w:rPr>
      </w:pPr>
    </w:p>
    <w:p w14:paraId="6A98500B" w14:textId="77777777" w:rsidR="00035B2B" w:rsidRDefault="00035B2B" w:rsidP="00035B2B">
      <w:pPr>
        <w:pStyle w:val="Glava"/>
        <w:tabs>
          <w:tab w:val="left" w:pos="708"/>
        </w:tabs>
        <w:ind w:left="1080"/>
        <w:jc w:val="both"/>
        <w:rPr>
          <w:i w:val="0"/>
          <w:sz w:val="22"/>
          <w:szCs w:val="22"/>
        </w:rPr>
      </w:pPr>
    </w:p>
    <w:p w14:paraId="70439CA5" w14:textId="77777777" w:rsidR="00035B2B" w:rsidRDefault="00035B2B" w:rsidP="00035B2B">
      <w:pPr>
        <w:pStyle w:val="Glava"/>
        <w:tabs>
          <w:tab w:val="left" w:pos="708"/>
        </w:tabs>
        <w:ind w:left="1080"/>
        <w:jc w:val="both"/>
        <w:rPr>
          <w:i w:val="0"/>
          <w:sz w:val="22"/>
          <w:szCs w:val="22"/>
        </w:rPr>
      </w:pPr>
    </w:p>
    <w:p w14:paraId="6CDD604C" w14:textId="77777777" w:rsidR="00035B2B" w:rsidRPr="00D64815" w:rsidRDefault="00035B2B" w:rsidP="00035B2B">
      <w:pPr>
        <w:pStyle w:val="Glava"/>
        <w:tabs>
          <w:tab w:val="left" w:pos="708"/>
        </w:tabs>
        <w:ind w:left="1080"/>
        <w:jc w:val="center"/>
        <w:rPr>
          <w:b/>
          <w:i w:val="0"/>
          <w:sz w:val="28"/>
          <w:szCs w:val="24"/>
        </w:rPr>
      </w:pPr>
      <w:r w:rsidRPr="00D64815">
        <w:rPr>
          <w:b/>
          <w:i w:val="0"/>
          <w:sz w:val="28"/>
          <w:szCs w:val="24"/>
        </w:rPr>
        <w:t>PRILOGE</w:t>
      </w:r>
    </w:p>
    <w:p w14:paraId="03C43548" w14:textId="77777777" w:rsidR="00035B2B" w:rsidRPr="00D64815" w:rsidRDefault="00035B2B" w:rsidP="00035B2B">
      <w:pPr>
        <w:pStyle w:val="Glava"/>
        <w:tabs>
          <w:tab w:val="left" w:pos="708"/>
        </w:tabs>
        <w:ind w:left="1080"/>
        <w:jc w:val="center"/>
        <w:rPr>
          <w:b/>
          <w:i w:val="0"/>
          <w:sz w:val="28"/>
          <w:szCs w:val="24"/>
        </w:rPr>
      </w:pPr>
      <w:r w:rsidRPr="00D64815">
        <w:rPr>
          <w:b/>
          <w:i w:val="0"/>
          <w:sz w:val="28"/>
          <w:szCs w:val="24"/>
        </w:rPr>
        <w:t>RAZPISNE DOKUMENTACIJE</w:t>
      </w:r>
    </w:p>
    <w:p w14:paraId="193CAD67" w14:textId="77777777" w:rsidR="00035B2B" w:rsidRPr="00D64815" w:rsidRDefault="00035B2B" w:rsidP="00035B2B">
      <w:pPr>
        <w:pStyle w:val="Glava"/>
        <w:tabs>
          <w:tab w:val="left" w:pos="708"/>
        </w:tabs>
        <w:ind w:left="1080"/>
        <w:jc w:val="both"/>
        <w:rPr>
          <w:i w:val="0"/>
          <w:szCs w:val="22"/>
        </w:rPr>
      </w:pPr>
    </w:p>
    <w:p w14:paraId="47D4FC45" w14:textId="77777777" w:rsidR="00035B2B" w:rsidRPr="00D64815" w:rsidRDefault="00035B2B" w:rsidP="00035B2B">
      <w:pPr>
        <w:pStyle w:val="Glava"/>
        <w:tabs>
          <w:tab w:val="left" w:pos="708"/>
        </w:tabs>
        <w:ind w:left="1080"/>
        <w:jc w:val="both"/>
        <w:rPr>
          <w:i w:val="0"/>
          <w:sz w:val="22"/>
          <w:szCs w:val="22"/>
        </w:rPr>
      </w:pPr>
    </w:p>
    <w:p w14:paraId="50DEB137" w14:textId="77777777" w:rsidR="00035B2B" w:rsidRPr="00D64815" w:rsidRDefault="00035B2B" w:rsidP="00035B2B">
      <w:pPr>
        <w:pStyle w:val="Glava"/>
        <w:tabs>
          <w:tab w:val="left" w:pos="708"/>
        </w:tabs>
        <w:ind w:left="1080"/>
        <w:jc w:val="both"/>
        <w:rPr>
          <w:i w:val="0"/>
          <w:sz w:val="22"/>
          <w:szCs w:val="22"/>
        </w:rPr>
      </w:pPr>
    </w:p>
    <w:p w14:paraId="0A417622" w14:textId="77777777" w:rsidR="00035B2B" w:rsidRPr="00D64815" w:rsidRDefault="00035B2B" w:rsidP="00035B2B">
      <w:pPr>
        <w:ind w:left="1440"/>
        <w:rPr>
          <w:i w:val="0"/>
          <w:sz w:val="22"/>
          <w:szCs w:val="22"/>
        </w:rPr>
      </w:pPr>
    </w:p>
    <w:p w14:paraId="0C5DA017" w14:textId="77777777" w:rsidR="00035B2B" w:rsidRPr="00D64815" w:rsidRDefault="00035B2B" w:rsidP="0005054E">
      <w:pPr>
        <w:numPr>
          <w:ilvl w:val="0"/>
          <w:numId w:val="32"/>
        </w:numPr>
        <w:ind w:left="1380"/>
        <w:rPr>
          <w:i w:val="0"/>
          <w:sz w:val="22"/>
          <w:szCs w:val="22"/>
        </w:rPr>
      </w:pPr>
      <w:r w:rsidRPr="00D64815">
        <w:rPr>
          <w:i w:val="0"/>
          <w:sz w:val="22"/>
          <w:szCs w:val="22"/>
        </w:rPr>
        <w:t>Vzorec okvirnega sporazuma (priloga A)</w:t>
      </w:r>
    </w:p>
    <w:p w14:paraId="7ED34C7F" w14:textId="77777777" w:rsidR="00035B2B" w:rsidRPr="00B2007E" w:rsidRDefault="00035B2B" w:rsidP="0005054E">
      <w:pPr>
        <w:numPr>
          <w:ilvl w:val="0"/>
          <w:numId w:val="32"/>
        </w:numPr>
        <w:ind w:left="1380"/>
        <w:rPr>
          <w:i w:val="0"/>
          <w:sz w:val="22"/>
          <w:szCs w:val="22"/>
        </w:rPr>
      </w:pPr>
      <w:r w:rsidRPr="00B2007E">
        <w:rPr>
          <w:i w:val="0"/>
          <w:sz w:val="22"/>
          <w:szCs w:val="22"/>
        </w:rPr>
        <w:t>Vzorec obrazca zavarovanja za dobro izvedbo pogodbenih obveznosti po EPGP-758</w:t>
      </w:r>
      <w:r w:rsidR="00B2007E" w:rsidRPr="00B2007E">
        <w:rPr>
          <w:i w:val="0"/>
          <w:sz w:val="22"/>
          <w:szCs w:val="22"/>
        </w:rPr>
        <w:t xml:space="preserve"> (priloga B)</w:t>
      </w:r>
    </w:p>
    <w:p w14:paraId="0B2AA28B" w14:textId="77777777" w:rsidR="00035B2B" w:rsidRDefault="00035B2B" w:rsidP="00035B2B">
      <w:pPr>
        <w:pStyle w:val="Glava"/>
        <w:tabs>
          <w:tab w:val="left" w:pos="708"/>
        </w:tabs>
        <w:jc w:val="both"/>
        <w:rPr>
          <w:i w:val="0"/>
          <w:sz w:val="22"/>
          <w:szCs w:val="22"/>
        </w:rPr>
      </w:pPr>
    </w:p>
    <w:p w14:paraId="7DAA7274" w14:textId="77777777" w:rsidR="00035B2B" w:rsidRDefault="00035B2B" w:rsidP="00035B2B">
      <w:pPr>
        <w:pStyle w:val="Glava"/>
        <w:tabs>
          <w:tab w:val="left" w:pos="708"/>
        </w:tabs>
        <w:jc w:val="both"/>
        <w:rPr>
          <w:i w:val="0"/>
          <w:sz w:val="22"/>
          <w:szCs w:val="22"/>
        </w:rPr>
      </w:pPr>
    </w:p>
    <w:p w14:paraId="0EF5C2AE" w14:textId="77777777" w:rsidR="00035B2B" w:rsidRDefault="00035B2B" w:rsidP="00035B2B">
      <w:pPr>
        <w:pStyle w:val="Glava"/>
        <w:tabs>
          <w:tab w:val="left" w:pos="708"/>
        </w:tabs>
        <w:jc w:val="both"/>
        <w:rPr>
          <w:i w:val="0"/>
          <w:sz w:val="22"/>
          <w:szCs w:val="22"/>
        </w:rPr>
      </w:pPr>
    </w:p>
    <w:p w14:paraId="053A4E7A" w14:textId="77777777" w:rsidR="00035B2B" w:rsidRDefault="00035B2B" w:rsidP="00035B2B">
      <w:pPr>
        <w:pStyle w:val="Glava"/>
        <w:tabs>
          <w:tab w:val="left" w:pos="708"/>
        </w:tabs>
        <w:jc w:val="both"/>
        <w:rPr>
          <w:i w:val="0"/>
          <w:sz w:val="22"/>
          <w:szCs w:val="22"/>
        </w:rPr>
      </w:pPr>
    </w:p>
    <w:p w14:paraId="28E159D1" w14:textId="77777777" w:rsidR="00035B2B" w:rsidRDefault="00035B2B" w:rsidP="00035B2B">
      <w:pPr>
        <w:pStyle w:val="Glava"/>
        <w:tabs>
          <w:tab w:val="left" w:pos="708"/>
        </w:tabs>
        <w:jc w:val="both"/>
        <w:rPr>
          <w:i w:val="0"/>
          <w:sz w:val="22"/>
          <w:szCs w:val="22"/>
        </w:rPr>
      </w:pPr>
    </w:p>
    <w:p w14:paraId="683F62F1" w14:textId="77777777" w:rsidR="00035B2B" w:rsidRDefault="00035B2B" w:rsidP="00035B2B">
      <w:pPr>
        <w:pStyle w:val="Glava"/>
        <w:tabs>
          <w:tab w:val="left" w:pos="708"/>
        </w:tabs>
        <w:jc w:val="both"/>
        <w:rPr>
          <w:i w:val="0"/>
          <w:sz w:val="22"/>
          <w:szCs w:val="22"/>
        </w:rPr>
      </w:pPr>
    </w:p>
    <w:p w14:paraId="62C3A458" w14:textId="77777777" w:rsidR="00035B2B" w:rsidRDefault="00035B2B" w:rsidP="00035B2B">
      <w:pPr>
        <w:pStyle w:val="Glava"/>
        <w:tabs>
          <w:tab w:val="left" w:pos="708"/>
        </w:tabs>
        <w:jc w:val="both"/>
        <w:rPr>
          <w:i w:val="0"/>
          <w:sz w:val="22"/>
          <w:szCs w:val="22"/>
        </w:rPr>
      </w:pPr>
    </w:p>
    <w:p w14:paraId="0684BA49" w14:textId="77777777" w:rsidR="00035B2B" w:rsidRDefault="00035B2B" w:rsidP="00035B2B">
      <w:pPr>
        <w:pStyle w:val="Glava"/>
        <w:tabs>
          <w:tab w:val="left" w:pos="708"/>
        </w:tabs>
        <w:jc w:val="both"/>
        <w:rPr>
          <w:i w:val="0"/>
          <w:sz w:val="22"/>
          <w:szCs w:val="22"/>
        </w:rPr>
      </w:pPr>
    </w:p>
    <w:p w14:paraId="2CEB2EBB" w14:textId="77777777" w:rsidR="00035B2B" w:rsidRDefault="00035B2B" w:rsidP="00035B2B">
      <w:pPr>
        <w:pStyle w:val="Glava"/>
        <w:tabs>
          <w:tab w:val="left" w:pos="708"/>
        </w:tabs>
        <w:jc w:val="both"/>
        <w:rPr>
          <w:i w:val="0"/>
          <w:sz w:val="22"/>
          <w:szCs w:val="22"/>
        </w:rPr>
      </w:pPr>
    </w:p>
    <w:p w14:paraId="556C75DA" w14:textId="77777777" w:rsidR="00035B2B" w:rsidRDefault="00035B2B" w:rsidP="00035B2B">
      <w:pPr>
        <w:pStyle w:val="Glava"/>
        <w:tabs>
          <w:tab w:val="left" w:pos="708"/>
        </w:tabs>
        <w:jc w:val="both"/>
        <w:rPr>
          <w:i w:val="0"/>
          <w:sz w:val="22"/>
          <w:szCs w:val="22"/>
        </w:rPr>
      </w:pPr>
    </w:p>
    <w:p w14:paraId="3CF215B2" w14:textId="77777777" w:rsidR="00035B2B" w:rsidRDefault="00035B2B" w:rsidP="00035B2B">
      <w:pPr>
        <w:pStyle w:val="Glava"/>
        <w:tabs>
          <w:tab w:val="left" w:pos="708"/>
        </w:tabs>
        <w:jc w:val="both"/>
        <w:rPr>
          <w:i w:val="0"/>
          <w:sz w:val="22"/>
          <w:szCs w:val="22"/>
        </w:rPr>
      </w:pPr>
    </w:p>
    <w:p w14:paraId="2E371DEA" w14:textId="77777777" w:rsidR="00035B2B" w:rsidRDefault="00035B2B" w:rsidP="00035B2B">
      <w:pPr>
        <w:pStyle w:val="Glava"/>
        <w:tabs>
          <w:tab w:val="left" w:pos="708"/>
        </w:tabs>
        <w:jc w:val="both"/>
        <w:rPr>
          <w:i w:val="0"/>
          <w:sz w:val="22"/>
          <w:szCs w:val="22"/>
        </w:rPr>
      </w:pPr>
    </w:p>
    <w:p w14:paraId="13836218" w14:textId="77777777" w:rsidR="00035B2B" w:rsidRDefault="00035B2B" w:rsidP="00035B2B">
      <w:pPr>
        <w:pStyle w:val="Glava"/>
        <w:tabs>
          <w:tab w:val="left" w:pos="708"/>
        </w:tabs>
        <w:jc w:val="both"/>
        <w:rPr>
          <w:i w:val="0"/>
          <w:sz w:val="22"/>
          <w:szCs w:val="22"/>
        </w:rPr>
      </w:pPr>
    </w:p>
    <w:p w14:paraId="3256DC28" w14:textId="77777777" w:rsidR="00035B2B" w:rsidRDefault="00035B2B" w:rsidP="00035B2B">
      <w:pPr>
        <w:pStyle w:val="Glava"/>
        <w:tabs>
          <w:tab w:val="left" w:pos="708"/>
        </w:tabs>
        <w:jc w:val="both"/>
        <w:rPr>
          <w:i w:val="0"/>
          <w:sz w:val="22"/>
          <w:szCs w:val="22"/>
        </w:rPr>
      </w:pPr>
    </w:p>
    <w:p w14:paraId="4948AF2A" w14:textId="77777777" w:rsidR="00035B2B" w:rsidRDefault="00035B2B" w:rsidP="00035B2B">
      <w:pPr>
        <w:pStyle w:val="Glava"/>
        <w:tabs>
          <w:tab w:val="left" w:pos="708"/>
        </w:tabs>
        <w:jc w:val="both"/>
        <w:rPr>
          <w:i w:val="0"/>
          <w:sz w:val="22"/>
          <w:szCs w:val="22"/>
        </w:rPr>
      </w:pPr>
    </w:p>
    <w:p w14:paraId="0474C6C9" w14:textId="77777777" w:rsidR="00035B2B" w:rsidRDefault="00035B2B" w:rsidP="00035B2B">
      <w:pPr>
        <w:pStyle w:val="Glava"/>
        <w:tabs>
          <w:tab w:val="left" w:pos="708"/>
        </w:tabs>
        <w:jc w:val="both"/>
        <w:rPr>
          <w:i w:val="0"/>
          <w:sz w:val="22"/>
          <w:szCs w:val="22"/>
        </w:rPr>
      </w:pPr>
    </w:p>
    <w:p w14:paraId="0EFACF69" w14:textId="77777777" w:rsidR="00035B2B" w:rsidRDefault="00035B2B" w:rsidP="00035B2B">
      <w:pPr>
        <w:pStyle w:val="Glava"/>
        <w:tabs>
          <w:tab w:val="left" w:pos="708"/>
        </w:tabs>
        <w:jc w:val="both"/>
        <w:rPr>
          <w:i w:val="0"/>
          <w:sz w:val="22"/>
          <w:szCs w:val="22"/>
        </w:rPr>
      </w:pPr>
    </w:p>
    <w:p w14:paraId="46F3A013" w14:textId="77777777" w:rsidR="00035B2B" w:rsidRDefault="00035B2B" w:rsidP="00035B2B">
      <w:pPr>
        <w:pStyle w:val="Glava"/>
        <w:tabs>
          <w:tab w:val="left" w:pos="708"/>
        </w:tabs>
        <w:jc w:val="both"/>
        <w:rPr>
          <w:i w:val="0"/>
          <w:sz w:val="22"/>
          <w:szCs w:val="22"/>
        </w:rPr>
      </w:pPr>
    </w:p>
    <w:p w14:paraId="0B50C3D6" w14:textId="77777777" w:rsidR="00035B2B" w:rsidRDefault="00035B2B" w:rsidP="00035B2B">
      <w:pPr>
        <w:pStyle w:val="Glava"/>
        <w:tabs>
          <w:tab w:val="left" w:pos="708"/>
        </w:tabs>
        <w:jc w:val="both"/>
        <w:rPr>
          <w:i w:val="0"/>
          <w:sz w:val="22"/>
          <w:szCs w:val="22"/>
        </w:rPr>
      </w:pPr>
    </w:p>
    <w:p w14:paraId="34758E6F" w14:textId="77777777" w:rsidR="00035B2B" w:rsidRDefault="00035B2B" w:rsidP="00035B2B">
      <w:pPr>
        <w:pStyle w:val="Glava"/>
        <w:tabs>
          <w:tab w:val="left" w:pos="708"/>
        </w:tabs>
        <w:jc w:val="both"/>
        <w:rPr>
          <w:i w:val="0"/>
          <w:sz w:val="22"/>
          <w:szCs w:val="22"/>
        </w:rPr>
      </w:pPr>
    </w:p>
    <w:p w14:paraId="1CE5F9D0" w14:textId="77777777" w:rsidR="00035B2B" w:rsidRDefault="00035B2B" w:rsidP="00035B2B">
      <w:pPr>
        <w:pStyle w:val="Glava"/>
        <w:tabs>
          <w:tab w:val="left" w:pos="708"/>
        </w:tabs>
        <w:jc w:val="both"/>
        <w:rPr>
          <w:i w:val="0"/>
          <w:sz w:val="22"/>
          <w:szCs w:val="22"/>
        </w:rPr>
      </w:pPr>
    </w:p>
    <w:p w14:paraId="3DAD70F6" w14:textId="77777777" w:rsidR="00035B2B" w:rsidRDefault="00035B2B" w:rsidP="00035B2B">
      <w:pPr>
        <w:pStyle w:val="Glava"/>
        <w:tabs>
          <w:tab w:val="left" w:pos="708"/>
        </w:tabs>
        <w:jc w:val="both"/>
        <w:rPr>
          <w:i w:val="0"/>
          <w:sz w:val="22"/>
          <w:szCs w:val="22"/>
        </w:rPr>
      </w:pPr>
    </w:p>
    <w:p w14:paraId="41D36363" w14:textId="77777777" w:rsidR="00035B2B" w:rsidRDefault="00035B2B" w:rsidP="00035B2B">
      <w:pPr>
        <w:pStyle w:val="Glava"/>
        <w:tabs>
          <w:tab w:val="left" w:pos="708"/>
        </w:tabs>
        <w:jc w:val="both"/>
        <w:rPr>
          <w:i w:val="0"/>
          <w:sz w:val="22"/>
          <w:szCs w:val="22"/>
        </w:rPr>
      </w:pPr>
    </w:p>
    <w:p w14:paraId="65989485" w14:textId="77777777" w:rsidR="00035B2B" w:rsidRDefault="00035B2B" w:rsidP="00035B2B">
      <w:pPr>
        <w:pStyle w:val="Glava"/>
        <w:tabs>
          <w:tab w:val="left" w:pos="708"/>
        </w:tabs>
        <w:jc w:val="both"/>
        <w:rPr>
          <w:i w:val="0"/>
          <w:sz w:val="22"/>
          <w:szCs w:val="22"/>
        </w:rPr>
      </w:pPr>
    </w:p>
    <w:p w14:paraId="29869E11" w14:textId="77777777" w:rsidR="00035B2B" w:rsidRDefault="00035B2B" w:rsidP="00035B2B">
      <w:pPr>
        <w:pStyle w:val="Glava"/>
        <w:tabs>
          <w:tab w:val="left" w:pos="708"/>
        </w:tabs>
        <w:jc w:val="both"/>
        <w:rPr>
          <w:i w:val="0"/>
          <w:sz w:val="22"/>
          <w:szCs w:val="22"/>
        </w:rPr>
      </w:pPr>
    </w:p>
    <w:p w14:paraId="2C6AAD4C" w14:textId="77777777" w:rsidR="00035B2B" w:rsidRDefault="00035B2B" w:rsidP="00035B2B">
      <w:pPr>
        <w:pStyle w:val="Glava"/>
        <w:tabs>
          <w:tab w:val="left" w:pos="708"/>
        </w:tabs>
        <w:jc w:val="both"/>
        <w:rPr>
          <w:i w:val="0"/>
          <w:sz w:val="22"/>
          <w:szCs w:val="22"/>
        </w:rPr>
      </w:pPr>
    </w:p>
    <w:p w14:paraId="1386FC27" w14:textId="77777777" w:rsidR="00035B2B" w:rsidRDefault="00035B2B" w:rsidP="00035B2B">
      <w:pPr>
        <w:pStyle w:val="Glava"/>
        <w:tabs>
          <w:tab w:val="left" w:pos="708"/>
        </w:tabs>
        <w:jc w:val="both"/>
        <w:rPr>
          <w:i w:val="0"/>
          <w:sz w:val="22"/>
          <w:szCs w:val="22"/>
        </w:rPr>
      </w:pPr>
    </w:p>
    <w:p w14:paraId="3C8418D8" w14:textId="77777777" w:rsidR="00035B2B" w:rsidRDefault="00035B2B" w:rsidP="00035B2B">
      <w:pPr>
        <w:pStyle w:val="Glava"/>
        <w:tabs>
          <w:tab w:val="left" w:pos="708"/>
        </w:tabs>
        <w:jc w:val="both"/>
        <w:rPr>
          <w:i w:val="0"/>
          <w:sz w:val="22"/>
          <w:szCs w:val="22"/>
        </w:rPr>
      </w:pPr>
    </w:p>
    <w:p w14:paraId="32B9E48C" w14:textId="77777777" w:rsidR="00035B2B" w:rsidRDefault="00035B2B" w:rsidP="00035B2B">
      <w:pPr>
        <w:pStyle w:val="Glava"/>
        <w:tabs>
          <w:tab w:val="left" w:pos="708"/>
        </w:tabs>
        <w:jc w:val="both"/>
        <w:rPr>
          <w:i w:val="0"/>
          <w:sz w:val="22"/>
          <w:szCs w:val="22"/>
        </w:rPr>
      </w:pPr>
    </w:p>
    <w:p w14:paraId="20818CAD" w14:textId="77777777" w:rsidR="00035B2B" w:rsidRDefault="00035B2B" w:rsidP="00035B2B">
      <w:pPr>
        <w:pStyle w:val="Glava"/>
        <w:tabs>
          <w:tab w:val="left" w:pos="708"/>
        </w:tabs>
        <w:jc w:val="both"/>
        <w:rPr>
          <w:i w:val="0"/>
          <w:sz w:val="22"/>
          <w:szCs w:val="22"/>
        </w:rPr>
      </w:pPr>
    </w:p>
    <w:p w14:paraId="24FE9D12" w14:textId="77777777" w:rsidR="00035B2B" w:rsidRDefault="00035B2B" w:rsidP="00035B2B">
      <w:pPr>
        <w:pStyle w:val="Glava"/>
        <w:tabs>
          <w:tab w:val="left" w:pos="708"/>
        </w:tabs>
        <w:jc w:val="both"/>
        <w:rPr>
          <w:i w:val="0"/>
          <w:sz w:val="22"/>
          <w:szCs w:val="22"/>
        </w:rPr>
      </w:pPr>
    </w:p>
    <w:p w14:paraId="56DC754F" w14:textId="77777777" w:rsidR="00035B2B" w:rsidRDefault="00035B2B" w:rsidP="00035B2B">
      <w:pPr>
        <w:pStyle w:val="Glava"/>
        <w:tabs>
          <w:tab w:val="left" w:pos="708"/>
        </w:tabs>
        <w:ind w:left="1080"/>
        <w:jc w:val="both"/>
        <w:rPr>
          <w:i w:val="0"/>
          <w:sz w:val="22"/>
          <w:szCs w:val="22"/>
        </w:rPr>
      </w:pPr>
    </w:p>
    <w:p w14:paraId="628D3343" w14:textId="77777777" w:rsidR="00035B2B" w:rsidRDefault="00035B2B" w:rsidP="00035B2B">
      <w:pPr>
        <w:pStyle w:val="Glava"/>
        <w:tabs>
          <w:tab w:val="left" w:pos="708"/>
        </w:tabs>
        <w:ind w:left="1080"/>
        <w:jc w:val="both"/>
        <w:rPr>
          <w:i w:val="0"/>
          <w:sz w:val="22"/>
          <w:szCs w:val="22"/>
        </w:rPr>
      </w:pPr>
    </w:p>
    <w:p w14:paraId="5DF469D4" w14:textId="77777777" w:rsidR="00035B2B" w:rsidRDefault="00035B2B" w:rsidP="00035B2B">
      <w:pPr>
        <w:pStyle w:val="Glava"/>
        <w:tabs>
          <w:tab w:val="left" w:pos="708"/>
        </w:tabs>
        <w:ind w:left="1080"/>
        <w:jc w:val="both"/>
        <w:rPr>
          <w:i w:val="0"/>
          <w:sz w:val="22"/>
          <w:szCs w:val="22"/>
        </w:rPr>
      </w:pPr>
    </w:p>
    <w:p w14:paraId="048CD7B7" w14:textId="77777777" w:rsidR="00035B2B" w:rsidRDefault="00035B2B" w:rsidP="00035B2B">
      <w:pPr>
        <w:pStyle w:val="Glava"/>
        <w:tabs>
          <w:tab w:val="left" w:pos="708"/>
        </w:tabs>
        <w:ind w:left="1080"/>
        <w:jc w:val="both"/>
        <w:rPr>
          <w:i w:val="0"/>
          <w:sz w:val="22"/>
          <w:szCs w:val="22"/>
        </w:rPr>
      </w:pPr>
    </w:p>
    <w:p w14:paraId="2A3C37F6" w14:textId="77777777" w:rsidR="00035B2B" w:rsidRDefault="00035B2B" w:rsidP="00035B2B">
      <w:pPr>
        <w:pStyle w:val="Glava"/>
        <w:tabs>
          <w:tab w:val="left" w:pos="708"/>
        </w:tabs>
        <w:ind w:left="1080"/>
        <w:jc w:val="both"/>
        <w:rPr>
          <w:i w:val="0"/>
          <w:sz w:val="22"/>
          <w:szCs w:val="22"/>
        </w:rPr>
      </w:pPr>
    </w:p>
    <w:p w14:paraId="79318CB9" w14:textId="77777777" w:rsidR="00533F51" w:rsidRPr="0022154A" w:rsidRDefault="00533F51" w:rsidP="003711C4">
      <w:pPr>
        <w:rPr>
          <w:b/>
          <w:i w:val="0"/>
          <w:sz w:val="22"/>
          <w:szCs w:val="22"/>
        </w:rPr>
        <w:sectPr w:rsidR="00533F51" w:rsidRPr="0022154A" w:rsidSect="00BF32CF">
          <w:footerReference w:type="default" r:id="rId11"/>
          <w:pgSz w:w="11906" w:h="16838"/>
          <w:pgMar w:top="1400" w:right="1200" w:bottom="1200" w:left="630" w:header="709" w:footer="709" w:gutter="0"/>
          <w:cols w:space="708"/>
          <w:docGrid w:linePitch="360"/>
        </w:sectPr>
      </w:pPr>
      <w:bookmarkStart w:id="0" w:name="_GoBack"/>
      <w:bookmarkEnd w:id="0"/>
    </w:p>
    <w:p w14:paraId="7CF07E41" w14:textId="77777777" w:rsidR="00B86FBC" w:rsidRDefault="00B86FBC" w:rsidP="00B86FBC">
      <w:pPr>
        <w:pStyle w:val="Glava"/>
        <w:tabs>
          <w:tab w:val="left" w:pos="708"/>
        </w:tabs>
        <w:jc w:val="right"/>
        <w:rPr>
          <w:b/>
          <w:i w:val="0"/>
          <w:sz w:val="22"/>
          <w:szCs w:val="22"/>
        </w:rPr>
      </w:pPr>
      <w:r>
        <w:rPr>
          <w:b/>
          <w:i w:val="0"/>
          <w:sz w:val="22"/>
          <w:szCs w:val="22"/>
        </w:rPr>
        <w:lastRenderedPageBreak/>
        <w:t xml:space="preserve">PRILOGA </w:t>
      </w:r>
      <w:r w:rsidR="007D4273">
        <w:rPr>
          <w:b/>
          <w:i w:val="0"/>
          <w:sz w:val="22"/>
          <w:szCs w:val="22"/>
        </w:rPr>
        <w:t>B</w:t>
      </w:r>
    </w:p>
    <w:p w14:paraId="312876EE" w14:textId="77777777" w:rsidR="00B86FBC" w:rsidRDefault="00B86FBC" w:rsidP="00B86FBC">
      <w:pPr>
        <w:pStyle w:val="Glava"/>
        <w:tabs>
          <w:tab w:val="left" w:pos="708"/>
        </w:tabs>
        <w:rPr>
          <w:i w:val="0"/>
          <w:sz w:val="22"/>
          <w:szCs w:val="22"/>
        </w:rPr>
      </w:pPr>
    </w:p>
    <w:p w14:paraId="786750EA" w14:textId="77777777" w:rsidR="00B86FBC" w:rsidRDefault="00B86FBC" w:rsidP="00B86FBC">
      <w:pPr>
        <w:pStyle w:val="Glava"/>
        <w:ind w:left="1134"/>
        <w:jc w:val="both"/>
        <w:rPr>
          <w:b/>
          <w:bCs/>
          <w:i w:val="0"/>
          <w:sz w:val="22"/>
          <w:szCs w:val="22"/>
        </w:rPr>
      </w:pPr>
      <w:r>
        <w:rPr>
          <w:b/>
          <w:bCs/>
          <w:i w:val="0"/>
          <w:sz w:val="22"/>
          <w:szCs w:val="22"/>
        </w:rPr>
        <w:t>Obrazec zavarovanja za dobro izvedbo pogodbenih obveznosti po EPGP-758</w:t>
      </w:r>
    </w:p>
    <w:p w14:paraId="2E9813A6" w14:textId="77777777" w:rsidR="00B86FBC" w:rsidRDefault="00B86FBC" w:rsidP="00B86FBC">
      <w:pPr>
        <w:pStyle w:val="Glava"/>
        <w:ind w:left="1134"/>
        <w:jc w:val="both"/>
        <w:rPr>
          <w:i w:val="0"/>
          <w:sz w:val="22"/>
          <w:szCs w:val="22"/>
        </w:rPr>
      </w:pPr>
    </w:p>
    <w:p w14:paraId="1B369DD9" w14:textId="77777777" w:rsidR="00B86FBC" w:rsidRDefault="00B86FBC" w:rsidP="00B86FBC">
      <w:pPr>
        <w:pStyle w:val="Glava"/>
        <w:ind w:left="1134"/>
        <w:jc w:val="both"/>
        <w:rPr>
          <w:i w:val="0"/>
          <w:sz w:val="22"/>
          <w:szCs w:val="22"/>
        </w:rPr>
      </w:pPr>
      <w:r>
        <w:rPr>
          <w:i w:val="0"/>
          <w:sz w:val="22"/>
          <w:szCs w:val="22"/>
        </w:rPr>
        <w:t>Glava s podatki o garantu (zavarovalnici/banki) ali SWIFT ključ</w:t>
      </w:r>
    </w:p>
    <w:p w14:paraId="19525FCE" w14:textId="77777777" w:rsidR="00B86FBC" w:rsidRDefault="00B86FBC" w:rsidP="00B86FBC">
      <w:pPr>
        <w:pStyle w:val="Glava"/>
        <w:ind w:left="1134"/>
        <w:jc w:val="both"/>
        <w:rPr>
          <w:b/>
          <w:i w:val="0"/>
          <w:sz w:val="22"/>
          <w:szCs w:val="22"/>
        </w:rPr>
      </w:pPr>
    </w:p>
    <w:p w14:paraId="083230BD" w14:textId="77777777" w:rsidR="00B86FBC" w:rsidRDefault="00B86FBC" w:rsidP="00B86FBC">
      <w:pPr>
        <w:pStyle w:val="Glava"/>
        <w:ind w:left="1134"/>
        <w:jc w:val="both"/>
        <w:rPr>
          <w:i w:val="0"/>
          <w:sz w:val="22"/>
          <w:szCs w:val="22"/>
        </w:rPr>
      </w:pPr>
      <w:r>
        <w:rPr>
          <w:i w:val="0"/>
          <w:sz w:val="22"/>
          <w:szCs w:val="22"/>
        </w:rPr>
        <w:t xml:space="preserve">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upravičenca tj. naročnika javnega naročila)</w:t>
      </w:r>
    </w:p>
    <w:p w14:paraId="08848068" w14:textId="77777777" w:rsidR="00B86FBC" w:rsidRDefault="00B86FBC" w:rsidP="00B86FBC">
      <w:pPr>
        <w:pStyle w:val="Glava"/>
        <w:ind w:left="1134"/>
        <w:jc w:val="both"/>
        <w:rPr>
          <w:i w:val="0"/>
          <w:sz w:val="22"/>
          <w:szCs w:val="22"/>
        </w:rPr>
      </w:pPr>
      <w:r>
        <w:rPr>
          <w:i w:val="0"/>
          <w:sz w:val="22"/>
          <w:szCs w:val="22"/>
        </w:rPr>
        <w:t xml:space="preserve">Datum: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datum izdaje)</w:t>
      </w:r>
    </w:p>
    <w:p w14:paraId="5E3EBCAB" w14:textId="77777777" w:rsidR="00B86FBC" w:rsidRDefault="00B86FBC" w:rsidP="00B86FBC">
      <w:pPr>
        <w:pStyle w:val="Glava"/>
        <w:ind w:left="1134"/>
        <w:jc w:val="both"/>
        <w:rPr>
          <w:i w:val="0"/>
          <w:sz w:val="22"/>
          <w:szCs w:val="22"/>
        </w:rPr>
      </w:pPr>
    </w:p>
    <w:p w14:paraId="27D8D060" w14:textId="77777777" w:rsidR="00B86FBC" w:rsidRDefault="00B86FBC" w:rsidP="00B86FBC">
      <w:pPr>
        <w:pStyle w:val="Glava"/>
        <w:ind w:left="1134"/>
        <w:jc w:val="both"/>
        <w:rPr>
          <w:i w:val="0"/>
          <w:sz w:val="22"/>
          <w:szCs w:val="22"/>
        </w:rPr>
      </w:pPr>
      <w:r>
        <w:rPr>
          <w:b/>
          <w:i w:val="0"/>
          <w:sz w:val="22"/>
          <w:szCs w:val="22"/>
        </w:rPr>
        <w:t>VRSTA ZAVAROVANJA:</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vrsta finančnega zavarovanja: kavcijsko zavarovanje/bančna garancija za dobro izvedbo pogodbenih obveznosti)</w:t>
      </w:r>
    </w:p>
    <w:p w14:paraId="43BECE10" w14:textId="77777777" w:rsidR="00B86FBC" w:rsidRDefault="00B86FBC" w:rsidP="00B86FBC">
      <w:pPr>
        <w:pStyle w:val="Glava"/>
        <w:ind w:left="1134"/>
        <w:jc w:val="both"/>
        <w:rPr>
          <w:i w:val="0"/>
          <w:sz w:val="22"/>
          <w:szCs w:val="22"/>
        </w:rPr>
      </w:pPr>
    </w:p>
    <w:p w14:paraId="09F417D4" w14:textId="77777777" w:rsidR="00B86FBC" w:rsidRDefault="00B86FBC" w:rsidP="00B86FBC">
      <w:pPr>
        <w:pStyle w:val="Glava"/>
        <w:ind w:left="1134"/>
        <w:jc w:val="both"/>
        <w:rPr>
          <w:i w:val="0"/>
          <w:sz w:val="22"/>
          <w:szCs w:val="22"/>
        </w:rPr>
      </w:pPr>
      <w:r>
        <w:rPr>
          <w:b/>
          <w:i w:val="0"/>
          <w:sz w:val="22"/>
          <w:szCs w:val="22"/>
        </w:rPr>
        <w:t xml:space="preserve">ŠTEVILKA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številka finančnega zavarovanja)</w:t>
      </w:r>
    </w:p>
    <w:p w14:paraId="7442D596" w14:textId="77777777" w:rsidR="00B86FBC" w:rsidRDefault="00B86FBC" w:rsidP="00B86FBC">
      <w:pPr>
        <w:pStyle w:val="Glava"/>
        <w:ind w:left="1134"/>
        <w:jc w:val="both"/>
        <w:rPr>
          <w:i w:val="0"/>
          <w:sz w:val="22"/>
          <w:szCs w:val="22"/>
        </w:rPr>
      </w:pPr>
    </w:p>
    <w:p w14:paraId="4308D6D3" w14:textId="77777777" w:rsidR="00B86FBC" w:rsidRDefault="00B86FBC" w:rsidP="00B86FBC">
      <w:pPr>
        <w:pStyle w:val="Glava"/>
        <w:ind w:left="1134"/>
        <w:jc w:val="both"/>
        <w:rPr>
          <w:i w:val="0"/>
          <w:sz w:val="22"/>
          <w:szCs w:val="22"/>
        </w:rPr>
      </w:pPr>
      <w:r>
        <w:rPr>
          <w:b/>
          <w:i w:val="0"/>
          <w:sz w:val="22"/>
          <w:szCs w:val="22"/>
        </w:rPr>
        <w:t>GARANT:</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zavarovalnice/banke v kraju izdaje)</w:t>
      </w:r>
    </w:p>
    <w:p w14:paraId="452635E4" w14:textId="77777777" w:rsidR="00B86FBC" w:rsidRDefault="00B86FBC" w:rsidP="00B86FBC">
      <w:pPr>
        <w:pStyle w:val="Glava"/>
        <w:ind w:left="1134"/>
        <w:jc w:val="both"/>
        <w:rPr>
          <w:i w:val="0"/>
          <w:sz w:val="22"/>
          <w:szCs w:val="22"/>
        </w:rPr>
      </w:pPr>
    </w:p>
    <w:p w14:paraId="65EE527A" w14:textId="77777777" w:rsidR="00B86FBC" w:rsidRDefault="00B86FBC" w:rsidP="00B86FBC">
      <w:pPr>
        <w:pStyle w:val="Glava"/>
        <w:ind w:left="1134"/>
        <w:jc w:val="both"/>
        <w:rPr>
          <w:i w:val="0"/>
          <w:sz w:val="22"/>
          <w:szCs w:val="22"/>
        </w:rPr>
      </w:pPr>
      <w:r>
        <w:rPr>
          <w:b/>
          <w:i w:val="0"/>
          <w:sz w:val="22"/>
          <w:szCs w:val="22"/>
        </w:rPr>
        <w:t xml:space="preserve">NAROČNIK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naročnika finančnega zavarovanja, tj. v postopku javnega naročanja izbranega ponudnika)</w:t>
      </w:r>
    </w:p>
    <w:p w14:paraId="02DF0CAF" w14:textId="77777777" w:rsidR="00B86FBC" w:rsidRDefault="00B86FBC" w:rsidP="00B86FBC">
      <w:pPr>
        <w:pStyle w:val="Glava"/>
        <w:ind w:left="1134"/>
        <w:jc w:val="both"/>
        <w:rPr>
          <w:i w:val="0"/>
          <w:sz w:val="22"/>
          <w:szCs w:val="22"/>
        </w:rPr>
      </w:pPr>
    </w:p>
    <w:p w14:paraId="41F63A70" w14:textId="77777777" w:rsidR="00B86FBC" w:rsidRDefault="00B86FBC" w:rsidP="00B86FBC">
      <w:pPr>
        <w:pStyle w:val="Glava"/>
        <w:ind w:left="1134"/>
        <w:jc w:val="both"/>
        <w:rPr>
          <w:i w:val="0"/>
          <w:sz w:val="22"/>
          <w:szCs w:val="22"/>
        </w:rPr>
      </w:pPr>
      <w:r>
        <w:rPr>
          <w:b/>
          <w:i w:val="0"/>
          <w:sz w:val="22"/>
          <w:szCs w:val="22"/>
        </w:rPr>
        <w:t>UPRAVIČENEC:</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naročnika javnega naročila)</w:t>
      </w:r>
    </w:p>
    <w:p w14:paraId="1E2CC29E" w14:textId="77777777" w:rsidR="00B86FBC" w:rsidRDefault="00B86FBC" w:rsidP="00B86FBC">
      <w:pPr>
        <w:pStyle w:val="Glava"/>
        <w:ind w:left="1134"/>
        <w:jc w:val="both"/>
        <w:rPr>
          <w:i w:val="0"/>
          <w:sz w:val="22"/>
          <w:szCs w:val="22"/>
        </w:rPr>
      </w:pPr>
    </w:p>
    <w:p w14:paraId="3632EF68" w14:textId="77777777" w:rsidR="00B86FBC" w:rsidRDefault="00B86FBC" w:rsidP="00B86FBC">
      <w:pPr>
        <w:pStyle w:val="Glava"/>
        <w:ind w:left="1134"/>
        <w:jc w:val="both"/>
        <w:rPr>
          <w:i w:val="0"/>
          <w:sz w:val="22"/>
          <w:szCs w:val="22"/>
        </w:rPr>
      </w:pPr>
      <w:r>
        <w:rPr>
          <w:b/>
          <w:i w:val="0"/>
          <w:sz w:val="22"/>
          <w:szCs w:val="22"/>
        </w:rPr>
        <w:t xml:space="preserve">OSNOVNI POSEL: </w:t>
      </w:r>
      <w:r>
        <w:rPr>
          <w:i w:val="0"/>
          <w:sz w:val="22"/>
          <w:szCs w:val="22"/>
        </w:rPr>
        <w:t xml:space="preserve">obveznost naročnika zavarovanja iz pogodbe št.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 št. spis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z dne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številko pogodbe ter številko spisa in datum pogodbe o izvedbi javnega naročila, sklenjene na podlagi postopka z oznako XXXXXX) 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predmet javnega naročila), sklenjene med Upravičencem               in  Naročnikom zavarovanja                          </w:t>
      </w:r>
    </w:p>
    <w:p w14:paraId="5B17319C" w14:textId="77777777" w:rsidR="00B86FBC" w:rsidRDefault="00B86FBC" w:rsidP="00B86FBC">
      <w:pPr>
        <w:pStyle w:val="Glava"/>
        <w:ind w:left="1134"/>
        <w:jc w:val="both"/>
        <w:rPr>
          <w:i w:val="0"/>
          <w:sz w:val="22"/>
          <w:szCs w:val="22"/>
        </w:rPr>
      </w:pPr>
      <w:r>
        <w:rPr>
          <w:i w:val="0"/>
          <w:sz w:val="22"/>
          <w:szCs w:val="22"/>
        </w:rPr>
        <w:t xml:space="preserve"> </w:t>
      </w:r>
    </w:p>
    <w:p w14:paraId="23D71CCB" w14:textId="77777777" w:rsidR="00B86FBC" w:rsidRDefault="00B86FBC" w:rsidP="00B86FBC">
      <w:pPr>
        <w:pStyle w:val="Glava"/>
        <w:ind w:left="1134"/>
        <w:jc w:val="both"/>
        <w:rPr>
          <w:i w:val="0"/>
          <w:sz w:val="22"/>
          <w:szCs w:val="22"/>
        </w:rPr>
      </w:pPr>
      <w:r>
        <w:rPr>
          <w:b/>
          <w:i w:val="0"/>
          <w:sz w:val="22"/>
          <w:szCs w:val="22"/>
        </w:rPr>
        <w:t xml:space="preserve">ZNESEK IN VALUTA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najvišji znesek s številko in besedo ter valuta)</w:t>
      </w:r>
    </w:p>
    <w:p w14:paraId="0E785989" w14:textId="77777777" w:rsidR="00B86FBC" w:rsidRDefault="00B86FBC" w:rsidP="00B86FBC">
      <w:pPr>
        <w:pStyle w:val="Glava"/>
        <w:ind w:left="1134"/>
        <w:jc w:val="both"/>
        <w:rPr>
          <w:i w:val="0"/>
          <w:sz w:val="22"/>
          <w:szCs w:val="22"/>
        </w:rPr>
      </w:pPr>
    </w:p>
    <w:p w14:paraId="3A0FA2AE" w14:textId="77777777" w:rsidR="00B86FBC" w:rsidRDefault="00B86FBC" w:rsidP="00B86FBC">
      <w:pPr>
        <w:pStyle w:val="Glava"/>
        <w:ind w:left="1134"/>
        <w:jc w:val="both"/>
        <w:rPr>
          <w:i w:val="0"/>
          <w:sz w:val="22"/>
          <w:szCs w:val="22"/>
        </w:rPr>
      </w:pPr>
      <w:r>
        <w:rPr>
          <w:b/>
          <w:i w:val="0"/>
          <w:sz w:val="22"/>
          <w:szCs w:val="22"/>
        </w:rPr>
        <w:t xml:space="preserve">LISTINE, KI JIH JE POLEG IZJAVE TREBA PRILOŽITI ZAHTEVI ZA PLAČILO IN SE IZRECNO ZAHTEVAJO V SPODNJEM BESEDILU: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(nobena/navede se listina)</w:t>
      </w:r>
    </w:p>
    <w:p w14:paraId="04E0B2C0" w14:textId="77777777" w:rsidR="00B86FBC" w:rsidRDefault="00B86FBC" w:rsidP="00B86FBC">
      <w:pPr>
        <w:pStyle w:val="Glava"/>
        <w:ind w:left="1134"/>
        <w:jc w:val="both"/>
        <w:rPr>
          <w:i w:val="0"/>
          <w:sz w:val="22"/>
          <w:szCs w:val="22"/>
        </w:rPr>
      </w:pPr>
    </w:p>
    <w:p w14:paraId="3B361271" w14:textId="77777777" w:rsidR="00B86FBC" w:rsidRDefault="00B86FBC" w:rsidP="00B86FBC">
      <w:pPr>
        <w:pStyle w:val="Glava"/>
        <w:ind w:left="1134"/>
        <w:jc w:val="both"/>
        <w:rPr>
          <w:i w:val="0"/>
          <w:sz w:val="22"/>
          <w:szCs w:val="22"/>
        </w:rPr>
      </w:pPr>
      <w:r>
        <w:rPr>
          <w:b/>
          <w:i w:val="0"/>
          <w:sz w:val="22"/>
          <w:szCs w:val="22"/>
        </w:rPr>
        <w:t>JEZIK V ZAHTEVANIH LISTINAH:</w:t>
      </w:r>
      <w:r>
        <w:rPr>
          <w:i w:val="0"/>
          <w:sz w:val="22"/>
          <w:szCs w:val="22"/>
        </w:rPr>
        <w:t xml:space="preserve"> slovenski</w:t>
      </w:r>
    </w:p>
    <w:p w14:paraId="246E56B7" w14:textId="77777777" w:rsidR="00B86FBC" w:rsidRDefault="00B86FBC" w:rsidP="00B86FBC">
      <w:pPr>
        <w:pStyle w:val="Glava"/>
        <w:ind w:left="1134"/>
        <w:jc w:val="both"/>
        <w:rPr>
          <w:i w:val="0"/>
          <w:sz w:val="22"/>
          <w:szCs w:val="22"/>
        </w:rPr>
      </w:pPr>
    </w:p>
    <w:p w14:paraId="38015FE8" w14:textId="77777777" w:rsidR="00B86FBC" w:rsidRDefault="00B86FBC" w:rsidP="00B86FBC">
      <w:pPr>
        <w:pStyle w:val="Glava"/>
        <w:ind w:left="1134"/>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(navede se SWIFT naslova garanta)</w:t>
      </w:r>
    </w:p>
    <w:p w14:paraId="27C90E51" w14:textId="77777777" w:rsidR="00B86FBC" w:rsidRDefault="00B86FBC" w:rsidP="00B86FBC">
      <w:pPr>
        <w:pStyle w:val="Glava"/>
        <w:ind w:left="1134"/>
        <w:jc w:val="both"/>
        <w:rPr>
          <w:i w:val="0"/>
          <w:sz w:val="22"/>
          <w:szCs w:val="22"/>
        </w:rPr>
      </w:pPr>
    </w:p>
    <w:p w14:paraId="6736F464" w14:textId="77777777" w:rsidR="00B86FBC" w:rsidRDefault="00B86FBC" w:rsidP="00B86FBC">
      <w:pPr>
        <w:pStyle w:val="Glava"/>
        <w:ind w:left="1134"/>
        <w:jc w:val="both"/>
        <w:rPr>
          <w:i w:val="0"/>
          <w:sz w:val="22"/>
          <w:szCs w:val="22"/>
        </w:rPr>
      </w:pPr>
      <w:r>
        <w:rPr>
          <w:b/>
          <w:i w:val="0"/>
          <w:sz w:val="22"/>
          <w:szCs w:val="22"/>
        </w:rPr>
        <w:t>KRAJ PREDLOŽITVE: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14:paraId="424A9EA8" w14:textId="77777777" w:rsidR="00B86FBC" w:rsidRDefault="00B86FBC" w:rsidP="00B86FBC">
      <w:pPr>
        <w:pStyle w:val="Glava"/>
        <w:ind w:left="1134"/>
        <w:jc w:val="both"/>
        <w:rPr>
          <w:i w:val="0"/>
          <w:sz w:val="22"/>
          <w:szCs w:val="22"/>
        </w:rPr>
      </w:pPr>
      <w:r>
        <w:rPr>
          <w:i w:val="0"/>
          <w:sz w:val="22"/>
          <w:szCs w:val="22"/>
        </w:rPr>
        <w:t xml:space="preserve">Ne glede na navedeno, se predložitev papirnih listin lahko opravi v katerikoli podružnici garanta na območju Republike Slovenije. </w:t>
      </w:r>
    </w:p>
    <w:p w14:paraId="43B57650" w14:textId="77777777" w:rsidR="00B86FBC" w:rsidRDefault="00B86FBC" w:rsidP="00B86FBC">
      <w:pPr>
        <w:pStyle w:val="Glava"/>
        <w:ind w:left="1134"/>
        <w:jc w:val="both"/>
        <w:rPr>
          <w:i w:val="0"/>
          <w:sz w:val="22"/>
          <w:szCs w:val="22"/>
        </w:rPr>
      </w:pPr>
      <w:r>
        <w:rPr>
          <w:i w:val="0"/>
          <w:sz w:val="22"/>
          <w:szCs w:val="22"/>
        </w:rPr>
        <w:t xml:space="preserve">  </w:t>
      </w:r>
    </w:p>
    <w:p w14:paraId="2388A864" w14:textId="77777777" w:rsidR="00B86FBC" w:rsidRDefault="00B86FBC" w:rsidP="00B86FBC">
      <w:pPr>
        <w:pStyle w:val="Glava"/>
        <w:ind w:left="1134"/>
        <w:jc w:val="both"/>
        <w:rPr>
          <w:i w:val="0"/>
          <w:sz w:val="22"/>
          <w:szCs w:val="22"/>
        </w:rPr>
      </w:pPr>
      <w:r>
        <w:rPr>
          <w:b/>
          <w:i w:val="0"/>
          <w:sz w:val="22"/>
          <w:szCs w:val="22"/>
        </w:rPr>
        <w:t xml:space="preserve">DATUM VELJAVNOSTI: </w:t>
      </w:r>
      <w:r>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DD. MM. LLLL</w:t>
      </w:r>
      <w:r>
        <w:rPr>
          <w:i w:val="0"/>
          <w:sz w:val="22"/>
          <w:szCs w:val="22"/>
        </w:rPr>
        <w:fldChar w:fldCharType="end"/>
      </w:r>
      <w:r>
        <w:rPr>
          <w:i w:val="0"/>
          <w:sz w:val="22"/>
          <w:szCs w:val="22"/>
        </w:rPr>
        <w:t xml:space="preserve"> (vpiše se datum zapadlosti finančnega zavarovanja)</w:t>
      </w:r>
    </w:p>
    <w:p w14:paraId="4CB0C930" w14:textId="77777777" w:rsidR="00B86FBC" w:rsidRDefault="00B86FBC" w:rsidP="00B86FBC">
      <w:pPr>
        <w:pStyle w:val="Glava"/>
        <w:ind w:left="1134"/>
        <w:jc w:val="both"/>
        <w:rPr>
          <w:i w:val="0"/>
          <w:sz w:val="22"/>
          <w:szCs w:val="22"/>
        </w:rPr>
      </w:pPr>
    </w:p>
    <w:p w14:paraId="35230D81" w14:textId="77777777" w:rsidR="00B86FBC" w:rsidRDefault="00B86FBC" w:rsidP="00B86FBC">
      <w:pPr>
        <w:pStyle w:val="Glava"/>
        <w:ind w:left="1134"/>
        <w:jc w:val="both"/>
        <w:rPr>
          <w:i w:val="0"/>
          <w:sz w:val="22"/>
          <w:szCs w:val="22"/>
        </w:rPr>
      </w:pPr>
      <w:r>
        <w:rPr>
          <w:b/>
          <w:i w:val="0"/>
          <w:sz w:val="22"/>
          <w:szCs w:val="22"/>
        </w:rPr>
        <w:t>STRANKA, KI JE DOLŽNA PLAČATI STROŠKE: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naročnika finančnega zavarovanja, tj. v postopku javnega naročanja izbranega ponudnika)</w:t>
      </w:r>
    </w:p>
    <w:p w14:paraId="1CC9EA41" w14:textId="77777777" w:rsidR="00B86FBC" w:rsidRDefault="00B86FBC" w:rsidP="00B86FBC">
      <w:pPr>
        <w:pStyle w:val="Glava"/>
        <w:ind w:left="1134"/>
        <w:jc w:val="both"/>
        <w:rPr>
          <w:b/>
          <w:i w:val="0"/>
          <w:sz w:val="22"/>
          <w:szCs w:val="22"/>
        </w:rPr>
      </w:pPr>
    </w:p>
    <w:p w14:paraId="092C71AB" w14:textId="77777777" w:rsidR="00B86FBC" w:rsidRDefault="00B86FBC" w:rsidP="00B86FBC">
      <w:pPr>
        <w:pStyle w:val="Glava"/>
        <w:ind w:left="1134"/>
        <w:jc w:val="both"/>
        <w:rPr>
          <w:i w:val="0"/>
          <w:sz w:val="22"/>
          <w:szCs w:val="22"/>
        </w:rPr>
      </w:pPr>
      <w:r>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09116D7D" w14:textId="77777777" w:rsidR="00B86FBC" w:rsidRDefault="00B86FBC" w:rsidP="00B86FBC">
      <w:pPr>
        <w:pStyle w:val="Glava"/>
        <w:ind w:left="1134"/>
        <w:jc w:val="both"/>
        <w:rPr>
          <w:i w:val="0"/>
          <w:sz w:val="22"/>
          <w:szCs w:val="22"/>
        </w:rPr>
      </w:pPr>
    </w:p>
    <w:p w14:paraId="7CA20902" w14:textId="77777777" w:rsidR="00B86FBC" w:rsidRDefault="00B86FBC" w:rsidP="00B86FBC">
      <w:pPr>
        <w:pStyle w:val="Glava"/>
        <w:ind w:left="1134"/>
        <w:jc w:val="both"/>
        <w:rPr>
          <w:i w:val="0"/>
          <w:sz w:val="22"/>
          <w:szCs w:val="22"/>
        </w:rPr>
      </w:pPr>
      <w:r>
        <w:rPr>
          <w:i w:val="0"/>
          <w:sz w:val="22"/>
          <w:szCs w:val="22"/>
        </w:rPr>
        <w:t>Katerokoli zahtevo za plačilo po tem zavarovanju moramo prejeti na datum veljavnosti zavarovanja ali pred njim v zgoraj navedenem kraju predložitve.</w:t>
      </w:r>
    </w:p>
    <w:p w14:paraId="6F407F32" w14:textId="77777777" w:rsidR="00B86FBC" w:rsidRDefault="00B86FBC" w:rsidP="00B86FBC">
      <w:pPr>
        <w:pStyle w:val="Glava"/>
        <w:ind w:left="1134"/>
        <w:jc w:val="both"/>
        <w:rPr>
          <w:i w:val="0"/>
          <w:sz w:val="22"/>
          <w:szCs w:val="22"/>
        </w:rPr>
      </w:pPr>
    </w:p>
    <w:p w14:paraId="185C898B" w14:textId="77777777" w:rsidR="00B86FBC" w:rsidRDefault="00B86FBC" w:rsidP="00B86FBC">
      <w:pPr>
        <w:pStyle w:val="Glava"/>
        <w:ind w:left="1134"/>
        <w:jc w:val="both"/>
        <w:rPr>
          <w:i w:val="0"/>
          <w:sz w:val="22"/>
          <w:szCs w:val="22"/>
        </w:rPr>
      </w:pPr>
      <w:r>
        <w:rPr>
          <w:i w:val="0"/>
          <w:sz w:val="22"/>
          <w:szCs w:val="22"/>
        </w:rPr>
        <w:t>Morebitne spore v zvezi s tem zavarovanjem rešuje stvarno pristojno sodišče v Ljubljani po slovenskem pravu.</w:t>
      </w:r>
    </w:p>
    <w:p w14:paraId="31154E06" w14:textId="77777777" w:rsidR="00B86FBC" w:rsidRDefault="00B86FBC" w:rsidP="00B86FBC">
      <w:pPr>
        <w:pStyle w:val="Glava"/>
        <w:ind w:left="1134"/>
        <w:jc w:val="both"/>
        <w:rPr>
          <w:i w:val="0"/>
          <w:sz w:val="22"/>
          <w:szCs w:val="22"/>
        </w:rPr>
      </w:pPr>
    </w:p>
    <w:p w14:paraId="195EFC52" w14:textId="77777777" w:rsidR="00B86FBC" w:rsidRDefault="00B86FBC" w:rsidP="00B86FBC">
      <w:pPr>
        <w:pStyle w:val="Glava"/>
        <w:ind w:left="1134"/>
        <w:jc w:val="both"/>
        <w:rPr>
          <w:i w:val="0"/>
          <w:sz w:val="22"/>
          <w:szCs w:val="22"/>
        </w:rPr>
      </w:pPr>
      <w:r>
        <w:rPr>
          <w:i w:val="0"/>
          <w:sz w:val="22"/>
          <w:szCs w:val="22"/>
        </w:rPr>
        <w:t>Za to zavarovanje veljajo Enotna pravila za garancije na poziv (EPGP) revizija iz leta 2010, izdana pri MTZ pod št. 758.</w:t>
      </w:r>
    </w:p>
    <w:p w14:paraId="6C029BD8" w14:textId="77777777" w:rsidR="00B86FBC" w:rsidRDefault="00B86FBC" w:rsidP="00B86FBC">
      <w:pPr>
        <w:pStyle w:val="Glava"/>
        <w:ind w:left="1134"/>
        <w:rPr>
          <w:i w:val="0"/>
          <w:sz w:val="22"/>
          <w:szCs w:val="22"/>
        </w:rPr>
      </w:pPr>
    </w:p>
    <w:p w14:paraId="3B21A74E" w14:textId="77777777" w:rsidR="00B86FBC" w:rsidRDefault="00B86FBC" w:rsidP="00B86FBC">
      <w:pPr>
        <w:pStyle w:val="Glava"/>
        <w:ind w:left="1134"/>
        <w:jc w:val="center"/>
        <w:rPr>
          <w:i w:val="0"/>
          <w:sz w:val="22"/>
          <w:szCs w:val="22"/>
        </w:rPr>
      </w:pPr>
      <w:r>
        <w:rPr>
          <w:i w:val="0"/>
          <w:sz w:val="22"/>
          <w:szCs w:val="22"/>
        </w:rPr>
        <w:t>Garant</w:t>
      </w:r>
      <w:r>
        <w:rPr>
          <w:i w:val="0"/>
          <w:sz w:val="22"/>
          <w:szCs w:val="22"/>
        </w:rPr>
        <w:br/>
        <w:t>(žig in podpis)</w:t>
      </w:r>
    </w:p>
    <w:p w14:paraId="151C1C4D" w14:textId="77777777" w:rsidR="00C31CFF" w:rsidRDefault="00C31CFF" w:rsidP="00847957">
      <w:pPr>
        <w:pStyle w:val="Glava"/>
        <w:tabs>
          <w:tab w:val="clear" w:pos="4536"/>
          <w:tab w:val="clear" w:pos="9072"/>
        </w:tabs>
        <w:rPr>
          <w:b/>
          <w:i w:val="0"/>
          <w:sz w:val="22"/>
          <w:szCs w:val="22"/>
        </w:rPr>
      </w:pPr>
    </w:p>
    <w:p w14:paraId="72767BF4" w14:textId="77777777" w:rsidR="00C31CFF" w:rsidRPr="00C31CFF" w:rsidRDefault="00C31CFF" w:rsidP="00C31CFF"/>
    <w:p w14:paraId="467E3281" w14:textId="77777777" w:rsidR="00C31CFF" w:rsidRPr="00C31CFF" w:rsidRDefault="00C31CFF" w:rsidP="00C31CFF"/>
    <w:p w14:paraId="72646A3C" w14:textId="77777777" w:rsidR="00C31CFF" w:rsidRPr="00C31CFF" w:rsidRDefault="00C31CFF" w:rsidP="00C31CFF"/>
    <w:p w14:paraId="114C64CE" w14:textId="77777777" w:rsidR="00C31CFF" w:rsidRPr="00C31CFF" w:rsidRDefault="00C31CFF" w:rsidP="00C31CFF"/>
    <w:p w14:paraId="3AC3E09E" w14:textId="77777777" w:rsidR="00C31CFF" w:rsidRPr="00C31CFF" w:rsidRDefault="00C31CFF" w:rsidP="00C31CFF"/>
    <w:p w14:paraId="078CE691" w14:textId="77777777" w:rsidR="00C31CFF" w:rsidRPr="00C31CFF" w:rsidRDefault="00C31CFF" w:rsidP="00C31CFF"/>
    <w:p w14:paraId="437601FF" w14:textId="77777777" w:rsidR="00C31CFF" w:rsidRPr="00C31CFF" w:rsidRDefault="00C31CFF" w:rsidP="00C31CFF"/>
    <w:p w14:paraId="21376BC1" w14:textId="77777777" w:rsidR="00C31CFF" w:rsidRPr="00C31CFF" w:rsidRDefault="00C31CFF" w:rsidP="00C31CFF"/>
    <w:p w14:paraId="662D95F7" w14:textId="77777777" w:rsidR="00C31CFF" w:rsidRPr="00C31CFF" w:rsidRDefault="00C31CFF" w:rsidP="00C31CFF"/>
    <w:p w14:paraId="7DDF102D" w14:textId="77777777" w:rsidR="00C31CFF" w:rsidRPr="00C31CFF" w:rsidRDefault="00C31CFF" w:rsidP="00C31CFF"/>
    <w:p w14:paraId="717C7A51" w14:textId="77777777" w:rsidR="00C31CFF" w:rsidRPr="00C31CFF" w:rsidRDefault="00C31CFF" w:rsidP="00C31CFF"/>
    <w:p w14:paraId="4F6D6BE3" w14:textId="77777777" w:rsidR="00C31CFF" w:rsidRPr="00C31CFF" w:rsidRDefault="00C31CFF" w:rsidP="00C31CFF"/>
    <w:p w14:paraId="33D0C40C" w14:textId="77777777" w:rsidR="00C31CFF" w:rsidRPr="00C31CFF" w:rsidRDefault="00C31CFF" w:rsidP="00C31CFF"/>
    <w:p w14:paraId="6AFDDF5E" w14:textId="77777777" w:rsidR="00C31CFF" w:rsidRPr="00C31CFF" w:rsidRDefault="00C31CFF" w:rsidP="00C31CFF"/>
    <w:p w14:paraId="286EFF47" w14:textId="77777777" w:rsidR="00C31CFF" w:rsidRPr="00C31CFF" w:rsidRDefault="00C31CFF" w:rsidP="00C31CFF"/>
    <w:p w14:paraId="45441073" w14:textId="77777777" w:rsidR="00C31CFF" w:rsidRPr="00C31CFF" w:rsidRDefault="00C31CFF" w:rsidP="00C31CFF"/>
    <w:p w14:paraId="5F37D475" w14:textId="77777777" w:rsidR="00C31CFF" w:rsidRPr="00C31CFF" w:rsidRDefault="00C31CFF" w:rsidP="00C31CFF"/>
    <w:p w14:paraId="7BDE6DAF" w14:textId="77777777" w:rsidR="00C31CFF" w:rsidRPr="00C31CFF" w:rsidRDefault="00C31CFF" w:rsidP="00C31CFF"/>
    <w:p w14:paraId="1F22C2F8" w14:textId="77777777" w:rsidR="00C31CFF" w:rsidRPr="00C31CFF" w:rsidRDefault="00C31CFF" w:rsidP="00C31CFF"/>
    <w:p w14:paraId="139E6941" w14:textId="77777777" w:rsidR="00C31CFF" w:rsidRPr="00C31CFF" w:rsidRDefault="00C31CFF" w:rsidP="00C31CFF"/>
    <w:p w14:paraId="3F38AF31" w14:textId="77777777" w:rsidR="00C31CFF" w:rsidRPr="00C31CFF" w:rsidRDefault="00C31CFF" w:rsidP="00C31CFF"/>
    <w:p w14:paraId="7CA5B6B3" w14:textId="77777777" w:rsidR="00C31CFF" w:rsidRPr="00C31CFF" w:rsidRDefault="00C31CFF" w:rsidP="00C31CFF"/>
    <w:p w14:paraId="7C5EF14D" w14:textId="77777777" w:rsidR="00C31CFF" w:rsidRPr="00C31CFF" w:rsidRDefault="00C31CFF" w:rsidP="00C31CFF"/>
    <w:p w14:paraId="615C15F9" w14:textId="77777777" w:rsidR="00C31CFF" w:rsidRPr="00C31CFF" w:rsidRDefault="00C31CFF" w:rsidP="00C31CFF"/>
    <w:p w14:paraId="24C3ED2A" w14:textId="77777777" w:rsidR="00C31CFF" w:rsidRPr="00C31CFF" w:rsidRDefault="00C31CFF" w:rsidP="00C31CFF"/>
    <w:p w14:paraId="0B6E39D4" w14:textId="77777777" w:rsidR="00C31CFF" w:rsidRPr="00C31CFF" w:rsidRDefault="00C31CFF" w:rsidP="00C31CFF"/>
    <w:p w14:paraId="1EAD3E21" w14:textId="77777777" w:rsidR="00C31CFF" w:rsidRDefault="00C31CFF" w:rsidP="00C31CFF"/>
    <w:p w14:paraId="77352FBB" w14:textId="77777777" w:rsidR="00847957" w:rsidRPr="00C31CFF" w:rsidRDefault="00C31CFF" w:rsidP="00C31CFF">
      <w:pPr>
        <w:tabs>
          <w:tab w:val="left" w:pos="4578"/>
        </w:tabs>
      </w:pPr>
      <w:r>
        <w:tab/>
      </w:r>
    </w:p>
    <w:sectPr w:rsidR="00847957" w:rsidRPr="00C31CFF" w:rsidSect="00C31CFF">
      <w:pgSz w:w="11906" w:h="16838"/>
      <w:pgMar w:top="1400" w:right="1200" w:bottom="1200" w:left="63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DF3A9" w14:textId="77777777" w:rsidR="00A03B59" w:rsidRDefault="00A03B59">
      <w:r>
        <w:separator/>
      </w:r>
    </w:p>
  </w:endnote>
  <w:endnote w:type="continuationSeparator" w:id="0">
    <w:p w14:paraId="4D2305FA" w14:textId="77777777" w:rsidR="00A03B59" w:rsidRDefault="00A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E721F" w14:textId="5908AF4E" w:rsidR="00A03B59" w:rsidRPr="00733B9A" w:rsidRDefault="00A03B59"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75F49">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75F49">
      <w:rPr>
        <w:rStyle w:val="tevilkastrani"/>
        <w:i w:val="0"/>
        <w:noProof/>
        <w:sz w:val="18"/>
        <w:szCs w:val="18"/>
      </w:rPr>
      <w:t>36</w:t>
    </w:r>
    <w:r w:rsidRPr="00733B9A">
      <w:rPr>
        <w:rStyle w:val="tevilkastrani"/>
        <w:i w:val="0"/>
        <w:sz w:val="18"/>
        <w:szCs w:val="18"/>
      </w:rPr>
      <w:fldChar w:fldCharType="end"/>
    </w:r>
  </w:p>
  <w:p w14:paraId="1A6D183C" w14:textId="77777777" w:rsidR="00A03B59" w:rsidRDefault="00A03B59" w:rsidP="00171A5A">
    <w:pPr>
      <w:pStyle w:val="Nog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93E05" w14:textId="69814CD2" w:rsidR="00A03B59" w:rsidRPr="00733B9A" w:rsidRDefault="00A03B5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75F49">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75F49">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6F9C0" w14:textId="77777777" w:rsidR="00A03B59" w:rsidRDefault="00A03B59">
      <w:r>
        <w:separator/>
      </w:r>
    </w:p>
  </w:footnote>
  <w:footnote w:type="continuationSeparator" w:id="0">
    <w:p w14:paraId="67C8FAEC" w14:textId="77777777" w:rsidR="00A03B59" w:rsidRDefault="00A0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F183" w14:textId="7A0314D0" w:rsidR="00A03B59" w:rsidRDefault="00A03B59" w:rsidP="00F400C3">
    <w:pPr>
      <w:pStyle w:val="Glava"/>
      <w:ind w:left="738" w:hanging="85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45B376A"/>
    <w:multiLevelType w:val="hybridMultilevel"/>
    <w:tmpl w:val="4B9C238E"/>
    <w:lvl w:ilvl="0" w:tplc="961AEB6C">
      <w:start w:val="1"/>
      <w:numFmt w:val="lowerLetter"/>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1"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3" w15:restartNumberingAfterBreak="0">
    <w:nsid w:val="0C177590"/>
    <w:multiLevelType w:val="multilevel"/>
    <w:tmpl w:val="DE645DCC"/>
    <w:lvl w:ilvl="0">
      <w:start w:val="1"/>
      <w:numFmt w:val="bullet"/>
      <w:lvlText w:val=""/>
      <w:lvlJc w:val="left"/>
      <w:pPr>
        <w:ind w:left="786" w:hanging="360"/>
      </w:pPr>
      <w:rPr>
        <w:rFonts w:ascii="Symbol" w:hAnsi="Symbol" w:hint="default"/>
        <w:b/>
        <w:bCs/>
        <w:w w:val="99"/>
        <w:sz w:val="22"/>
        <w:szCs w:val="22"/>
      </w:rPr>
    </w:lvl>
    <w:lvl w:ilvl="1">
      <w:start w:val="1"/>
      <w:numFmt w:val="bullet"/>
      <w:lvlText w:val=""/>
      <w:lvlJc w:val="left"/>
      <w:pPr>
        <w:ind w:left="4676" w:hanging="221"/>
      </w:pPr>
      <w:rPr>
        <w:rFonts w:ascii="Symbol" w:hAnsi="Symbol" w:hint="default"/>
        <w:b w:val="0"/>
        <w:bCs w:val="0"/>
        <w:w w:val="99"/>
        <w:sz w:val="22"/>
        <w:szCs w:val="22"/>
      </w:rPr>
    </w:lvl>
    <w:lvl w:ilvl="2">
      <w:numFmt w:val="bullet"/>
      <w:lvlText w:val="•"/>
      <w:lvlJc w:val="left"/>
      <w:pPr>
        <w:ind w:left="5192" w:hanging="221"/>
      </w:pPr>
    </w:lvl>
    <w:lvl w:ilvl="3">
      <w:numFmt w:val="bullet"/>
      <w:lvlText w:val="•"/>
      <w:lvlJc w:val="left"/>
      <w:pPr>
        <w:ind w:left="5708" w:hanging="221"/>
      </w:pPr>
    </w:lvl>
    <w:lvl w:ilvl="4">
      <w:numFmt w:val="bullet"/>
      <w:lvlText w:val="•"/>
      <w:lvlJc w:val="left"/>
      <w:pPr>
        <w:ind w:left="6224" w:hanging="221"/>
      </w:pPr>
    </w:lvl>
    <w:lvl w:ilvl="5">
      <w:numFmt w:val="bullet"/>
      <w:lvlText w:val="•"/>
      <w:lvlJc w:val="left"/>
      <w:pPr>
        <w:ind w:left="6740" w:hanging="221"/>
      </w:pPr>
    </w:lvl>
    <w:lvl w:ilvl="6">
      <w:numFmt w:val="bullet"/>
      <w:lvlText w:val="•"/>
      <w:lvlJc w:val="left"/>
      <w:pPr>
        <w:ind w:left="7256" w:hanging="221"/>
      </w:pPr>
    </w:lvl>
    <w:lvl w:ilvl="7">
      <w:numFmt w:val="bullet"/>
      <w:lvlText w:val="•"/>
      <w:lvlJc w:val="left"/>
      <w:pPr>
        <w:ind w:left="7772" w:hanging="221"/>
      </w:pPr>
    </w:lvl>
    <w:lvl w:ilvl="8">
      <w:numFmt w:val="bullet"/>
      <w:lvlText w:val="•"/>
      <w:lvlJc w:val="left"/>
      <w:pPr>
        <w:ind w:left="8288" w:hanging="221"/>
      </w:pPr>
    </w:lvl>
  </w:abstractNum>
  <w:abstractNum w:abstractNumId="14" w15:restartNumberingAfterBreak="0">
    <w:nsid w:val="0EE63F19"/>
    <w:multiLevelType w:val="singleLevel"/>
    <w:tmpl w:val="BE02D064"/>
    <w:lvl w:ilvl="0">
      <w:numFmt w:val="bullet"/>
      <w:lvlText w:val="-"/>
      <w:lvlJc w:val="left"/>
      <w:pPr>
        <w:tabs>
          <w:tab w:val="num" w:pos="360"/>
        </w:tabs>
        <w:ind w:left="360" w:hanging="360"/>
      </w:pPr>
    </w:lvl>
  </w:abstractNum>
  <w:abstractNum w:abstractNumId="15"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6"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51B6119"/>
    <w:multiLevelType w:val="hybridMultilevel"/>
    <w:tmpl w:val="3250B2CA"/>
    <w:lvl w:ilvl="0" w:tplc="A364BFB6">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1" w15:restartNumberingAfterBreak="0">
    <w:nsid w:val="1F780835"/>
    <w:multiLevelType w:val="hybridMultilevel"/>
    <w:tmpl w:val="658660EE"/>
    <w:lvl w:ilvl="0" w:tplc="0424000F">
      <w:start w:val="19"/>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73E2791"/>
    <w:multiLevelType w:val="singleLevel"/>
    <w:tmpl w:val="7F2058E4"/>
    <w:lvl w:ilvl="0">
      <w:numFmt w:val="bullet"/>
      <w:lvlText w:val="-"/>
      <w:lvlJc w:val="left"/>
      <w:pPr>
        <w:tabs>
          <w:tab w:val="num" w:pos="360"/>
        </w:tabs>
        <w:ind w:left="360" w:hanging="360"/>
      </w:pPr>
    </w:lvl>
  </w:abstractNum>
  <w:abstractNum w:abstractNumId="2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6"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7" w15:restartNumberingAfterBreak="0">
    <w:nsid w:val="30E4494B"/>
    <w:multiLevelType w:val="hybridMultilevel"/>
    <w:tmpl w:val="FA1CBF8A"/>
    <w:lvl w:ilvl="0" w:tplc="04240001">
      <w:start w:val="1"/>
      <w:numFmt w:val="bullet"/>
      <w:lvlText w:val=""/>
      <w:lvlJc w:val="left"/>
      <w:pPr>
        <w:ind w:left="5824" w:hanging="360"/>
      </w:pPr>
      <w:rPr>
        <w:rFonts w:ascii="Symbol" w:hAnsi="Symbol" w:hint="default"/>
      </w:rPr>
    </w:lvl>
    <w:lvl w:ilvl="1" w:tplc="04240003" w:tentative="1">
      <w:start w:val="1"/>
      <w:numFmt w:val="bullet"/>
      <w:lvlText w:val="o"/>
      <w:lvlJc w:val="left"/>
      <w:pPr>
        <w:ind w:left="6544" w:hanging="360"/>
      </w:pPr>
      <w:rPr>
        <w:rFonts w:ascii="Courier New" w:hAnsi="Courier New" w:cs="Courier New" w:hint="default"/>
      </w:rPr>
    </w:lvl>
    <w:lvl w:ilvl="2" w:tplc="04240005" w:tentative="1">
      <w:start w:val="1"/>
      <w:numFmt w:val="bullet"/>
      <w:lvlText w:val=""/>
      <w:lvlJc w:val="left"/>
      <w:pPr>
        <w:ind w:left="7264" w:hanging="360"/>
      </w:pPr>
      <w:rPr>
        <w:rFonts w:ascii="Wingdings" w:hAnsi="Wingdings" w:hint="default"/>
      </w:rPr>
    </w:lvl>
    <w:lvl w:ilvl="3" w:tplc="04240001" w:tentative="1">
      <w:start w:val="1"/>
      <w:numFmt w:val="bullet"/>
      <w:lvlText w:val=""/>
      <w:lvlJc w:val="left"/>
      <w:pPr>
        <w:ind w:left="7984" w:hanging="360"/>
      </w:pPr>
      <w:rPr>
        <w:rFonts w:ascii="Symbol" w:hAnsi="Symbol" w:hint="default"/>
      </w:rPr>
    </w:lvl>
    <w:lvl w:ilvl="4" w:tplc="04240003" w:tentative="1">
      <w:start w:val="1"/>
      <w:numFmt w:val="bullet"/>
      <w:lvlText w:val="o"/>
      <w:lvlJc w:val="left"/>
      <w:pPr>
        <w:ind w:left="8704" w:hanging="360"/>
      </w:pPr>
      <w:rPr>
        <w:rFonts w:ascii="Courier New" w:hAnsi="Courier New" w:cs="Courier New" w:hint="default"/>
      </w:rPr>
    </w:lvl>
    <w:lvl w:ilvl="5" w:tplc="04240005" w:tentative="1">
      <w:start w:val="1"/>
      <w:numFmt w:val="bullet"/>
      <w:lvlText w:val=""/>
      <w:lvlJc w:val="left"/>
      <w:pPr>
        <w:ind w:left="9424" w:hanging="360"/>
      </w:pPr>
      <w:rPr>
        <w:rFonts w:ascii="Wingdings" w:hAnsi="Wingdings" w:hint="default"/>
      </w:rPr>
    </w:lvl>
    <w:lvl w:ilvl="6" w:tplc="04240001" w:tentative="1">
      <w:start w:val="1"/>
      <w:numFmt w:val="bullet"/>
      <w:lvlText w:val=""/>
      <w:lvlJc w:val="left"/>
      <w:pPr>
        <w:ind w:left="10144" w:hanging="360"/>
      </w:pPr>
      <w:rPr>
        <w:rFonts w:ascii="Symbol" w:hAnsi="Symbol" w:hint="default"/>
      </w:rPr>
    </w:lvl>
    <w:lvl w:ilvl="7" w:tplc="04240003" w:tentative="1">
      <w:start w:val="1"/>
      <w:numFmt w:val="bullet"/>
      <w:lvlText w:val="o"/>
      <w:lvlJc w:val="left"/>
      <w:pPr>
        <w:ind w:left="10864" w:hanging="360"/>
      </w:pPr>
      <w:rPr>
        <w:rFonts w:ascii="Courier New" w:hAnsi="Courier New" w:cs="Courier New" w:hint="default"/>
      </w:rPr>
    </w:lvl>
    <w:lvl w:ilvl="8" w:tplc="04240005" w:tentative="1">
      <w:start w:val="1"/>
      <w:numFmt w:val="bullet"/>
      <w:lvlText w:val=""/>
      <w:lvlJc w:val="left"/>
      <w:pPr>
        <w:ind w:left="11584" w:hanging="360"/>
      </w:pPr>
      <w:rPr>
        <w:rFonts w:ascii="Wingdings" w:hAnsi="Wingdings" w:hint="default"/>
      </w:rPr>
    </w:lvl>
  </w:abstractNum>
  <w:abstractNum w:abstractNumId="28"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4"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5"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3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5B61A38"/>
    <w:multiLevelType w:val="hybridMultilevel"/>
    <w:tmpl w:val="417A5AC6"/>
    <w:lvl w:ilvl="0" w:tplc="0424000F">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4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Courier New"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531E751E"/>
    <w:multiLevelType w:val="hybridMultilevel"/>
    <w:tmpl w:val="8F40F4EC"/>
    <w:lvl w:ilvl="0" w:tplc="61267FDA">
      <w:start w:val="1"/>
      <w:numFmt w:val="bullet"/>
      <w:lvlText w:val=""/>
      <w:lvlJc w:val="left"/>
      <w:pPr>
        <w:ind w:left="786" w:hanging="360"/>
      </w:pPr>
      <w:rPr>
        <w:rFonts w:ascii="Symbol" w:hAnsi="Symbol" w:hint="default"/>
      </w:rPr>
    </w:lvl>
    <w:lvl w:ilvl="1" w:tplc="04240003">
      <w:start w:val="1"/>
      <w:numFmt w:val="bullet"/>
      <w:lvlText w:val="o"/>
      <w:lvlJc w:val="left"/>
      <w:pPr>
        <w:ind w:left="1506" w:hanging="360"/>
      </w:pPr>
      <w:rPr>
        <w:rFonts w:ascii="Courier New" w:hAnsi="Courier New" w:cs="Courier New" w:hint="default"/>
      </w:rPr>
    </w:lvl>
    <w:lvl w:ilvl="2" w:tplc="04240005">
      <w:start w:val="1"/>
      <w:numFmt w:val="bullet"/>
      <w:lvlText w:val=""/>
      <w:lvlJc w:val="left"/>
      <w:pPr>
        <w:ind w:left="2226" w:hanging="360"/>
      </w:pPr>
      <w:rPr>
        <w:rFonts w:ascii="Wingdings" w:hAnsi="Wingdings" w:hint="default"/>
      </w:rPr>
    </w:lvl>
    <w:lvl w:ilvl="3" w:tplc="04240001">
      <w:start w:val="1"/>
      <w:numFmt w:val="bullet"/>
      <w:lvlText w:val=""/>
      <w:lvlJc w:val="left"/>
      <w:pPr>
        <w:ind w:left="2946" w:hanging="360"/>
      </w:pPr>
      <w:rPr>
        <w:rFonts w:ascii="Symbol" w:hAnsi="Symbol" w:hint="default"/>
      </w:rPr>
    </w:lvl>
    <w:lvl w:ilvl="4" w:tplc="04240003">
      <w:start w:val="1"/>
      <w:numFmt w:val="bullet"/>
      <w:lvlText w:val="o"/>
      <w:lvlJc w:val="left"/>
      <w:pPr>
        <w:ind w:left="3666" w:hanging="360"/>
      </w:pPr>
      <w:rPr>
        <w:rFonts w:ascii="Courier New" w:hAnsi="Courier New" w:cs="Courier New" w:hint="default"/>
      </w:rPr>
    </w:lvl>
    <w:lvl w:ilvl="5" w:tplc="04240005">
      <w:start w:val="1"/>
      <w:numFmt w:val="bullet"/>
      <w:lvlText w:val=""/>
      <w:lvlJc w:val="left"/>
      <w:pPr>
        <w:ind w:left="4386" w:hanging="360"/>
      </w:pPr>
      <w:rPr>
        <w:rFonts w:ascii="Wingdings" w:hAnsi="Wingdings" w:hint="default"/>
      </w:rPr>
    </w:lvl>
    <w:lvl w:ilvl="6" w:tplc="04240001">
      <w:start w:val="1"/>
      <w:numFmt w:val="bullet"/>
      <w:lvlText w:val=""/>
      <w:lvlJc w:val="left"/>
      <w:pPr>
        <w:ind w:left="5106" w:hanging="360"/>
      </w:pPr>
      <w:rPr>
        <w:rFonts w:ascii="Symbol" w:hAnsi="Symbol" w:hint="default"/>
      </w:rPr>
    </w:lvl>
    <w:lvl w:ilvl="7" w:tplc="04240003">
      <w:start w:val="1"/>
      <w:numFmt w:val="bullet"/>
      <w:lvlText w:val="o"/>
      <w:lvlJc w:val="left"/>
      <w:pPr>
        <w:ind w:left="5826" w:hanging="360"/>
      </w:pPr>
      <w:rPr>
        <w:rFonts w:ascii="Courier New" w:hAnsi="Courier New" w:cs="Courier New" w:hint="default"/>
      </w:rPr>
    </w:lvl>
    <w:lvl w:ilvl="8" w:tplc="04240005">
      <w:start w:val="1"/>
      <w:numFmt w:val="bullet"/>
      <w:lvlText w:val=""/>
      <w:lvlJc w:val="left"/>
      <w:pPr>
        <w:ind w:left="6546" w:hanging="360"/>
      </w:pPr>
      <w:rPr>
        <w:rFonts w:ascii="Wingdings" w:hAnsi="Wingdings" w:hint="default"/>
      </w:rPr>
    </w:lvl>
  </w:abstractNum>
  <w:abstractNum w:abstractNumId="45" w15:restartNumberingAfterBreak="0">
    <w:nsid w:val="53AA5F6F"/>
    <w:multiLevelType w:val="hybridMultilevel"/>
    <w:tmpl w:val="EE003854"/>
    <w:lvl w:ilvl="0" w:tplc="FF7CCB22">
      <w:start w:val="3"/>
      <w:numFmt w:val="bullet"/>
      <w:lvlText w:val="-"/>
      <w:lvlJc w:val="left"/>
      <w:pPr>
        <w:ind w:left="19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9" w15:restartNumberingAfterBreak="0">
    <w:nsid w:val="611410EB"/>
    <w:multiLevelType w:val="hybridMultilevel"/>
    <w:tmpl w:val="5514593E"/>
    <w:lvl w:ilvl="0" w:tplc="EEFE4C4C">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4D74EDF"/>
    <w:multiLevelType w:val="hybridMultilevel"/>
    <w:tmpl w:val="1F7E6FF6"/>
    <w:lvl w:ilvl="0" w:tplc="94088D04">
      <w:start w:val="1"/>
      <w:numFmt w:val="decimal"/>
      <w:lvlText w:val="%1."/>
      <w:lvlJc w:val="left"/>
      <w:pPr>
        <w:ind w:left="1440"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1" w15:restartNumberingAfterBreak="0">
    <w:nsid w:val="66D2433A"/>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2"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3" w15:restartNumberingAfterBreak="0">
    <w:nsid w:val="702D4A4B"/>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4"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5" w15:restartNumberingAfterBreak="0">
    <w:nsid w:val="70CD4565"/>
    <w:multiLevelType w:val="hybridMultilevel"/>
    <w:tmpl w:val="78D4D918"/>
    <w:lvl w:ilvl="0" w:tplc="FF667D44">
      <w:start w:val="1"/>
      <w:numFmt w:val="upperLetter"/>
      <w:lvlText w:val="%1."/>
      <w:lvlJc w:val="left"/>
      <w:pPr>
        <w:ind w:left="1636" w:hanging="360"/>
      </w:pPr>
      <w:rPr>
        <w:rFonts w:ascii="Times New Roman" w:eastAsia="Times New Roman" w:hAnsi="Times New Roman" w:cs="Times New Roman"/>
      </w:rPr>
    </w:lvl>
    <w:lvl w:ilvl="1" w:tplc="04240019" w:tentative="1">
      <w:start w:val="1"/>
      <w:numFmt w:val="lowerLetter"/>
      <w:lvlText w:val="%2."/>
      <w:lvlJc w:val="left"/>
      <w:pPr>
        <w:ind w:left="2356" w:hanging="360"/>
      </w:pPr>
    </w:lvl>
    <w:lvl w:ilvl="2" w:tplc="0424001B" w:tentative="1">
      <w:start w:val="1"/>
      <w:numFmt w:val="lowerRoman"/>
      <w:lvlText w:val="%3."/>
      <w:lvlJc w:val="right"/>
      <w:pPr>
        <w:ind w:left="3076" w:hanging="180"/>
      </w:pPr>
    </w:lvl>
    <w:lvl w:ilvl="3" w:tplc="0424000F" w:tentative="1">
      <w:start w:val="1"/>
      <w:numFmt w:val="decimal"/>
      <w:lvlText w:val="%4."/>
      <w:lvlJc w:val="left"/>
      <w:pPr>
        <w:ind w:left="3796" w:hanging="360"/>
      </w:pPr>
    </w:lvl>
    <w:lvl w:ilvl="4" w:tplc="04240019" w:tentative="1">
      <w:start w:val="1"/>
      <w:numFmt w:val="lowerLetter"/>
      <w:lvlText w:val="%5."/>
      <w:lvlJc w:val="left"/>
      <w:pPr>
        <w:ind w:left="4516" w:hanging="360"/>
      </w:pPr>
    </w:lvl>
    <w:lvl w:ilvl="5" w:tplc="0424001B" w:tentative="1">
      <w:start w:val="1"/>
      <w:numFmt w:val="lowerRoman"/>
      <w:lvlText w:val="%6."/>
      <w:lvlJc w:val="right"/>
      <w:pPr>
        <w:ind w:left="5236" w:hanging="180"/>
      </w:pPr>
    </w:lvl>
    <w:lvl w:ilvl="6" w:tplc="0424000F" w:tentative="1">
      <w:start w:val="1"/>
      <w:numFmt w:val="decimal"/>
      <w:lvlText w:val="%7."/>
      <w:lvlJc w:val="left"/>
      <w:pPr>
        <w:ind w:left="5956" w:hanging="360"/>
      </w:pPr>
    </w:lvl>
    <w:lvl w:ilvl="7" w:tplc="04240019" w:tentative="1">
      <w:start w:val="1"/>
      <w:numFmt w:val="lowerLetter"/>
      <w:lvlText w:val="%8."/>
      <w:lvlJc w:val="left"/>
      <w:pPr>
        <w:ind w:left="6676" w:hanging="360"/>
      </w:pPr>
    </w:lvl>
    <w:lvl w:ilvl="8" w:tplc="0424001B" w:tentative="1">
      <w:start w:val="1"/>
      <w:numFmt w:val="lowerRoman"/>
      <w:lvlText w:val="%9."/>
      <w:lvlJc w:val="right"/>
      <w:pPr>
        <w:ind w:left="7396" w:hanging="180"/>
      </w:pPr>
    </w:lvl>
  </w:abstractNum>
  <w:abstractNum w:abstractNumId="5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7" w15:restartNumberingAfterBreak="0">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75493616"/>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9"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2"/>
  </w:num>
  <w:num w:numId="2">
    <w:abstractNumId w:val="43"/>
  </w:num>
  <w:num w:numId="3">
    <w:abstractNumId w:val="32"/>
  </w:num>
  <w:num w:numId="4">
    <w:abstractNumId w:val="33"/>
  </w:num>
  <w:num w:numId="5">
    <w:abstractNumId w:val="41"/>
  </w:num>
  <w:num w:numId="6">
    <w:abstractNumId w:val="56"/>
  </w:num>
  <w:num w:numId="7">
    <w:abstractNumId w:val="0"/>
  </w:num>
  <w:num w:numId="8">
    <w:abstractNumId w:val="16"/>
  </w:num>
  <w:num w:numId="9">
    <w:abstractNumId w:val="1"/>
  </w:num>
  <w:num w:numId="10">
    <w:abstractNumId w:val="36"/>
  </w:num>
  <w:num w:numId="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39"/>
  </w:num>
  <w:num w:numId="14">
    <w:abstractNumId w:val="42"/>
  </w:num>
  <w:num w:numId="15">
    <w:abstractNumId w:val="38"/>
  </w:num>
  <w:num w:numId="16">
    <w:abstractNumId w:val="57"/>
  </w:num>
  <w:num w:numId="17">
    <w:abstractNumId w:val="17"/>
  </w:num>
  <w:num w:numId="18">
    <w:abstractNumId w:val="52"/>
  </w:num>
  <w:num w:numId="19">
    <w:abstractNumId w:val="47"/>
  </w:num>
  <w:num w:numId="20">
    <w:abstractNumId w:val="40"/>
    <w:lvlOverride w:ilvl="0">
      <w:startOverride w:val="1"/>
    </w:lvlOverride>
  </w:num>
  <w:num w:numId="21">
    <w:abstractNumId w:val="23"/>
  </w:num>
  <w:num w:numId="22">
    <w:abstractNumId w:val="14"/>
  </w:num>
  <w:num w:numId="23">
    <w:abstractNumId w:val="2"/>
    <w:lvlOverride w:ilvl="0">
      <w:lvl w:ilvl="0">
        <w:numFmt w:val="bullet"/>
        <w:lvlText w:val=""/>
        <w:legacy w:legacy="1" w:legacySpace="0" w:legacyIndent="283"/>
        <w:lvlJc w:val="left"/>
        <w:pPr>
          <w:ind w:left="283" w:hanging="283"/>
        </w:pPr>
        <w:rPr>
          <w:rFonts w:ascii="Symbol" w:hAnsi="Symbol" w:hint="default"/>
        </w:rPr>
      </w:lvl>
    </w:lvlOverride>
  </w:num>
  <w:num w:numId="24">
    <w:abstractNumId w:val="46"/>
  </w:num>
  <w:num w:numId="25">
    <w:abstractNumId w:val="11"/>
  </w:num>
  <w:num w:numId="26">
    <w:abstractNumId w:val="48"/>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9"/>
  </w:num>
  <w:num w:numId="32">
    <w:abstractNumId w:val="9"/>
  </w:num>
  <w:num w:numId="33">
    <w:abstractNumId w:val="18"/>
  </w:num>
  <w:num w:numId="3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15"/>
  </w:num>
  <w:num w:numId="36">
    <w:abstractNumId w:val="30"/>
  </w:num>
  <w:num w:numId="37">
    <w:abstractNumId w:val="29"/>
  </w:num>
  <w:num w:numId="38">
    <w:abstractNumId w:val="13"/>
  </w:num>
  <w:num w:numId="39">
    <w:abstractNumId w:val="2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44"/>
  </w:num>
  <w:num w:numId="42">
    <w:abstractNumId w:val="51"/>
  </w:num>
  <w:num w:numId="43">
    <w:abstractNumId w:val="55"/>
  </w:num>
  <w:num w:numId="44">
    <w:abstractNumId w:val="28"/>
  </w:num>
  <w:num w:numId="45">
    <w:abstractNumId w:val="7"/>
  </w:num>
  <w:num w:numId="46">
    <w:abstractNumId w:val="6"/>
  </w:num>
  <w:num w:numId="47">
    <w:abstractNumId w:val="5"/>
  </w:num>
  <w:num w:numId="48">
    <w:abstractNumId w:val="4"/>
  </w:num>
  <w:num w:numId="49">
    <w:abstractNumId w:val="3"/>
  </w:num>
  <w:num w:numId="50">
    <w:abstractNumId w:val="20"/>
  </w:num>
  <w:num w:numId="51">
    <w:abstractNumId w:val="60"/>
  </w:num>
  <w:num w:numId="52">
    <w:abstractNumId w:val="58"/>
  </w:num>
  <w:num w:numId="53">
    <w:abstractNumId w:val="53"/>
  </w:num>
  <w:num w:numId="54">
    <w:abstractNumId w:val="59"/>
  </w:num>
  <w:num w:numId="55">
    <w:abstractNumId w:val="49"/>
  </w:num>
  <w:num w:numId="56">
    <w:abstractNumId w:val="35"/>
  </w:num>
  <w:num w:numId="57">
    <w:abstractNumId w:val="10"/>
  </w:num>
  <w:num w:numId="58">
    <w:abstractNumId w:val="37"/>
  </w:num>
  <w:num w:numId="59">
    <w:abstractNumId w:val="45"/>
  </w:num>
  <w:num w:numId="60">
    <w:abstractNumId w:val="27"/>
  </w:num>
  <w:num w:numId="61">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308"/>
    <w:rsid w:val="000023E9"/>
    <w:rsid w:val="0000356F"/>
    <w:rsid w:val="0000665F"/>
    <w:rsid w:val="00012628"/>
    <w:rsid w:val="0001313C"/>
    <w:rsid w:val="000137FE"/>
    <w:rsid w:val="00014E14"/>
    <w:rsid w:val="00015413"/>
    <w:rsid w:val="000155D7"/>
    <w:rsid w:val="00015DA5"/>
    <w:rsid w:val="00015EDA"/>
    <w:rsid w:val="00016062"/>
    <w:rsid w:val="000160A4"/>
    <w:rsid w:val="000167C2"/>
    <w:rsid w:val="0001699D"/>
    <w:rsid w:val="000206F2"/>
    <w:rsid w:val="00021912"/>
    <w:rsid w:val="000223C4"/>
    <w:rsid w:val="000226D3"/>
    <w:rsid w:val="000231B5"/>
    <w:rsid w:val="00023458"/>
    <w:rsid w:val="000236F0"/>
    <w:rsid w:val="00023AF9"/>
    <w:rsid w:val="000240A5"/>
    <w:rsid w:val="00024419"/>
    <w:rsid w:val="00026DCA"/>
    <w:rsid w:val="000279B3"/>
    <w:rsid w:val="00027C0D"/>
    <w:rsid w:val="00027EDE"/>
    <w:rsid w:val="00030547"/>
    <w:rsid w:val="000316EB"/>
    <w:rsid w:val="000317BA"/>
    <w:rsid w:val="000333F7"/>
    <w:rsid w:val="00035153"/>
    <w:rsid w:val="00035B2B"/>
    <w:rsid w:val="0003641A"/>
    <w:rsid w:val="000372A0"/>
    <w:rsid w:val="0003779B"/>
    <w:rsid w:val="00037A31"/>
    <w:rsid w:val="00037E00"/>
    <w:rsid w:val="0004012D"/>
    <w:rsid w:val="00042741"/>
    <w:rsid w:val="0004451C"/>
    <w:rsid w:val="00044915"/>
    <w:rsid w:val="00045E76"/>
    <w:rsid w:val="0005054E"/>
    <w:rsid w:val="00050857"/>
    <w:rsid w:val="00050911"/>
    <w:rsid w:val="00051F75"/>
    <w:rsid w:val="00051FBB"/>
    <w:rsid w:val="00052E2A"/>
    <w:rsid w:val="0005577F"/>
    <w:rsid w:val="00055F78"/>
    <w:rsid w:val="000564BE"/>
    <w:rsid w:val="00056C5C"/>
    <w:rsid w:val="00056C75"/>
    <w:rsid w:val="00057123"/>
    <w:rsid w:val="00061481"/>
    <w:rsid w:val="00061EDC"/>
    <w:rsid w:val="000638B6"/>
    <w:rsid w:val="000645B4"/>
    <w:rsid w:val="00067E87"/>
    <w:rsid w:val="00070622"/>
    <w:rsid w:val="00072EF4"/>
    <w:rsid w:val="00073431"/>
    <w:rsid w:val="00073663"/>
    <w:rsid w:val="00073698"/>
    <w:rsid w:val="00076A4D"/>
    <w:rsid w:val="0008177B"/>
    <w:rsid w:val="00082CFF"/>
    <w:rsid w:val="000840A7"/>
    <w:rsid w:val="0009059D"/>
    <w:rsid w:val="00090CBD"/>
    <w:rsid w:val="000914CC"/>
    <w:rsid w:val="00091775"/>
    <w:rsid w:val="000930DA"/>
    <w:rsid w:val="00093669"/>
    <w:rsid w:val="000952C3"/>
    <w:rsid w:val="00095709"/>
    <w:rsid w:val="00095825"/>
    <w:rsid w:val="0009751F"/>
    <w:rsid w:val="000979A4"/>
    <w:rsid w:val="000979C3"/>
    <w:rsid w:val="000A09D6"/>
    <w:rsid w:val="000A0FF5"/>
    <w:rsid w:val="000A426F"/>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64B0"/>
    <w:rsid w:val="000B6DFF"/>
    <w:rsid w:val="000B7115"/>
    <w:rsid w:val="000C01F1"/>
    <w:rsid w:val="000C2DEC"/>
    <w:rsid w:val="000C3D61"/>
    <w:rsid w:val="000C3E44"/>
    <w:rsid w:val="000C4538"/>
    <w:rsid w:val="000C5B25"/>
    <w:rsid w:val="000C67E8"/>
    <w:rsid w:val="000C6ACC"/>
    <w:rsid w:val="000D54C8"/>
    <w:rsid w:val="000D5E4B"/>
    <w:rsid w:val="000D6025"/>
    <w:rsid w:val="000D79CA"/>
    <w:rsid w:val="000E0B57"/>
    <w:rsid w:val="000E115C"/>
    <w:rsid w:val="000E14A6"/>
    <w:rsid w:val="000E4748"/>
    <w:rsid w:val="000E5949"/>
    <w:rsid w:val="000F09BE"/>
    <w:rsid w:val="000F0CD9"/>
    <w:rsid w:val="000F0DDB"/>
    <w:rsid w:val="000F60CA"/>
    <w:rsid w:val="000F711B"/>
    <w:rsid w:val="000F7498"/>
    <w:rsid w:val="000F762D"/>
    <w:rsid w:val="000F7D00"/>
    <w:rsid w:val="00102448"/>
    <w:rsid w:val="0010247F"/>
    <w:rsid w:val="00102870"/>
    <w:rsid w:val="00102C9E"/>
    <w:rsid w:val="00104B15"/>
    <w:rsid w:val="00104BC8"/>
    <w:rsid w:val="00104CD9"/>
    <w:rsid w:val="00104F4E"/>
    <w:rsid w:val="00105526"/>
    <w:rsid w:val="00111517"/>
    <w:rsid w:val="00111666"/>
    <w:rsid w:val="00113B4C"/>
    <w:rsid w:val="00114F70"/>
    <w:rsid w:val="00116932"/>
    <w:rsid w:val="00120AEF"/>
    <w:rsid w:val="00120F46"/>
    <w:rsid w:val="00121952"/>
    <w:rsid w:val="00122C5A"/>
    <w:rsid w:val="00123D39"/>
    <w:rsid w:val="0012468E"/>
    <w:rsid w:val="00125161"/>
    <w:rsid w:val="0012535E"/>
    <w:rsid w:val="00125B23"/>
    <w:rsid w:val="00126387"/>
    <w:rsid w:val="00127979"/>
    <w:rsid w:val="00130144"/>
    <w:rsid w:val="001308C9"/>
    <w:rsid w:val="00131B4C"/>
    <w:rsid w:val="00133C02"/>
    <w:rsid w:val="00134FE4"/>
    <w:rsid w:val="00137BFF"/>
    <w:rsid w:val="00140CEE"/>
    <w:rsid w:val="00142098"/>
    <w:rsid w:val="00142AF7"/>
    <w:rsid w:val="00145287"/>
    <w:rsid w:val="001464B1"/>
    <w:rsid w:val="00147A95"/>
    <w:rsid w:val="00150045"/>
    <w:rsid w:val="001510FC"/>
    <w:rsid w:val="001519FD"/>
    <w:rsid w:val="00151C97"/>
    <w:rsid w:val="0015431D"/>
    <w:rsid w:val="00155281"/>
    <w:rsid w:val="0016017B"/>
    <w:rsid w:val="00161AB7"/>
    <w:rsid w:val="00161CA4"/>
    <w:rsid w:val="00162FB0"/>
    <w:rsid w:val="00163ADA"/>
    <w:rsid w:val="0016762C"/>
    <w:rsid w:val="001677C1"/>
    <w:rsid w:val="00167C54"/>
    <w:rsid w:val="00170136"/>
    <w:rsid w:val="00170954"/>
    <w:rsid w:val="00170D42"/>
    <w:rsid w:val="00171115"/>
    <w:rsid w:val="00171744"/>
    <w:rsid w:val="00171A5A"/>
    <w:rsid w:val="00171CBC"/>
    <w:rsid w:val="0017295A"/>
    <w:rsid w:val="00174546"/>
    <w:rsid w:val="00177412"/>
    <w:rsid w:val="00180DBD"/>
    <w:rsid w:val="00182886"/>
    <w:rsid w:val="00182EBB"/>
    <w:rsid w:val="00183218"/>
    <w:rsid w:val="00186341"/>
    <w:rsid w:val="0018699D"/>
    <w:rsid w:val="001876EF"/>
    <w:rsid w:val="00194127"/>
    <w:rsid w:val="0019418F"/>
    <w:rsid w:val="00195099"/>
    <w:rsid w:val="0019634B"/>
    <w:rsid w:val="001975CB"/>
    <w:rsid w:val="001A035A"/>
    <w:rsid w:val="001A061C"/>
    <w:rsid w:val="001A123C"/>
    <w:rsid w:val="001A1A19"/>
    <w:rsid w:val="001A2E08"/>
    <w:rsid w:val="001A35EA"/>
    <w:rsid w:val="001A39D7"/>
    <w:rsid w:val="001A47A6"/>
    <w:rsid w:val="001A4B01"/>
    <w:rsid w:val="001A4C0C"/>
    <w:rsid w:val="001A53ED"/>
    <w:rsid w:val="001A5FC7"/>
    <w:rsid w:val="001A7823"/>
    <w:rsid w:val="001A7C88"/>
    <w:rsid w:val="001B1BD8"/>
    <w:rsid w:val="001B1C19"/>
    <w:rsid w:val="001B37BC"/>
    <w:rsid w:val="001B47DB"/>
    <w:rsid w:val="001B4930"/>
    <w:rsid w:val="001B4996"/>
    <w:rsid w:val="001B4F54"/>
    <w:rsid w:val="001B5071"/>
    <w:rsid w:val="001B5DBA"/>
    <w:rsid w:val="001B6BB4"/>
    <w:rsid w:val="001B7531"/>
    <w:rsid w:val="001B7EED"/>
    <w:rsid w:val="001C078F"/>
    <w:rsid w:val="001C0A29"/>
    <w:rsid w:val="001C0C19"/>
    <w:rsid w:val="001C14E9"/>
    <w:rsid w:val="001C37AD"/>
    <w:rsid w:val="001C4026"/>
    <w:rsid w:val="001C51CA"/>
    <w:rsid w:val="001C5888"/>
    <w:rsid w:val="001D12C3"/>
    <w:rsid w:val="001D20B3"/>
    <w:rsid w:val="001D2804"/>
    <w:rsid w:val="001D296A"/>
    <w:rsid w:val="001D2FA8"/>
    <w:rsid w:val="001D411D"/>
    <w:rsid w:val="001D471F"/>
    <w:rsid w:val="001D6BCE"/>
    <w:rsid w:val="001D70B0"/>
    <w:rsid w:val="001D79BB"/>
    <w:rsid w:val="001D7EA4"/>
    <w:rsid w:val="001E015B"/>
    <w:rsid w:val="001E0A2A"/>
    <w:rsid w:val="001E0BF5"/>
    <w:rsid w:val="001E1099"/>
    <w:rsid w:val="001E1D4F"/>
    <w:rsid w:val="001E30C0"/>
    <w:rsid w:val="001E3153"/>
    <w:rsid w:val="001E422B"/>
    <w:rsid w:val="001E454D"/>
    <w:rsid w:val="001F040A"/>
    <w:rsid w:val="001F1894"/>
    <w:rsid w:val="001F2B0C"/>
    <w:rsid w:val="001F32DD"/>
    <w:rsid w:val="001F3532"/>
    <w:rsid w:val="001F5211"/>
    <w:rsid w:val="001F579C"/>
    <w:rsid w:val="001F67E3"/>
    <w:rsid w:val="00202D85"/>
    <w:rsid w:val="00204876"/>
    <w:rsid w:val="00204FEB"/>
    <w:rsid w:val="00205819"/>
    <w:rsid w:val="0020603F"/>
    <w:rsid w:val="0020626A"/>
    <w:rsid w:val="0020650B"/>
    <w:rsid w:val="002065CD"/>
    <w:rsid w:val="00207F84"/>
    <w:rsid w:val="002131D6"/>
    <w:rsid w:val="00215308"/>
    <w:rsid w:val="00215A3C"/>
    <w:rsid w:val="00215D69"/>
    <w:rsid w:val="00216876"/>
    <w:rsid w:val="0021687C"/>
    <w:rsid w:val="00220F84"/>
    <w:rsid w:val="0022154A"/>
    <w:rsid w:val="002223CD"/>
    <w:rsid w:val="0022291E"/>
    <w:rsid w:val="002261E0"/>
    <w:rsid w:val="00230B11"/>
    <w:rsid w:val="00232CE9"/>
    <w:rsid w:val="00234BAD"/>
    <w:rsid w:val="00236C57"/>
    <w:rsid w:val="00240249"/>
    <w:rsid w:val="0024143A"/>
    <w:rsid w:val="00242331"/>
    <w:rsid w:val="0024239F"/>
    <w:rsid w:val="00245E86"/>
    <w:rsid w:val="00246563"/>
    <w:rsid w:val="00246A4A"/>
    <w:rsid w:val="0024742F"/>
    <w:rsid w:val="0025091A"/>
    <w:rsid w:val="00250AFE"/>
    <w:rsid w:val="002532C1"/>
    <w:rsid w:val="00253BBE"/>
    <w:rsid w:val="00254149"/>
    <w:rsid w:val="002616E7"/>
    <w:rsid w:val="00261C59"/>
    <w:rsid w:val="00261CED"/>
    <w:rsid w:val="00262474"/>
    <w:rsid w:val="00262D26"/>
    <w:rsid w:val="00263FC3"/>
    <w:rsid w:val="00264770"/>
    <w:rsid w:val="002653CA"/>
    <w:rsid w:val="00265952"/>
    <w:rsid w:val="00265C08"/>
    <w:rsid w:val="0026783B"/>
    <w:rsid w:val="0027004D"/>
    <w:rsid w:val="002710BF"/>
    <w:rsid w:val="002740F3"/>
    <w:rsid w:val="0027445B"/>
    <w:rsid w:val="00274567"/>
    <w:rsid w:val="00274D08"/>
    <w:rsid w:val="00275F49"/>
    <w:rsid w:val="00277AD1"/>
    <w:rsid w:val="00277FC4"/>
    <w:rsid w:val="002807A2"/>
    <w:rsid w:val="00281269"/>
    <w:rsid w:val="00281DC6"/>
    <w:rsid w:val="00286CF4"/>
    <w:rsid w:val="00290010"/>
    <w:rsid w:val="0029147C"/>
    <w:rsid w:val="0029161F"/>
    <w:rsid w:val="00291853"/>
    <w:rsid w:val="002920AD"/>
    <w:rsid w:val="00294A64"/>
    <w:rsid w:val="0029526B"/>
    <w:rsid w:val="002957E8"/>
    <w:rsid w:val="00296D82"/>
    <w:rsid w:val="0029710E"/>
    <w:rsid w:val="0029742C"/>
    <w:rsid w:val="002A000C"/>
    <w:rsid w:val="002A14CD"/>
    <w:rsid w:val="002A1A86"/>
    <w:rsid w:val="002A4913"/>
    <w:rsid w:val="002A4AED"/>
    <w:rsid w:val="002A4EDD"/>
    <w:rsid w:val="002A5B21"/>
    <w:rsid w:val="002A61BB"/>
    <w:rsid w:val="002A7B73"/>
    <w:rsid w:val="002B04CB"/>
    <w:rsid w:val="002B1A49"/>
    <w:rsid w:val="002B1ADB"/>
    <w:rsid w:val="002B30BE"/>
    <w:rsid w:val="002B52D4"/>
    <w:rsid w:val="002B65A9"/>
    <w:rsid w:val="002B75C4"/>
    <w:rsid w:val="002B7E0B"/>
    <w:rsid w:val="002C17AB"/>
    <w:rsid w:val="002C35AF"/>
    <w:rsid w:val="002C3719"/>
    <w:rsid w:val="002C3A1C"/>
    <w:rsid w:val="002C3C25"/>
    <w:rsid w:val="002C3E1B"/>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7C38"/>
    <w:rsid w:val="002E7C6F"/>
    <w:rsid w:val="002E7D8F"/>
    <w:rsid w:val="002F06F8"/>
    <w:rsid w:val="002F1174"/>
    <w:rsid w:val="002F28E5"/>
    <w:rsid w:val="002F3EAC"/>
    <w:rsid w:val="002F49D8"/>
    <w:rsid w:val="002F7A0E"/>
    <w:rsid w:val="002F7F26"/>
    <w:rsid w:val="00300092"/>
    <w:rsid w:val="0030228E"/>
    <w:rsid w:val="00303F0E"/>
    <w:rsid w:val="003041EF"/>
    <w:rsid w:val="003057AC"/>
    <w:rsid w:val="00305F99"/>
    <w:rsid w:val="003106E9"/>
    <w:rsid w:val="00311A27"/>
    <w:rsid w:val="00311AEA"/>
    <w:rsid w:val="00311FF2"/>
    <w:rsid w:val="00312592"/>
    <w:rsid w:val="00314A37"/>
    <w:rsid w:val="00315691"/>
    <w:rsid w:val="00317A19"/>
    <w:rsid w:val="0032177B"/>
    <w:rsid w:val="00321E1D"/>
    <w:rsid w:val="003220E8"/>
    <w:rsid w:val="00323B0E"/>
    <w:rsid w:val="00324126"/>
    <w:rsid w:val="00324EA4"/>
    <w:rsid w:val="00330EDA"/>
    <w:rsid w:val="0033175B"/>
    <w:rsid w:val="0033291C"/>
    <w:rsid w:val="00333CC8"/>
    <w:rsid w:val="00333E0F"/>
    <w:rsid w:val="0033563F"/>
    <w:rsid w:val="00340427"/>
    <w:rsid w:val="00343ECF"/>
    <w:rsid w:val="00344ACA"/>
    <w:rsid w:val="00344B52"/>
    <w:rsid w:val="00344D95"/>
    <w:rsid w:val="00347CF7"/>
    <w:rsid w:val="00347E64"/>
    <w:rsid w:val="003507E0"/>
    <w:rsid w:val="0035227C"/>
    <w:rsid w:val="0035574B"/>
    <w:rsid w:val="00356B8A"/>
    <w:rsid w:val="00360E90"/>
    <w:rsid w:val="00361293"/>
    <w:rsid w:val="00363130"/>
    <w:rsid w:val="003635F9"/>
    <w:rsid w:val="00363CDC"/>
    <w:rsid w:val="00364816"/>
    <w:rsid w:val="00364FD7"/>
    <w:rsid w:val="003659E5"/>
    <w:rsid w:val="00366E37"/>
    <w:rsid w:val="00366EDC"/>
    <w:rsid w:val="0037103F"/>
    <w:rsid w:val="003711C4"/>
    <w:rsid w:val="0037271A"/>
    <w:rsid w:val="00372C98"/>
    <w:rsid w:val="003737B4"/>
    <w:rsid w:val="003758C0"/>
    <w:rsid w:val="00380732"/>
    <w:rsid w:val="00381705"/>
    <w:rsid w:val="0038225A"/>
    <w:rsid w:val="003822AF"/>
    <w:rsid w:val="00382D23"/>
    <w:rsid w:val="003835D3"/>
    <w:rsid w:val="003852BA"/>
    <w:rsid w:val="00387121"/>
    <w:rsid w:val="00387B3C"/>
    <w:rsid w:val="00391557"/>
    <w:rsid w:val="00391DEF"/>
    <w:rsid w:val="003926A5"/>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6C96"/>
    <w:rsid w:val="003B6FDA"/>
    <w:rsid w:val="003C10CA"/>
    <w:rsid w:val="003C5E63"/>
    <w:rsid w:val="003C5EEA"/>
    <w:rsid w:val="003C7484"/>
    <w:rsid w:val="003C7CA2"/>
    <w:rsid w:val="003C7D0A"/>
    <w:rsid w:val="003D0F01"/>
    <w:rsid w:val="003D2636"/>
    <w:rsid w:val="003D4C49"/>
    <w:rsid w:val="003D5458"/>
    <w:rsid w:val="003D5A9B"/>
    <w:rsid w:val="003D6152"/>
    <w:rsid w:val="003E1132"/>
    <w:rsid w:val="003E1BC5"/>
    <w:rsid w:val="003E1E60"/>
    <w:rsid w:val="003E29BA"/>
    <w:rsid w:val="003E2C00"/>
    <w:rsid w:val="003E2DFC"/>
    <w:rsid w:val="003E52A8"/>
    <w:rsid w:val="003E61B2"/>
    <w:rsid w:val="003E6E47"/>
    <w:rsid w:val="003F06E9"/>
    <w:rsid w:val="003F3413"/>
    <w:rsid w:val="003F457D"/>
    <w:rsid w:val="003F57DB"/>
    <w:rsid w:val="003F5A32"/>
    <w:rsid w:val="00400BF7"/>
    <w:rsid w:val="00402159"/>
    <w:rsid w:val="00402C51"/>
    <w:rsid w:val="00402DFE"/>
    <w:rsid w:val="00410718"/>
    <w:rsid w:val="00411A94"/>
    <w:rsid w:val="00412773"/>
    <w:rsid w:val="00412887"/>
    <w:rsid w:val="00415BAC"/>
    <w:rsid w:val="00416851"/>
    <w:rsid w:val="00416891"/>
    <w:rsid w:val="00417373"/>
    <w:rsid w:val="004175F3"/>
    <w:rsid w:val="00421116"/>
    <w:rsid w:val="00421A33"/>
    <w:rsid w:val="00421F11"/>
    <w:rsid w:val="00422361"/>
    <w:rsid w:val="00422FC5"/>
    <w:rsid w:val="004245BD"/>
    <w:rsid w:val="004249C5"/>
    <w:rsid w:val="00425990"/>
    <w:rsid w:val="00426C9A"/>
    <w:rsid w:val="00426EC1"/>
    <w:rsid w:val="004275F0"/>
    <w:rsid w:val="00427C92"/>
    <w:rsid w:val="00427CE0"/>
    <w:rsid w:val="004300E3"/>
    <w:rsid w:val="00431B75"/>
    <w:rsid w:val="00436694"/>
    <w:rsid w:val="00437329"/>
    <w:rsid w:val="0043739E"/>
    <w:rsid w:val="00440B31"/>
    <w:rsid w:val="0044132E"/>
    <w:rsid w:val="00441BD3"/>
    <w:rsid w:val="00444221"/>
    <w:rsid w:val="004455A9"/>
    <w:rsid w:val="00446F90"/>
    <w:rsid w:val="00452855"/>
    <w:rsid w:val="00454F93"/>
    <w:rsid w:val="004552C1"/>
    <w:rsid w:val="00456255"/>
    <w:rsid w:val="00456BB3"/>
    <w:rsid w:val="0046174E"/>
    <w:rsid w:val="00461ED0"/>
    <w:rsid w:val="004625CA"/>
    <w:rsid w:val="00462D4D"/>
    <w:rsid w:val="00465515"/>
    <w:rsid w:val="004657D3"/>
    <w:rsid w:val="00467112"/>
    <w:rsid w:val="0046728E"/>
    <w:rsid w:val="004675D5"/>
    <w:rsid w:val="00467AE0"/>
    <w:rsid w:val="00467C44"/>
    <w:rsid w:val="004703C3"/>
    <w:rsid w:val="00473305"/>
    <w:rsid w:val="00473D86"/>
    <w:rsid w:val="0047449E"/>
    <w:rsid w:val="00474C35"/>
    <w:rsid w:val="00475D07"/>
    <w:rsid w:val="0047624B"/>
    <w:rsid w:val="0047631C"/>
    <w:rsid w:val="00476404"/>
    <w:rsid w:val="0047654D"/>
    <w:rsid w:val="0048013A"/>
    <w:rsid w:val="00480CF3"/>
    <w:rsid w:val="004836EC"/>
    <w:rsid w:val="0048509B"/>
    <w:rsid w:val="004850F9"/>
    <w:rsid w:val="004853F5"/>
    <w:rsid w:val="00486545"/>
    <w:rsid w:val="004868A1"/>
    <w:rsid w:val="00487F94"/>
    <w:rsid w:val="00490688"/>
    <w:rsid w:val="00491159"/>
    <w:rsid w:val="004916FC"/>
    <w:rsid w:val="00491CDD"/>
    <w:rsid w:val="00492305"/>
    <w:rsid w:val="00492D40"/>
    <w:rsid w:val="004A003E"/>
    <w:rsid w:val="004A0D1D"/>
    <w:rsid w:val="004A1F08"/>
    <w:rsid w:val="004A25E5"/>
    <w:rsid w:val="004A4BED"/>
    <w:rsid w:val="004A4C97"/>
    <w:rsid w:val="004A556B"/>
    <w:rsid w:val="004A57A9"/>
    <w:rsid w:val="004A699A"/>
    <w:rsid w:val="004B02EB"/>
    <w:rsid w:val="004B04EA"/>
    <w:rsid w:val="004B0A83"/>
    <w:rsid w:val="004B0CF7"/>
    <w:rsid w:val="004B3C6F"/>
    <w:rsid w:val="004B3DAD"/>
    <w:rsid w:val="004B4338"/>
    <w:rsid w:val="004B4808"/>
    <w:rsid w:val="004B5329"/>
    <w:rsid w:val="004B587B"/>
    <w:rsid w:val="004B61E6"/>
    <w:rsid w:val="004B6D79"/>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341D"/>
    <w:rsid w:val="004E3642"/>
    <w:rsid w:val="004E376C"/>
    <w:rsid w:val="004E3D94"/>
    <w:rsid w:val="004E4321"/>
    <w:rsid w:val="004E45C9"/>
    <w:rsid w:val="004E4EE7"/>
    <w:rsid w:val="004E5C19"/>
    <w:rsid w:val="004E6063"/>
    <w:rsid w:val="004E67FF"/>
    <w:rsid w:val="004E7D23"/>
    <w:rsid w:val="004E7D29"/>
    <w:rsid w:val="004F0E1F"/>
    <w:rsid w:val="004F189F"/>
    <w:rsid w:val="004F3490"/>
    <w:rsid w:val="004F57E9"/>
    <w:rsid w:val="004F69D7"/>
    <w:rsid w:val="004F74D1"/>
    <w:rsid w:val="00500374"/>
    <w:rsid w:val="005028FF"/>
    <w:rsid w:val="00505578"/>
    <w:rsid w:val="0050712A"/>
    <w:rsid w:val="0050773D"/>
    <w:rsid w:val="00511F70"/>
    <w:rsid w:val="00512895"/>
    <w:rsid w:val="00513B47"/>
    <w:rsid w:val="00516114"/>
    <w:rsid w:val="00516A5D"/>
    <w:rsid w:val="00520112"/>
    <w:rsid w:val="005225D2"/>
    <w:rsid w:val="00524482"/>
    <w:rsid w:val="00525998"/>
    <w:rsid w:val="0052651A"/>
    <w:rsid w:val="00527712"/>
    <w:rsid w:val="005307A0"/>
    <w:rsid w:val="00531669"/>
    <w:rsid w:val="0053283C"/>
    <w:rsid w:val="005334E4"/>
    <w:rsid w:val="00533B55"/>
    <w:rsid w:val="00533F51"/>
    <w:rsid w:val="005364AF"/>
    <w:rsid w:val="00536BF2"/>
    <w:rsid w:val="00536CEA"/>
    <w:rsid w:val="00537320"/>
    <w:rsid w:val="00537B55"/>
    <w:rsid w:val="0054060B"/>
    <w:rsid w:val="00540635"/>
    <w:rsid w:val="005410D4"/>
    <w:rsid w:val="00542129"/>
    <w:rsid w:val="0054310A"/>
    <w:rsid w:val="00543A42"/>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510A"/>
    <w:rsid w:val="005658F5"/>
    <w:rsid w:val="00567F04"/>
    <w:rsid w:val="00570D8C"/>
    <w:rsid w:val="00571541"/>
    <w:rsid w:val="005719B6"/>
    <w:rsid w:val="00572314"/>
    <w:rsid w:val="0057443B"/>
    <w:rsid w:val="005750A9"/>
    <w:rsid w:val="00575625"/>
    <w:rsid w:val="00576A61"/>
    <w:rsid w:val="00577890"/>
    <w:rsid w:val="005818D2"/>
    <w:rsid w:val="005828C3"/>
    <w:rsid w:val="005845FB"/>
    <w:rsid w:val="005853C7"/>
    <w:rsid w:val="0058589C"/>
    <w:rsid w:val="00586183"/>
    <w:rsid w:val="00587BE0"/>
    <w:rsid w:val="00587C0D"/>
    <w:rsid w:val="00587EC7"/>
    <w:rsid w:val="005908EC"/>
    <w:rsid w:val="00590CB1"/>
    <w:rsid w:val="00591060"/>
    <w:rsid w:val="00592342"/>
    <w:rsid w:val="00592867"/>
    <w:rsid w:val="0059296C"/>
    <w:rsid w:val="00593F1B"/>
    <w:rsid w:val="005942C2"/>
    <w:rsid w:val="00594404"/>
    <w:rsid w:val="0059599D"/>
    <w:rsid w:val="00595C04"/>
    <w:rsid w:val="00597B9C"/>
    <w:rsid w:val="005A0381"/>
    <w:rsid w:val="005A23D3"/>
    <w:rsid w:val="005A25C5"/>
    <w:rsid w:val="005A26A1"/>
    <w:rsid w:val="005A2C9A"/>
    <w:rsid w:val="005A394E"/>
    <w:rsid w:val="005A4179"/>
    <w:rsid w:val="005A4350"/>
    <w:rsid w:val="005A637A"/>
    <w:rsid w:val="005B12CA"/>
    <w:rsid w:val="005B2764"/>
    <w:rsid w:val="005B2F55"/>
    <w:rsid w:val="005B4B1A"/>
    <w:rsid w:val="005B4F36"/>
    <w:rsid w:val="005B5278"/>
    <w:rsid w:val="005B5E72"/>
    <w:rsid w:val="005B6BB5"/>
    <w:rsid w:val="005C168E"/>
    <w:rsid w:val="005C3BCD"/>
    <w:rsid w:val="005C58B4"/>
    <w:rsid w:val="005C7F7D"/>
    <w:rsid w:val="005C7FE8"/>
    <w:rsid w:val="005D12AD"/>
    <w:rsid w:val="005D16DB"/>
    <w:rsid w:val="005D1865"/>
    <w:rsid w:val="005D2B1D"/>
    <w:rsid w:val="005D3091"/>
    <w:rsid w:val="005D35E0"/>
    <w:rsid w:val="005D3625"/>
    <w:rsid w:val="005D39BE"/>
    <w:rsid w:val="005D41F3"/>
    <w:rsid w:val="005D44F2"/>
    <w:rsid w:val="005D4866"/>
    <w:rsid w:val="005D50B5"/>
    <w:rsid w:val="005D5336"/>
    <w:rsid w:val="005D5CD7"/>
    <w:rsid w:val="005D6776"/>
    <w:rsid w:val="005D7045"/>
    <w:rsid w:val="005D75FD"/>
    <w:rsid w:val="005D7AA5"/>
    <w:rsid w:val="005E0C14"/>
    <w:rsid w:val="005E0FF4"/>
    <w:rsid w:val="005E16ED"/>
    <w:rsid w:val="005E1EB0"/>
    <w:rsid w:val="005E22C1"/>
    <w:rsid w:val="005E3307"/>
    <w:rsid w:val="005E6021"/>
    <w:rsid w:val="005E7238"/>
    <w:rsid w:val="005F23D2"/>
    <w:rsid w:val="005F2FD5"/>
    <w:rsid w:val="005F3B71"/>
    <w:rsid w:val="005F4911"/>
    <w:rsid w:val="005F6C60"/>
    <w:rsid w:val="005F71F9"/>
    <w:rsid w:val="0060274D"/>
    <w:rsid w:val="00603729"/>
    <w:rsid w:val="0060470C"/>
    <w:rsid w:val="00605064"/>
    <w:rsid w:val="00605204"/>
    <w:rsid w:val="00605339"/>
    <w:rsid w:val="00605AE7"/>
    <w:rsid w:val="0060726F"/>
    <w:rsid w:val="00607F45"/>
    <w:rsid w:val="00611780"/>
    <w:rsid w:val="006119F6"/>
    <w:rsid w:val="00615D77"/>
    <w:rsid w:val="00615E06"/>
    <w:rsid w:val="0061612D"/>
    <w:rsid w:val="00616B08"/>
    <w:rsid w:val="00616FF9"/>
    <w:rsid w:val="00622688"/>
    <w:rsid w:val="0062390E"/>
    <w:rsid w:val="00624570"/>
    <w:rsid w:val="00624861"/>
    <w:rsid w:val="00627042"/>
    <w:rsid w:val="00627AA2"/>
    <w:rsid w:val="006302B3"/>
    <w:rsid w:val="00632BE4"/>
    <w:rsid w:val="00632D37"/>
    <w:rsid w:val="006333F4"/>
    <w:rsid w:val="00635936"/>
    <w:rsid w:val="00636D06"/>
    <w:rsid w:val="00642A83"/>
    <w:rsid w:val="00643392"/>
    <w:rsid w:val="0064364F"/>
    <w:rsid w:val="00644B84"/>
    <w:rsid w:val="00645C27"/>
    <w:rsid w:val="00646122"/>
    <w:rsid w:val="006501CA"/>
    <w:rsid w:val="00651637"/>
    <w:rsid w:val="00651A29"/>
    <w:rsid w:val="006537C7"/>
    <w:rsid w:val="00654797"/>
    <w:rsid w:val="00654859"/>
    <w:rsid w:val="00656A14"/>
    <w:rsid w:val="00657AC0"/>
    <w:rsid w:val="00660009"/>
    <w:rsid w:val="00664B88"/>
    <w:rsid w:val="00665A47"/>
    <w:rsid w:val="00665F57"/>
    <w:rsid w:val="00666571"/>
    <w:rsid w:val="00666FFE"/>
    <w:rsid w:val="00667FC6"/>
    <w:rsid w:val="00670661"/>
    <w:rsid w:val="00670AF3"/>
    <w:rsid w:val="00671036"/>
    <w:rsid w:val="0067147B"/>
    <w:rsid w:val="00671B1E"/>
    <w:rsid w:val="0067239B"/>
    <w:rsid w:val="00672EB8"/>
    <w:rsid w:val="00676128"/>
    <w:rsid w:val="006761A9"/>
    <w:rsid w:val="00676891"/>
    <w:rsid w:val="0068006F"/>
    <w:rsid w:val="006802A6"/>
    <w:rsid w:val="00681956"/>
    <w:rsid w:val="00682E71"/>
    <w:rsid w:val="00683417"/>
    <w:rsid w:val="00684395"/>
    <w:rsid w:val="00684DD0"/>
    <w:rsid w:val="00684DFD"/>
    <w:rsid w:val="00690792"/>
    <w:rsid w:val="00690D14"/>
    <w:rsid w:val="00693B1F"/>
    <w:rsid w:val="00696D37"/>
    <w:rsid w:val="00697B24"/>
    <w:rsid w:val="006A2A3B"/>
    <w:rsid w:val="006A4C9C"/>
    <w:rsid w:val="006A5BB1"/>
    <w:rsid w:val="006A5FCB"/>
    <w:rsid w:val="006A602F"/>
    <w:rsid w:val="006A7570"/>
    <w:rsid w:val="006A7811"/>
    <w:rsid w:val="006B00EC"/>
    <w:rsid w:val="006B0996"/>
    <w:rsid w:val="006B0CC4"/>
    <w:rsid w:val="006B20CB"/>
    <w:rsid w:val="006B36AA"/>
    <w:rsid w:val="006B40FC"/>
    <w:rsid w:val="006B5C49"/>
    <w:rsid w:val="006B6C39"/>
    <w:rsid w:val="006B6E08"/>
    <w:rsid w:val="006B71C8"/>
    <w:rsid w:val="006B7900"/>
    <w:rsid w:val="006C0FB5"/>
    <w:rsid w:val="006C198D"/>
    <w:rsid w:val="006C2D48"/>
    <w:rsid w:val="006C3579"/>
    <w:rsid w:val="006C3A74"/>
    <w:rsid w:val="006C4767"/>
    <w:rsid w:val="006C5252"/>
    <w:rsid w:val="006C7CA5"/>
    <w:rsid w:val="006D112F"/>
    <w:rsid w:val="006D1E00"/>
    <w:rsid w:val="006D236E"/>
    <w:rsid w:val="006D466B"/>
    <w:rsid w:val="006D509D"/>
    <w:rsid w:val="006D77F6"/>
    <w:rsid w:val="006E0067"/>
    <w:rsid w:val="006E0568"/>
    <w:rsid w:val="006E2185"/>
    <w:rsid w:val="006E29CB"/>
    <w:rsid w:val="006F0BEB"/>
    <w:rsid w:val="006F0C48"/>
    <w:rsid w:val="006F23C8"/>
    <w:rsid w:val="006F3863"/>
    <w:rsid w:val="006F4471"/>
    <w:rsid w:val="006F4D21"/>
    <w:rsid w:val="006F5743"/>
    <w:rsid w:val="006F5B49"/>
    <w:rsid w:val="006F6245"/>
    <w:rsid w:val="006F76BD"/>
    <w:rsid w:val="0070022E"/>
    <w:rsid w:val="00700339"/>
    <w:rsid w:val="0070143C"/>
    <w:rsid w:val="00702906"/>
    <w:rsid w:val="00703045"/>
    <w:rsid w:val="0070316E"/>
    <w:rsid w:val="00706154"/>
    <w:rsid w:val="0071090E"/>
    <w:rsid w:val="00711130"/>
    <w:rsid w:val="00711750"/>
    <w:rsid w:val="007121C6"/>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5134"/>
    <w:rsid w:val="00725806"/>
    <w:rsid w:val="00726DC6"/>
    <w:rsid w:val="00727427"/>
    <w:rsid w:val="00727F1A"/>
    <w:rsid w:val="00730519"/>
    <w:rsid w:val="0073128F"/>
    <w:rsid w:val="00731776"/>
    <w:rsid w:val="00732A9E"/>
    <w:rsid w:val="00733B9A"/>
    <w:rsid w:val="007347E9"/>
    <w:rsid w:val="00736B06"/>
    <w:rsid w:val="0073742B"/>
    <w:rsid w:val="00737900"/>
    <w:rsid w:val="00741B83"/>
    <w:rsid w:val="00741E7A"/>
    <w:rsid w:val="0074295C"/>
    <w:rsid w:val="00743BB4"/>
    <w:rsid w:val="00746F9F"/>
    <w:rsid w:val="0074791D"/>
    <w:rsid w:val="00747D48"/>
    <w:rsid w:val="00751A0C"/>
    <w:rsid w:val="0075277B"/>
    <w:rsid w:val="007530DA"/>
    <w:rsid w:val="00753B83"/>
    <w:rsid w:val="00754DBD"/>
    <w:rsid w:val="007552E1"/>
    <w:rsid w:val="00755565"/>
    <w:rsid w:val="00755ED6"/>
    <w:rsid w:val="007565C6"/>
    <w:rsid w:val="00756CD4"/>
    <w:rsid w:val="00756E2D"/>
    <w:rsid w:val="00760AEC"/>
    <w:rsid w:val="00761C1E"/>
    <w:rsid w:val="007629D7"/>
    <w:rsid w:val="00764369"/>
    <w:rsid w:val="0076785E"/>
    <w:rsid w:val="0077284D"/>
    <w:rsid w:val="00772C66"/>
    <w:rsid w:val="007739E2"/>
    <w:rsid w:val="00774CE3"/>
    <w:rsid w:val="0077569F"/>
    <w:rsid w:val="007759AD"/>
    <w:rsid w:val="00776268"/>
    <w:rsid w:val="00777845"/>
    <w:rsid w:val="00780D7D"/>
    <w:rsid w:val="00782499"/>
    <w:rsid w:val="00782E54"/>
    <w:rsid w:val="0078366D"/>
    <w:rsid w:val="007846D8"/>
    <w:rsid w:val="00784974"/>
    <w:rsid w:val="00784FD7"/>
    <w:rsid w:val="0078707D"/>
    <w:rsid w:val="00787D24"/>
    <w:rsid w:val="007900B0"/>
    <w:rsid w:val="0079047B"/>
    <w:rsid w:val="0079088F"/>
    <w:rsid w:val="0079100D"/>
    <w:rsid w:val="00791741"/>
    <w:rsid w:val="007924BF"/>
    <w:rsid w:val="0079325B"/>
    <w:rsid w:val="0079592E"/>
    <w:rsid w:val="0079637F"/>
    <w:rsid w:val="0079648C"/>
    <w:rsid w:val="00796981"/>
    <w:rsid w:val="00797768"/>
    <w:rsid w:val="00797B63"/>
    <w:rsid w:val="007A1052"/>
    <w:rsid w:val="007A28B0"/>
    <w:rsid w:val="007A2CA3"/>
    <w:rsid w:val="007A2FD0"/>
    <w:rsid w:val="007A50FC"/>
    <w:rsid w:val="007A5425"/>
    <w:rsid w:val="007A68D1"/>
    <w:rsid w:val="007A71FA"/>
    <w:rsid w:val="007B000E"/>
    <w:rsid w:val="007B2904"/>
    <w:rsid w:val="007B4104"/>
    <w:rsid w:val="007B56C5"/>
    <w:rsid w:val="007B57CC"/>
    <w:rsid w:val="007B78F0"/>
    <w:rsid w:val="007C1BA2"/>
    <w:rsid w:val="007C24D5"/>
    <w:rsid w:val="007C4C32"/>
    <w:rsid w:val="007C51B8"/>
    <w:rsid w:val="007C558B"/>
    <w:rsid w:val="007C677B"/>
    <w:rsid w:val="007C6F17"/>
    <w:rsid w:val="007D0450"/>
    <w:rsid w:val="007D11EC"/>
    <w:rsid w:val="007D4273"/>
    <w:rsid w:val="007D587D"/>
    <w:rsid w:val="007D654D"/>
    <w:rsid w:val="007E01BD"/>
    <w:rsid w:val="007E0858"/>
    <w:rsid w:val="007E1A1E"/>
    <w:rsid w:val="007E1E30"/>
    <w:rsid w:val="007E20F1"/>
    <w:rsid w:val="007E2137"/>
    <w:rsid w:val="007E22DE"/>
    <w:rsid w:val="007E2667"/>
    <w:rsid w:val="007E339A"/>
    <w:rsid w:val="007E4208"/>
    <w:rsid w:val="007E44D4"/>
    <w:rsid w:val="007E7DDB"/>
    <w:rsid w:val="007F10D6"/>
    <w:rsid w:val="007F30B7"/>
    <w:rsid w:val="007F3635"/>
    <w:rsid w:val="007F4D1D"/>
    <w:rsid w:val="007F516F"/>
    <w:rsid w:val="007F6DCF"/>
    <w:rsid w:val="007F71BF"/>
    <w:rsid w:val="00800CD8"/>
    <w:rsid w:val="00801C84"/>
    <w:rsid w:val="0080310C"/>
    <w:rsid w:val="00804464"/>
    <w:rsid w:val="00805996"/>
    <w:rsid w:val="008061DB"/>
    <w:rsid w:val="0080657F"/>
    <w:rsid w:val="008074E6"/>
    <w:rsid w:val="00811120"/>
    <w:rsid w:val="0081232B"/>
    <w:rsid w:val="00815BE4"/>
    <w:rsid w:val="00815CBD"/>
    <w:rsid w:val="00821B3F"/>
    <w:rsid w:val="0082352F"/>
    <w:rsid w:val="008236AA"/>
    <w:rsid w:val="00823FEE"/>
    <w:rsid w:val="00824CE4"/>
    <w:rsid w:val="00824FEA"/>
    <w:rsid w:val="0082605D"/>
    <w:rsid w:val="008313E7"/>
    <w:rsid w:val="00831CFD"/>
    <w:rsid w:val="00831D84"/>
    <w:rsid w:val="00832167"/>
    <w:rsid w:val="00833021"/>
    <w:rsid w:val="008359FC"/>
    <w:rsid w:val="008376E2"/>
    <w:rsid w:val="00837A16"/>
    <w:rsid w:val="00840085"/>
    <w:rsid w:val="00842CEC"/>
    <w:rsid w:val="00846B6A"/>
    <w:rsid w:val="00847957"/>
    <w:rsid w:val="00847FB5"/>
    <w:rsid w:val="008514A8"/>
    <w:rsid w:val="00852E20"/>
    <w:rsid w:val="0085311F"/>
    <w:rsid w:val="00855F31"/>
    <w:rsid w:val="00856088"/>
    <w:rsid w:val="00856C65"/>
    <w:rsid w:val="008600D9"/>
    <w:rsid w:val="00861863"/>
    <w:rsid w:val="00861CD1"/>
    <w:rsid w:val="00861CFE"/>
    <w:rsid w:val="0086213D"/>
    <w:rsid w:val="0086219C"/>
    <w:rsid w:val="00862ED6"/>
    <w:rsid w:val="008645F2"/>
    <w:rsid w:val="00864849"/>
    <w:rsid w:val="008653D3"/>
    <w:rsid w:val="0087149E"/>
    <w:rsid w:val="00872BF8"/>
    <w:rsid w:val="00876A96"/>
    <w:rsid w:val="00877CAC"/>
    <w:rsid w:val="00880152"/>
    <w:rsid w:val="008813D4"/>
    <w:rsid w:val="00881529"/>
    <w:rsid w:val="00886629"/>
    <w:rsid w:val="00886FCE"/>
    <w:rsid w:val="008873C9"/>
    <w:rsid w:val="008912BE"/>
    <w:rsid w:val="008931B9"/>
    <w:rsid w:val="00893EB0"/>
    <w:rsid w:val="0089415D"/>
    <w:rsid w:val="0089664E"/>
    <w:rsid w:val="008974CE"/>
    <w:rsid w:val="008A0521"/>
    <w:rsid w:val="008A097D"/>
    <w:rsid w:val="008A0AF3"/>
    <w:rsid w:val="008A0E2C"/>
    <w:rsid w:val="008A1897"/>
    <w:rsid w:val="008A385E"/>
    <w:rsid w:val="008A3B77"/>
    <w:rsid w:val="008A422C"/>
    <w:rsid w:val="008A463F"/>
    <w:rsid w:val="008A46AE"/>
    <w:rsid w:val="008A499E"/>
    <w:rsid w:val="008A4DA4"/>
    <w:rsid w:val="008A5078"/>
    <w:rsid w:val="008A70C5"/>
    <w:rsid w:val="008A7B1D"/>
    <w:rsid w:val="008B0745"/>
    <w:rsid w:val="008B269C"/>
    <w:rsid w:val="008B2A52"/>
    <w:rsid w:val="008B2BDD"/>
    <w:rsid w:val="008B3CFF"/>
    <w:rsid w:val="008B4C11"/>
    <w:rsid w:val="008B729B"/>
    <w:rsid w:val="008C257F"/>
    <w:rsid w:val="008C2CBD"/>
    <w:rsid w:val="008C31C1"/>
    <w:rsid w:val="008C5C01"/>
    <w:rsid w:val="008C5DA6"/>
    <w:rsid w:val="008C620C"/>
    <w:rsid w:val="008C6E80"/>
    <w:rsid w:val="008C72C4"/>
    <w:rsid w:val="008D215B"/>
    <w:rsid w:val="008D3A63"/>
    <w:rsid w:val="008D49E3"/>
    <w:rsid w:val="008D4C3B"/>
    <w:rsid w:val="008D6147"/>
    <w:rsid w:val="008E1C7E"/>
    <w:rsid w:val="008E3183"/>
    <w:rsid w:val="008E3D1E"/>
    <w:rsid w:val="008E4646"/>
    <w:rsid w:val="008E48C2"/>
    <w:rsid w:val="008E7615"/>
    <w:rsid w:val="008F0E7A"/>
    <w:rsid w:val="008F34F6"/>
    <w:rsid w:val="008F413E"/>
    <w:rsid w:val="008F64B5"/>
    <w:rsid w:val="008F6DEF"/>
    <w:rsid w:val="00900035"/>
    <w:rsid w:val="009002F1"/>
    <w:rsid w:val="00900C59"/>
    <w:rsid w:val="00901F28"/>
    <w:rsid w:val="009047F1"/>
    <w:rsid w:val="00905AF1"/>
    <w:rsid w:val="0091075F"/>
    <w:rsid w:val="00910E99"/>
    <w:rsid w:val="00911DE6"/>
    <w:rsid w:val="009123D1"/>
    <w:rsid w:val="00912B19"/>
    <w:rsid w:val="0091368E"/>
    <w:rsid w:val="00913DE9"/>
    <w:rsid w:val="00913F37"/>
    <w:rsid w:val="0091490E"/>
    <w:rsid w:val="009161E8"/>
    <w:rsid w:val="00920C88"/>
    <w:rsid w:val="0092105B"/>
    <w:rsid w:val="0092115D"/>
    <w:rsid w:val="009211EF"/>
    <w:rsid w:val="00922095"/>
    <w:rsid w:val="00922B66"/>
    <w:rsid w:val="00922F10"/>
    <w:rsid w:val="00924AB8"/>
    <w:rsid w:val="00925D12"/>
    <w:rsid w:val="00926F33"/>
    <w:rsid w:val="0092794B"/>
    <w:rsid w:val="009304D9"/>
    <w:rsid w:val="00932EE0"/>
    <w:rsid w:val="00935606"/>
    <w:rsid w:val="00937234"/>
    <w:rsid w:val="00937CF6"/>
    <w:rsid w:val="00940C39"/>
    <w:rsid w:val="00940E7D"/>
    <w:rsid w:val="00943943"/>
    <w:rsid w:val="009440B4"/>
    <w:rsid w:val="009441C4"/>
    <w:rsid w:val="009443E4"/>
    <w:rsid w:val="00944AA3"/>
    <w:rsid w:val="00945983"/>
    <w:rsid w:val="009473F9"/>
    <w:rsid w:val="009475F7"/>
    <w:rsid w:val="009513D6"/>
    <w:rsid w:val="00957D73"/>
    <w:rsid w:val="00961317"/>
    <w:rsid w:val="00961A03"/>
    <w:rsid w:val="00962834"/>
    <w:rsid w:val="00962A58"/>
    <w:rsid w:val="009633C1"/>
    <w:rsid w:val="00963808"/>
    <w:rsid w:val="00964469"/>
    <w:rsid w:val="00964DCB"/>
    <w:rsid w:val="00970A1E"/>
    <w:rsid w:val="0097145A"/>
    <w:rsid w:val="00971CCC"/>
    <w:rsid w:val="009742DF"/>
    <w:rsid w:val="00974A5D"/>
    <w:rsid w:val="009763AA"/>
    <w:rsid w:val="00976D78"/>
    <w:rsid w:val="00980092"/>
    <w:rsid w:val="00980635"/>
    <w:rsid w:val="00981284"/>
    <w:rsid w:val="009814B9"/>
    <w:rsid w:val="00982254"/>
    <w:rsid w:val="00982BE9"/>
    <w:rsid w:val="00985F53"/>
    <w:rsid w:val="009860B9"/>
    <w:rsid w:val="00986C14"/>
    <w:rsid w:val="00987696"/>
    <w:rsid w:val="009916E4"/>
    <w:rsid w:val="0099224D"/>
    <w:rsid w:val="00994C93"/>
    <w:rsid w:val="00995413"/>
    <w:rsid w:val="00995CB0"/>
    <w:rsid w:val="00996AA9"/>
    <w:rsid w:val="00996E92"/>
    <w:rsid w:val="00997C68"/>
    <w:rsid w:val="009A1150"/>
    <w:rsid w:val="009A3344"/>
    <w:rsid w:val="009A420C"/>
    <w:rsid w:val="009A44D8"/>
    <w:rsid w:val="009A4C5A"/>
    <w:rsid w:val="009A6456"/>
    <w:rsid w:val="009B1103"/>
    <w:rsid w:val="009B22F6"/>
    <w:rsid w:val="009B3179"/>
    <w:rsid w:val="009B6DE3"/>
    <w:rsid w:val="009C0C0B"/>
    <w:rsid w:val="009C0EFE"/>
    <w:rsid w:val="009C10D7"/>
    <w:rsid w:val="009C18B7"/>
    <w:rsid w:val="009C34D5"/>
    <w:rsid w:val="009C702D"/>
    <w:rsid w:val="009C70C2"/>
    <w:rsid w:val="009D06E2"/>
    <w:rsid w:val="009D24E5"/>
    <w:rsid w:val="009D2680"/>
    <w:rsid w:val="009D478E"/>
    <w:rsid w:val="009D4ECE"/>
    <w:rsid w:val="009E16DA"/>
    <w:rsid w:val="009E2F5C"/>
    <w:rsid w:val="009E3028"/>
    <w:rsid w:val="009E3C5C"/>
    <w:rsid w:val="009E4947"/>
    <w:rsid w:val="009E50F4"/>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22AD"/>
    <w:rsid w:val="00A02E0C"/>
    <w:rsid w:val="00A03455"/>
    <w:rsid w:val="00A03B59"/>
    <w:rsid w:val="00A04499"/>
    <w:rsid w:val="00A06943"/>
    <w:rsid w:val="00A10934"/>
    <w:rsid w:val="00A11928"/>
    <w:rsid w:val="00A11EB6"/>
    <w:rsid w:val="00A13EB4"/>
    <w:rsid w:val="00A14D5C"/>
    <w:rsid w:val="00A1618F"/>
    <w:rsid w:val="00A16823"/>
    <w:rsid w:val="00A20515"/>
    <w:rsid w:val="00A216FF"/>
    <w:rsid w:val="00A21BA6"/>
    <w:rsid w:val="00A2209E"/>
    <w:rsid w:val="00A224B9"/>
    <w:rsid w:val="00A225C5"/>
    <w:rsid w:val="00A2297E"/>
    <w:rsid w:val="00A22995"/>
    <w:rsid w:val="00A23D16"/>
    <w:rsid w:val="00A2433A"/>
    <w:rsid w:val="00A244F0"/>
    <w:rsid w:val="00A244F4"/>
    <w:rsid w:val="00A25D61"/>
    <w:rsid w:val="00A26743"/>
    <w:rsid w:val="00A31335"/>
    <w:rsid w:val="00A319D8"/>
    <w:rsid w:val="00A3297A"/>
    <w:rsid w:val="00A329A4"/>
    <w:rsid w:val="00A339CB"/>
    <w:rsid w:val="00A33A52"/>
    <w:rsid w:val="00A343F1"/>
    <w:rsid w:val="00A344A3"/>
    <w:rsid w:val="00A3493A"/>
    <w:rsid w:val="00A350D5"/>
    <w:rsid w:val="00A361E7"/>
    <w:rsid w:val="00A42947"/>
    <w:rsid w:val="00A43314"/>
    <w:rsid w:val="00A43D11"/>
    <w:rsid w:val="00A44512"/>
    <w:rsid w:val="00A4453B"/>
    <w:rsid w:val="00A44CC0"/>
    <w:rsid w:val="00A44FA9"/>
    <w:rsid w:val="00A45342"/>
    <w:rsid w:val="00A46058"/>
    <w:rsid w:val="00A46A95"/>
    <w:rsid w:val="00A51E54"/>
    <w:rsid w:val="00A5408B"/>
    <w:rsid w:val="00A555EF"/>
    <w:rsid w:val="00A5638F"/>
    <w:rsid w:val="00A56AD9"/>
    <w:rsid w:val="00A56BB3"/>
    <w:rsid w:val="00A56FC5"/>
    <w:rsid w:val="00A57CCB"/>
    <w:rsid w:val="00A601D9"/>
    <w:rsid w:val="00A6261E"/>
    <w:rsid w:val="00A6344B"/>
    <w:rsid w:val="00A63A8E"/>
    <w:rsid w:val="00A63FA0"/>
    <w:rsid w:val="00A67CD2"/>
    <w:rsid w:val="00A72313"/>
    <w:rsid w:val="00A739D2"/>
    <w:rsid w:val="00A742B5"/>
    <w:rsid w:val="00A7505E"/>
    <w:rsid w:val="00A75A6F"/>
    <w:rsid w:val="00A762AC"/>
    <w:rsid w:val="00A76A70"/>
    <w:rsid w:val="00A82166"/>
    <w:rsid w:val="00A82780"/>
    <w:rsid w:val="00A83445"/>
    <w:rsid w:val="00A84C18"/>
    <w:rsid w:val="00A85DFE"/>
    <w:rsid w:val="00A862E4"/>
    <w:rsid w:val="00A863E7"/>
    <w:rsid w:val="00A86859"/>
    <w:rsid w:val="00A871E9"/>
    <w:rsid w:val="00A879D0"/>
    <w:rsid w:val="00A90623"/>
    <w:rsid w:val="00A90807"/>
    <w:rsid w:val="00A90F69"/>
    <w:rsid w:val="00A930A2"/>
    <w:rsid w:val="00A94EB8"/>
    <w:rsid w:val="00A96E6F"/>
    <w:rsid w:val="00A97793"/>
    <w:rsid w:val="00AA0055"/>
    <w:rsid w:val="00AA0C35"/>
    <w:rsid w:val="00AA263F"/>
    <w:rsid w:val="00AA382B"/>
    <w:rsid w:val="00AA60A0"/>
    <w:rsid w:val="00AA6B28"/>
    <w:rsid w:val="00AA7011"/>
    <w:rsid w:val="00AB00F7"/>
    <w:rsid w:val="00AB32E1"/>
    <w:rsid w:val="00AB3EF5"/>
    <w:rsid w:val="00AB4134"/>
    <w:rsid w:val="00AB56BD"/>
    <w:rsid w:val="00AB5A14"/>
    <w:rsid w:val="00AB7CE9"/>
    <w:rsid w:val="00AC1274"/>
    <w:rsid w:val="00AC14EA"/>
    <w:rsid w:val="00AC2131"/>
    <w:rsid w:val="00AC23E8"/>
    <w:rsid w:val="00AC24A8"/>
    <w:rsid w:val="00AC25DD"/>
    <w:rsid w:val="00AC2626"/>
    <w:rsid w:val="00AC2E64"/>
    <w:rsid w:val="00AC314C"/>
    <w:rsid w:val="00AC4F0C"/>
    <w:rsid w:val="00AC57C8"/>
    <w:rsid w:val="00AC583F"/>
    <w:rsid w:val="00AC5913"/>
    <w:rsid w:val="00AC708C"/>
    <w:rsid w:val="00AC785C"/>
    <w:rsid w:val="00AD0BBB"/>
    <w:rsid w:val="00AD0CD0"/>
    <w:rsid w:val="00AD0E2D"/>
    <w:rsid w:val="00AD1558"/>
    <w:rsid w:val="00AD4185"/>
    <w:rsid w:val="00AD46E9"/>
    <w:rsid w:val="00AD5017"/>
    <w:rsid w:val="00AD5511"/>
    <w:rsid w:val="00AD58BD"/>
    <w:rsid w:val="00AD7063"/>
    <w:rsid w:val="00AD7BB4"/>
    <w:rsid w:val="00AD7F9C"/>
    <w:rsid w:val="00AE062B"/>
    <w:rsid w:val="00AE1B45"/>
    <w:rsid w:val="00AE3F35"/>
    <w:rsid w:val="00AE4A7B"/>
    <w:rsid w:val="00AE5070"/>
    <w:rsid w:val="00AE6153"/>
    <w:rsid w:val="00AE7C15"/>
    <w:rsid w:val="00AF0760"/>
    <w:rsid w:val="00AF07CA"/>
    <w:rsid w:val="00AF0E35"/>
    <w:rsid w:val="00AF100B"/>
    <w:rsid w:val="00AF423B"/>
    <w:rsid w:val="00AF5AB9"/>
    <w:rsid w:val="00AF614B"/>
    <w:rsid w:val="00AF6863"/>
    <w:rsid w:val="00B002F3"/>
    <w:rsid w:val="00B005A7"/>
    <w:rsid w:val="00B02436"/>
    <w:rsid w:val="00B028E0"/>
    <w:rsid w:val="00B02AF3"/>
    <w:rsid w:val="00B02B23"/>
    <w:rsid w:val="00B02DAC"/>
    <w:rsid w:val="00B03140"/>
    <w:rsid w:val="00B0321F"/>
    <w:rsid w:val="00B04438"/>
    <w:rsid w:val="00B046A4"/>
    <w:rsid w:val="00B05B33"/>
    <w:rsid w:val="00B067F8"/>
    <w:rsid w:val="00B07744"/>
    <w:rsid w:val="00B07F06"/>
    <w:rsid w:val="00B1103A"/>
    <w:rsid w:val="00B11732"/>
    <w:rsid w:val="00B132B2"/>
    <w:rsid w:val="00B14316"/>
    <w:rsid w:val="00B14403"/>
    <w:rsid w:val="00B160BD"/>
    <w:rsid w:val="00B16C4E"/>
    <w:rsid w:val="00B17BC9"/>
    <w:rsid w:val="00B17DD6"/>
    <w:rsid w:val="00B2007E"/>
    <w:rsid w:val="00B203B5"/>
    <w:rsid w:val="00B20477"/>
    <w:rsid w:val="00B213CA"/>
    <w:rsid w:val="00B214D2"/>
    <w:rsid w:val="00B215BC"/>
    <w:rsid w:val="00B21723"/>
    <w:rsid w:val="00B21A3F"/>
    <w:rsid w:val="00B21CD1"/>
    <w:rsid w:val="00B23599"/>
    <w:rsid w:val="00B24955"/>
    <w:rsid w:val="00B252DB"/>
    <w:rsid w:val="00B25DF4"/>
    <w:rsid w:val="00B26E00"/>
    <w:rsid w:val="00B30A36"/>
    <w:rsid w:val="00B315CA"/>
    <w:rsid w:val="00B32E73"/>
    <w:rsid w:val="00B341EA"/>
    <w:rsid w:val="00B3518A"/>
    <w:rsid w:val="00B358B0"/>
    <w:rsid w:val="00B35AF7"/>
    <w:rsid w:val="00B35FBD"/>
    <w:rsid w:val="00B36580"/>
    <w:rsid w:val="00B408CC"/>
    <w:rsid w:val="00B41754"/>
    <w:rsid w:val="00B41E0F"/>
    <w:rsid w:val="00B422DC"/>
    <w:rsid w:val="00B42C9E"/>
    <w:rsid w:val="00B42EA8"/>
    <w:rsid w:val="00B43A71"/>
    <w:rsid w:val="00B43D41"/>
    <w:rsid w:val="00B453EE"/>
    <w:rsid w:val="00B4556A"/>
    <w:rsid w:val="00B4655D"/>
    <w:rsid w:val="00B50181"/>
    <w:rsid w:val="00B50E82"/>
    <w:rsid w:val="00B52600"/>
    <w:rsid w:val="00B532E7"/>
    <w:rsid w:val="00B53DD1"/>
    <w:rsid w:val="00B53E07"/>
    <w:rsid w:val="00B548A4"/>
    <w:rsid w:val="00B561B0"/>
    <w:rsid w:val="00B56431"/>
    <w:rsid w:val="00B56E2F"/>
    <w:rsid w:val="00B571EC"/>
    <w:rsid w:val="00B57854"/>
    <w:rsid w:val="00B579B5"/>
    <w:rsid w:val="00B602D4"/>
    <w:rsid w:val="00B6060B"/>
    <w:rsid w:val="00B60853"/>
    <w:rsid w:val="00B61276"/>
    <w:rsid w:val="00B614F6"/>
    <w:rsid w:val="00B63255"/>
    <w:rsid w:val="00B64261"/>
    <w:rsid w:val="00B64492"/>
    <w:rsid w:val="00B6466D"/>
    <w:rsid w:val="00B652AC"/>
    <w:rsid w:val="00B668C5"/>
    <w:rsid w:val="00B671B8"/>
    <w:rsid w:val="00B67F68"/>
    <w:rsid w:val="00B67FCB"/>
    <w:rsid w:val="00B71D32"/>
    <w:rsid w:val="00B72841"/>
    <w:rsid w:val="00B73C4C"/>
    <w:rsid w:val="00B740C3"/>
    <w:rsid w:val="00B75A6E"/>
    <w:rsid w:val="00B76B23"/>
    <w:rsid w:val="00B77278"/>
    <w:rsid w:val="00B80473"/>
    <w:rsid w:val="00B808F1"/>
    <w:rsid w:val="00B8197C"/>
    <w:rsid w:val="00B81B07"/>
    <w:rsid w:val="00B830EE"/>
    <w:rsid w:val="00B86FBC"/>
    <w:rsid w:val="00B87110"/>
    <w:rsid w:val="00B87685"/>
    <w:rsid w:val="00B87D06"/>
    <w:rsid w:val="00B91201"/>
    <w:rsid w:val="00B91CCC"/>
    <w:rsid w:val="00B92051"/>
    <w:rsid w:val="00B94B1C"/>
    <w:rsid w:val="00BA02E8"/>
    <w:rsid w:val="00BA0A34"/>
    <w:rsid w:val="00BA2ACA"/>
    <w:rsid w:val="00BA6430"/>
    <w:rsid w:val="00BA6F7D"/>
    <w:rsid w:val="00BB2D7E"/>
    <w:rsid w:val="00BB3D06"/>
    <w:rsid w:val="00BB3F41"/>
    <w:rsid w:val="00BB4BC3"/>
    <w:rsid w:val="00BB5E27"/>
    <w:rsid w:val="00BB724A"/>
    <w:rsid w:val="00BC1DB2"/>
    <w:rsid w:val="00BC26BC"/>
    <w:rsid w:val="00BC3601"/>
    <w:rsid w:val="00BC48A8"/>
    <w:rsid w:val="00BC62DD"/>
    <w:rsid w:val="00BC78EF"/>
    <w:rsid w:val="00BC7B1B"/>
    <w:rsid w:val="00BD1B67"/>
    <w:rsid w:val="00BD1D59"/>
    <w:rsid w:val="00BD315E"/>
    <w:rsid w:val="00BD3AC1"/>
    <w:rsid w:val="00BD3D5C"/>
    <w:rsid w:val="00BD3E28"/>
    <w:rsid w:val="00BD3FA2"/>
    <w:rsid w:val="00BD4EAB"/>
    <w:rsid w:val="00BD4ECD"/>
    <w:rsid w:val="00BD7DFA"/>
    <w:rsid w:val="00BD7ECA"/>
    <w:rsid w:val="00BE0B38"/>
    <w:rsid w:val="00BE26C1"/>
    <w:rsid w:val="00BE2F62"/>
    <w:rsid w:val="00BE7B79"/>
    <w:rsid w:val="00BF03F9"/>
    <w:rsid w:val="00BF1B7E"/>
    <w:rsid w:val="00BF20D3"/>
    <w:rsid w:val="00BF292D"/>
    <w:rsid w:val="00BF3141"/>
    <w:rsid w:val="00BF32CF"/>
    <w:rsid w:val="00BF363F"/>
    <w:rsid w:val="00BF4100"/>
    <w:rsid w:val="00BF79E5"/>
    <w:rsid w:val="00BF7C0D"/>
    <w:rsid w:val="00C01D7F"/>
    <w:rsid w:val="00C02C03"/>
    <w:rsid w:val="00C04525"/>
    <w:rsid w:val="00C05840"/>
    <w:rsid w:val="00C05F9B"/>
    <w:rsid w:val="00C05FA0"/>
    <w:rsid w:val="00C10BD1"/>
    <w:rsid w:val="00C110EF"/>
    <w:rsid w:val="00C11474"/>
    <w:rsid w:val="00C12574"/>
    <w:rsid w:val="00C129C2"/>
    <w:rsid w:val="00C1324E"/>
    <w:rsid w:val="00C139DA"/>
    <w:rsid w:val="00C14432"/>
    <w:rsid w:val="00C14B3F"/>
    <w:rsid w:val="00C158A7"/>
    <w:rsid w:val="00C16249"/>
    <w:rsid w:val="00C204B1"/>
    <w:rsid w:val="00C238F8"/>
    <w:rsid w:val="00C23FB2"/>
    <w:rsid w:val="00C24EB9"/>
    <w:rsid w:val="00C250E0"/>
    <w:rsid w:val="00C27639"/>
    <w:rsid w:val="00C27DE0"/>
    <w:rsid w:val="00C31CFF"/>
    <w:rsid w:val="00C32335"/>
    <w:rsid w:val="00C40F6B"/>
    <w:rsid w:val="00C418FE"/>
    <w:rsid w:val="00C43CAE"/>
    <w:rsid w:val="00C44335"/>
    <w:rsid w:val="00C44BBC"/>
    <w:rsid w:val="00C44E00"/>
    <w:rsid w:val="00C44F96"/>
    <w:rsid w:val="00C458AA"/>
    <w:rsid w:val="00C46A63"/>
    <w:rsid w:val="00C474F5"/>
    <w:rsid w:val="00C476D2"/>
    <w:rsid w:val="00C504FF"/>
    <w:rsid w:val="00C53928"/>
    <w:rsid w:val="00C55053"/>
    <w:rsid w:val="00C57307"/>
    <w:rsid w:val="00C61130"/>
    <w:rsid w:val="00C61961"/>
    <w:rsid w:val="00C61D25"/>
    <w:rsid w:val="00C63ABF"/>
    <w:rsid w:val="00C63B3D"/>
    <w:rsid w:val="00C66F3F"/>
    <w:rsid w:val="00C70F1F"/>
    <w:rsid w:val="00C7158B"/>
    <w:rsid w:val="00C71C6B"/>
    <w:rsid w:val="00C73471"/>
    <w:rsid w:val="00C74C49"/>
    <w:rsid w:val="00C74F5E"/>
    <w:rsid w:val="00C7508A"/>
    <w:rsid w:val="00C7578A"/>
    <w:rsid w:val="00C759CB"/>
    <w:rsid w:val="00C75BE0"/>
    <w:rsid w:val="00C7743B"/>
    <w:rsid w:val="00C77D87"/>
    <w:rsid w:val="00C8061D"/>
    <w:rsid w:val="00C80C1E"/>
    <w:rsid w:val="00C81370"/>
    <w:rsid w:val="00C8185E"/>
    <w:rsid w:val="00C82096"/>
    <w:rsid w:val="00C822B5"/>
    <w:rsid w:val="00C82390"/>
    <w:rsid w:val="00C836B2"/>
    <w:rsid w:val="00C83767"/>
    <w:rsid w:val="00C838F5"/>
    <w:rsid w:val="00C84AB9"/>
    <w:rsid w:val="00C87AE5"/>
    <w:rsid w:val="00C87C31"/>
    <w:rsid w:val="00C91249"/>
    <w:rsid w:val="00C91E53"/>
    <w:rsid w:val="00C927E3"/>
    <w:rsid w:val="00C947FF"/>
    <w:rsid w:val="00C955EB"/>
    <w:rsid w:val="00C9730B"/>
    <w:rsid w:val="00CA0631"/>
    <w:rsid w:val="00CA16E2"/>
    <w:rsid w:val="00CA527E"/>
    <w:rsid w:val="00CA64A2"/>
    <w:rsid w:val="00CA6D25"/>
    <w:rsid w:val="00CA7624"/>
    <w:rsid w:val="00CA763F"/>
    <w:rsid w:val="00CA7D2B"/>
    <w:rsid w:val="00CB0D09"/>
    <w:rsid w:val="00CB1D21"/>
    <w:rsid w:val="00CB1E35"/>
    <w:rsid w:val="00CB22C3"/>
    <w:rsid w:val="00CB3216"/>
    <w:rsid w:val="00CB36B8"/>
    <w:rsid w:val="00CB4682"/>
    <w:rsid w:val="00CB4BF1"/>
    <w:rsid w:val="00CB5473"/>
    <w:rsid w:val="00CB6A70"/>
    <w:rsid w:val="00CB7418"/>
    <w:rsid w:val="00CB7AC7"/>
    <w:rsid w:val="00CC0A4E"/>
    <w:rsid w:val="00CC25A3"/>
    <w:rsid w:val="00CC2B50"/>
    <w:rsid w:val="00CC30C0"/>
    <w:rsid w:val="00CC3E47"/>
    <w:rsid w:val="00CD1DD0"/>
    <w:rsid w:val="00CD2867"/>
    <w:rsid w:val="00CD3122"/>
    <w:rsid w:val="00CD496F"/>
    <w:rsid w:val="00CD7F76"/>
    <w:rsid w:val="00CE0014"/>
    <w:rsid w:val="00CE090E"/>
    <w:rsid w:val="00CE116C"/>
    <w:rsid w:val="00CE19DE"/>
    <w:rsid w:val="00CE1CA7"/>
    <w:rsid w:val="00CE2017"/>
    <w:rsid w:val="00CE3E81"/>
    <w:rsid w:val="00CE3E8E"/>
    <w:rsid w:val="00CE4722"/>
    <w:rsid w:val="00CE51D5"/>
    <w:rsid w:val="00CE55F5"/>
    <w:rsid w:val="00CE6B11"/>
    <w:rsid w:val="00CE6F9E"/>
    <w:rsid w:val="00CF0913"/>
    <w:rsid w:val="00CF0EB8"/>
    <w:rsid w:val="00CF21C2"/>
    <w:rsid w:val="00CF225F"/>
    <w:rsid w:val="00CF38D0"/>
    <w:rsid w:val="00CF4870"/>
    <w:rsid w:val="00CF5260"/>
    <w:rsid w:val="00CF6BC0"/>
    <w:rsid w:val="00CF731E"/>
    <w:rsid w:val="00D000AE"/>
    <w:rsid w:val="00D00D74"/>
    <w:rsid w:val="00D02D37"/>
    <w:rsid w:val="00D03BC7"/>
    <w:rsid w:val="00D048CD"/>
    <w:rsid w:val="00D0508E"/>
    <w:rsid w:val="00D0529F"/>
    <w:rsid w:val="00D061A0"/>
    <w:rsid w:val="00D064A0"/>
    <w:rsid w:val="00D0681E"/>
    <w:rsid w:val="00D10235"/>
    <w:rsid w:val="00D123FC"/>
    <w:rsid w:val="00D1404E"/>
    <w:rsid w:val="00D1435E"/>
    <w:rsid w:val="00D15E73"/>
    <w:rsid w:val="00D1650A"/>
    <w:rsid w:val="00D20348"/>
    <w:rsid w:val="00D219BF"/>
    <w:rsid w:val="00D23FEA"/>
    <w:rsid w:val="00D252B4"/>
    <w:rsid w:val="00D25A68"/>
    <w:rsid w:val="00D25EE0"/>
    <w:rsid w:val="00D26FCE"/>
    <w:rsid w:val="00D27293"/>
    <w:rsid w:val="00D27F14"/>
    <w:rsid w:val="00D31625"/>
    <w:rsid w:val="00D31C17"/>
    <w:rsid w:val="00D31D05"/>
    <w:rsid w:val="00D333A2"/>
    <w:rsid w:val="00D334A8"/>
    <w:rsid w:val="00D33D94"/>
    <w:rsid w:val="00D33ECE"/>
    <w:rsid w:val="00D3545F"/>
    <w:rsid w:val="00D35EDC"/>
    <w:rsid w:val="00D37A22"/>
    <w:rsid w:val="00D42582"/>
    <w:rsid w:val="00D4340B"/>
    <w:rsid w:val="00D43704"/>
    <w:rsid w:val="00D44B14"/>
    <w:rsid w:val="00D45FE1"/>
    <w:rsid w:val="00D464A4"/>
    <w:rsid w:val="00D465ED"/>
    <w:rsid w:val="00D46648"/>
    <w:rsid w:val="00D475F6"/>
    <w:rsid w:val="00D47BEC"/>
    <w:rsid w:val="00D50B0D"/>
    <w:rsid w:val="00D51369"/>
    <w:rsid w:val="00D55846"/>
    <w:rsid w:val="00D55920"/>
    <w:rsid w:val="00D568AA"/>
    <w:rsid w:val="00D57786"/>
    <w:rsid w:val="00D6088C"/>
    <w:rsid w:val="00D60CE1"/>
    <w:rsid w:val="00D62B24"/>
    <w:rsid w:val="00D63D1C"/>
    <w:rsid w:val="00D64815"/>
    <w:rsid w:val="00D67008"/>
    <w:rsid w:val="00D67EE9"/>
    <w:rsid w:val="00D726F4"/>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ADA"/>
    <w:rsid w:val="00D93CBE"/>
    <w:rsid w:val="00D93D41"/>
    <w:rsid w:val="00D93E15"/>
    <w:rsid w:val="00D94711"/>
    <w:rsid w:val="00D94D99"/>
    <w:rsid w:val="00D94FDD"/>
    <w:rsid w:val="00D9698A"/>
    <w:rsid w:val="00D970B0"/>
    <w:rsid w:val="00DA08CC"/>
    <w:rsid w:val="00DA0E6C"/>
    <w:rsid w:val="00DA18F3"/>
    <w:rsid w:val="00DA1AF5"/>
    <w:rsid w:val="00DA2146"/>
    <w:rsid w:val="00DA2BAB"/>
    <w:rsid w:val="00DA2C90"/>
    <w:rsid w:val="00DA4478"/>
    <w:rsid w:val="00DA79C7"/>
    <w:rsid w:val="00DB02DD"/>
    <w:rsid w:val="00DB046D"/>
    <w:rsid w:val="00DB1A52"/>
    <w:rsid w:val="00DB2689"/>
    <w:rsid w:val="00DB6E52"/>
    <w:rsid w:val="00DB7B10"/>
    <w:rsid w:val="00DC0ACD"/>
    <w:rsid w:val="00DC0C61"/>
    <w:rsid w:val="00DC115B"/>
    <w:rsid w:val="00DC1198"/>
    <w:rsid w:val="00DC26F3"/>
    <w:rsid w:val="00DC2892"/>
    <w:rsid w:val="00DC2BB5"/>
    <w:rsid w:val="00DC33FD"/>
    <w:rsid w:val="00DC51D7"/>
    <w:rsid w:val="00DC5C44"/>
    <w:rsid w:val="00DC7A60"/>
    <w:rsid w:val="00DD1284"/>
    <w:rsid w:val="00DD1CBF"/>
    <w:rsid w:val="00DD2A04"/>
    <w:rsid w:val="00DD50C8"/>
    <w:rsid w:val="00DD5E26"/>
    <w:rsid w:val="00DD7472"/>
    <w:rsid w:val="00DD7DBD"/>
    <w:rsid w:val="00DE0885"/>
    <w:rsid w:val="00DE1BC0"/>
    <w:rsid w:val="00DE3768"/>
    <w:rsid w:val="00DE5264"/>
    <w:rsid w:val="00DE6839"/>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312E"/>
    <w:rsid w:val="00E13C09"/>
    <w:rsid w:val="00E14C5E"/>
    <w:rsid w:val="00E16400"/>
    <w:rsid w:val="00E16D4F"/>
    <w:rsid w:val="00E17567"/>
    <w:rsid w:val="00E17F2B"/>
    <w:rsid w:val="00E20C39"/>
    <w:rsid w:val="00E21CD4"/>
    <w:rsid w:val="00E23D9E"/>
    <w:rsid w:val="00E24519"/>
    <w:rsid w:val="00E25996"/>
    <w:rsid w:val="00E25FEE"/>
    <w:rsid w:val="00E2685A"/>
    <w:rsid w:val="00E27764"/>
    <w:rsid w:val="00E27AC8"/>
    <w:rsid w:val="00E32423"/>
    <w:rsid w:val="00E35F06"/>
    <w:rsid w:val="00E36D75"/>
    <w:rsid w:val="00E37A3B"/>
    <w:rsid w:val="00E40B62"/>
    <w:rsid w:val="00E42B3A"/>
    <w:rsid w:val="00E434D7"/>
    <w:rsid w:val="00E44966"/>
    <w:rsid w:val="00E476B6"/>
    <w:rsid w:val="00E47B0F"/>
    <w:rsid w:val="00E50B42"/>
    <w:rsid w:val="00E526BA"/>
    <w:rsid w:val="00E5323D"/>
    <w:rsid w:val="00E53285"/>
    <w:rsid w:val="00E55714"/>
    <w:rsid w:val="00E5603C"/>
    <w:rsid w:val="00E56679"/>
    <w:rsid w:val="00E57106"/>
    <w:rsid w:val="00E60383"/>
    <w:rsid w:val="00E606C5"/>
    <w:rsid w:val="00E6202E"/>
    <w:rsid w:val="00E62EAE"/>
    <w:rsid w:val="00E63A05"/>
    <w:rsid w:val="00E6481E"/>
    <w:rsid w:val="00E65370"/>
    <w:rsid w:val="00E65AE9"/>
    <w:rsid w:val="00E669D4"/>
    <w:rsid w:val="00E70BC3"/>
    <w:rsid w:val="00E715F4"/>
    <w:rsid w:val="00E7197E"/>
    <w:rsid w:val="00E71EC6"/>
    <w:rsid w:val="00E732E0"/>
    <w:rsid w:val="00E73522"/>
    <w:rsid w:val="00E74028"/>
    <w:rsid w:val="00E75493"/>
    <w:rsid w:val="00E75931"/>
    <w:rsid w:val="00E81EC5"/>
    <w:rsid w:val="00E82162"/>
    <w:rsid w:val="00E82A2B"/>
    <w:rsid w:val="00E83483"/>
    <w:rsid w:val="00E8390D"/>
    <w:rsid w:val="00E869E7"/>
    <w:rsid w:val="00E876DF"/>
    <w:rsid w:val="00E87F1B"/>
    <w:rsid w:val="00E9310D"/>
    <w:rsid w:val="00E93803"/>
    <w:rsid w:val="00E93CE6"/>
    <w:rsid w:val="00E960B2"/>
    <w:rsid w:val="00E96F4D"/>
    <w:rsid w:val="00E97E2B"/>
    <w:rsid w:val="00E97F24"/>
    <w:rsid w:val="00EA1AC8"/>
    <w:rsid w:val="00EA1DA8"/>
    <w:rsid w:val="00EA2034"/>
    <w:rsid w:val="00EA24FD"/>
    <w:rsid w:val="00EA2B2B"/>
    <w:rsid w:val="00EA3811"/>
    <w:rsid w:val="00EA38A4"/>
    <w:rsid w:val="00EA6078"/>
    <w:rsid w:val="00EA7417"/>
    <w:rsid w:val="00EB227D"/>
    <w:rsid w:val="00EB2CC6"/>
    <w:rsid w:val="00EB3840"/>
    <w:rsid w:val="00EB3A9E"/>
    <w:rsid w:val="00EB3BC7"/>
    <w:rsid w:val="00EB528C"/>
    <w:rsid w:val="00EB563B"/>
    <w:rsid w:val="00EB673B"/>
    <w:rsid w:val="00EC23D6"/>
    <w:rsid w:val="00EC2992"/>
    <w:rsid w:val="00EC38FD"/>
    <w:rsid w:val="00EC556A"/>
    <w:rsid w:val="00EC574C"/>
    <w:rsid w:val="00EC57D5"/>
    <w:rsid w:val="00ED05B4"/>
    <w:rsid w:val="00ED0823"/>
    <w:rsid w:val="00ED141F"/>
    <w:rsid w:val="00ED2A82"/>
    <w:rsid w:val="00ED3CCC"/>
    <w:rsid w:val="00ED4DDE"/>
    <w:rsid w:val="00EE1F76"/>
    <w:rsid w:val="00EE5303"/>
    <w:rsid w:val="00EE56D3"/>
    <w:rsid w:val="00EE56E8"/>
    <w:rsid w:val="00EE738D"/>
    <w:rsid w:val="00EE7636"/>
    <w:rsid w:val="00EE76C6"/>
    <w:rsid w:val="00EE7AC9"/>
    <w:rsid w:val="00EF0057"/>
    <w:rsid w:val="00EF05F7"/>
    <w:rsid w:val="00EF1836"/>
    <w:rsid w:val="00EF1C90"/>
    <w:rsid w:val="00EF219A"/>
    <w:rsid w:val="00EF44C4"/>
    <w:rsid w:val="00EF5670"/>
    <w:rsid w:val="00EF5EFB"/>
    <w:rsid w:val="00F009BF"/>
    <w:rsid w:val="00F02765"/>
    <w:rsid w:val="00F05BC3"/>
    <w:rsid w:val="00F10399"/>
    <w:rsid w:val="00F1080D"/>
    <w:rsid w:val="00F118A2"/>
    <w:rsid w:val="00F136E6"/>
    <w:rsid w:val="00F14643"/>
    <w:rsid w:val="00F14866"/>
    <w:rsid w:val="00F16CC9"/>
    <w:rsid w:val="00F1715F"/>
    <w:rsid w:val="00F17D83"/>
    <w:rsid w:val="00F21EF4"/>
    <w:rsid w:val="00F23F3A"/>
    <w:rsid w:val="00F2447D"/>
    <w:rsid w:val="00F26B9A"/>
    <w:rsid w:val="00F26E2C"/>
    <w:rsid w:val="00F27148"/>
    <w:rsid w:val="00F308E2"/>
    <w:rsid w:val="00F31ED5"/>
    <w:rsid w:val="00F3350E"/>
    <w:rsid w:val="00F33CCA"/>
    <w:rsid w:val="00F340BA"/>
    <w:rsid w:val="00F34125"/>
    <w:rsid w:val="00F34A3E"/>
    <w:rsid w:val="00F351F2"/>
    <w:rsid w:val="00F36855"/>
    <w:rsid w:val="00F36CFE"/>
    <w:rsid w:val="00F400C3"/>
    <w:rsid w:val="00F43D0D"/>
    <w:rsid w:val="00F43EC2"/>
    <w:rsid w:val="00F4406C"/>
    <w:rsid w:val="00F440D8"/>
    <w:rsid w:val="00F44184"/>
    <w:rsid w:val="00F44C66"/>
    <w:rsid w:val="00F46E18"/>
    <w:rsid w:val="00F50B9B"/>
    <w:rsid w:val="00F54C26"/>
    <w:rsid w:val="00F60B43"/>
    <w:rsid w:val="00F60FC8"/>
    <w:rsid w:val="00F641E2"/>
    <w:rsid w:val="00F64583"/>
    <w:rsid w:val="00F66ED4"/>
    <w:rsid w:val="00F67FF8"/>
    <w:rsid w:val="00F7023E"/>
    <w:rsid w:val="00F70B70"/>
    <w:rsid w:val="00F73C14"/>
    <w:rsid w:val="00F76183"/>
    <w:rsid w:val="00F761B0"/>
    <w:rsid w:val="00F7642F"/>
    <w:rsid w:val="00F81849"/>
    <w:rsid w:val="00F8255B"/>
    <w:rsid w:val="00F8339C"/>
    <w:rsid w:val="00F840B5"/>
    <w:rsid w:val="00F8621F"/>
    <w:rsid w:val="00F878D5"/>
    <w:rsid w:val="00F910B7"/>
    <w:rsid w:val="00F922D9"/>
    <w:rsid w:val="00F925D2"/>
    <w:rsid w:val="00F92EAF"/>
    <w:rsid w:val="00F93C3B"/>
    <w:rsid w:val="00F93F75"/>
    <w:rsid w:val="00F95054"/>
    <w:rsid w:val="00F96497"/>
    <w:rsid w:val="00F97D79"/>
    <w:rsid w:val="00FA472F"/>
    <w:rsid w:val="00FB0435"/>
    <w:rsid w:val="00FB3524"/>
    <w:rsid w:val="00FB3B67"/>
    <w:rsid w:val="00FB47F8"/>
    <w:rsid w:val="00FB4A25"/>
    <w:rsid w:val="00FB4D31"/>
    <w:rsid w:val="00FB5916"/>
    <w:rsid w:val="00FB6C2A"/>
    <w:rsid w:val="00FC1988"/>
    <w:rsid w:val="00FC4612"/>
    <w:rsid w:val="00FC5DCF"/>
    <w:rsid w:val="00FC67CC"/>
    <w:rsid w:val="00FC7532"/>
    <w:rsid w:val="00FD16B4"/>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65A"/>
    <w:rsid w:val="00FD7C43"/>
    <w:rsid w:val="00FD7D29"/>
    <w:rsid w:val="00FE0B9A"/>
    <w:rsid w:val="00FE0CB7"/>
    <w:rsid w:val="00FE1201"/>
    <w:rsid w:val="00FE1CB6"/>
    <w:rsid w:val="00FE2078"/>
    <w:rsid w:val="00FE2C6F"/>
    <w:rsid w:val="00FE3097"/>
    <w:rsid w:val="00FE3CF1"/>
    <w:rsid w:val="00FE3F04"/>
    <w:rsid w:val="00FE7D04"/>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59F0AA"/>
  <w15:docId w15:val="{A7CF6282-6CEA-40C3-976A-3DB9C2E9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65C08"/>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aliases w:val="Komentar - sklic"/>
    <w:basedOn w:val="Privzetapisavaodstavka"/>
    <w:uiPriority w:val="99"/>
    <w:semiHidden/>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1"/>
    <w:rsid w:val="001F1894"/>
    <w:rPr>
      <w:rFonts w:ascii="Verdana" w:hAnsi="Verdana"/>
      <w:b/>
    </w:rPr>
  </w:style>
  <w:style w:type="character" w:customStyle="1" w:styleId="PripombabesediloZnak">
    <w:name w:val="Pripomba – besedilo Znak"/>
    <w:aliases w:val="Komentar - besedilo Znak1"/>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B83F0-4269-4FF8-B4BA-7F613EB7E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3448</Words>
  <Characters>24864</Characters>
  <Application>Microsoft Office Word</Application>
  <DocSecurity>0</DocSecurity>
  <Lines>207</Lines>
  <Paragraphs>56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28256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Urška Brglez</cp:lastModifiedBy>
  <cp:revision>3</cp:revision>
  <cp:lastPrinted>2019-03-29T11:50:00Z</cp:lastPrinted>
  <dcterms:created xsi:type="dcterms:W3CDTF">2019-03-29T11:52:00Z</dcterms:created>
  <dcterms:modified xsi:type="dcterms:W3CDTF">2019-03-29T11:53:00Z</dcterms:modified>
</cp:coreProperties>
</file>